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AB" w:rsidRDefault="009837AB" w:rsidP="009837AB">
      <w:pPr>
        <w:pStyle w:val="af6"/>
        <w:spacing w:after="0"/>
        <w:ind w:left="-567"/>
        <w:jc w:val="center"/>
        <w:rPr>
          <w:b/>
          <w:i/>
          <w:sz w:val="28"/>
          <w:szCs w:val="28"/>
        </w:rPr>
      </w:pPr>
      <w:r>
        <w:rPr>
          <w:b/>
          <w:sz w:val="36"/>
          <w:szCs w:val="36"/>
        </w:rPr>
        <w:t xml:space="preserve">   </w:t>
      </w:r>
    </w:p>
    <w:p w:rsidR="009837AB" w:rsidRPr="00432BB4" w:rsidRDefault="009837AB" w:rsidP="009837AB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9837AB" w:rsidRPr="00432BB4" w:rsidTr="009270B0">
        <w:tc>
          <w:tcPr>
            <w:tcW w:w="9316" w:type="dxa"/>
            <w:shd w:val="clear" w:color="auto" w:fill="auto"/>
          </w:tcPr>
          <w:p w:rsidR="009837AB" w:rsidRPr="00FD2600" w:rsidRDefault="00665E59" w:rsidP="009270B0">
            <w:pPr>
              <w:pStyle w:val="a6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EB5277B" wp14:editId="36B88CED">
                  <wp:extent cx="857250" cy="447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4CFE" w:rsidRPr="007F114D" w:rsidRDefault="009837AB" w:rsidP="00624CFE">
            <w:pPr>
              <w:pStyle w:val="af6"/>
              <w:spacing w:after="0"/>
              <w:ind w:left="-56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</w:t>
            </w:r>
            <w:r w:rsidR="00624CFE" w:rsidRPr="007F114D">
              <w:rPr>
                <w:b/>
                <w:sz w:val="36"/>
                <w:szCs w:val="36"/>
              </w:rPr>
              <w:t>Общество с ограниченной ответственностью</w:t>
            </w:r>
          </w:p>
          <w:p w:rsidR="00624CFE" w:rsidRDefault="00624CFE" w:rsidP="00624CFE">
            <w:pPr>
              <w:pStyle w:val="a6"/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432BB4"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32"/>
                <w:szCs w:val="32"/>
              </w:rPr>
              <w:t xml:space="preserve">ПК </w:t>
            </w:r>
            <w:r w:rsidRPr="00432BB4">
              <w:rPr>
                <w:b/>
                <w:sz w:val="32"/>
                <w:szCs w:val="32"/>
              </w:rPr>
              <w:t>ГЕО»</w:t>
            </w:r>
          </w:p>
          <w:p w:rsidR="00124B20" w:rsidRDefault="00124B20" w:rsidP="00124B20">
            <w:pPr>
              <w:pStyle w:val="a6"/>
              <w:spacing w:line="24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6669A4" w:rsidRPr="00821BAB" w:rsidRDefault="00280865" w:rsidP="006669A4">
            <w:pPr>
              <w:pStyle w:val="a6"/>
              <w:spacing w:line="240" w:lineRule="auto"/>
              <w:jc w:val="right"/>
              <w:rPr>
                <w:i/>
                <w:sz w:val="22"/>
                <w:szCs w:val="22"/>
              </w:rPr>
            </w:pPr>
            <w:r w:rsidRPr="00821BAB">
              <w:rPr>
                <w:i/>
                <w:sz w:val="22"/>
                <w:szCs w:val="22"/>
              </w:rPr>
              <w:t>Договор №</w:t>
            </w:r>
            <w:r w:rsidR="00555B54">
              <w:rPr>
                <w:i/>
                <w:sz w:val="22"/>
                <w:szCs w:val="22"/>
              </w:rPr>
              <w:t>58</w:t>
            </w:r>
            <w:r w:rsidRPr="00821BAB">
              <w:rPr>
                <w:i/>
                <w:sz w:val="22"/>
                <w:szCs w:val="22"/>
              </w:rPr>
              <w:t>/2</w:t>
            </w:r>
            <w:r w:rsidR="00821BAB" w:rsidRPr="00821BAB">
              <w:rPr>
                <w:i/>
                <w:sz w:val="22"/>
                <w:szCs w:val="22"/>
              </w:rPr>
              <w:t xml:space="preserve">5 от </w:t>
            </w:r>
            <w:r w:rsidR="00555B54">
              <w:rPr>
                <w:i/>
                <w:sz w:val="22"/>
                <w:szCs w:val="22"/>
              </w:rPr>
              <w:t>17</w:t>
            </w:r>
            <w:r w:rsidR="00821BAB" w:rsidRPr="00821BAB">
              <w:rPr>
                <w:i/>
                <w:sz w:val="22"/>
                <w:szCs w:val="22"/>
              </w:rPr>
              <w:t>.0</w:t>
            </w:r>
            <w:r w:rsidR="00555B54">
              <w:rPr>
                <w:i/>
                <w:sz w:val="22"/>
                <w:szCs w:val="22"/>
              </w:rPr>
              <w:t>7</w:t>
            </w:r>
            <w:r w:rsidR="00821BAB" w:rsidRPr="00821BAB">
              <w:rPr>
                <w:i/>
                <w:sz w:val="22"/>
                <w:szCs w:val="22"/>
              </w:rPr>
              <w:t>.2025</w:t>
            </w:r>
          </w:p>
          <w:p w:rsidR="006669A4" w:rsidRPr="00821BAB" w:rsidRDefault="006669A4" w:rsidP="006669A4">
            <w:pPr>
              <w:pStyle w:val="a6"/>
              <w:spacing w:line="240" w:lineRule="auto"/>
              <w:jc w:val="right"/>
              <w:rPr>
                <w:sz w:val="18"/>
              </w:rPr>
            </w:pPr>
            <w:r w:rsidRPr="00821BAB">
              <w:rPr>
                <w:i/>
              </w:rPr>
              <w:t>Экземпляр № 1</w:t>
            </w: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Внесение изменений и дополнений </w:t>
            </w: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>в Генеральный план</w:t>
            </w: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муниципального образования </w:t>
            </w: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сельского поселения « Село </w:t>
            </w:r>
            <w:proofErr w:type="spellStart"/>
            <w:r w:rsidR="00C71538">
              <w:rPr>
                <w:b/>
                <w:i/>
                <w:sz w:val="40"/>
                <w:szCs w:val="40"/>
              </w:rPr>
              <w:t>Маклино</w:t>
            </w:r>
            <w:proofErr w:type="spellEnd"/>
            <w:r w:rsidRPr="004E230C">
              <w:rPr>
                <w:b/>
                <w:i/>
                <w:sz w:val="40"/>
                <w:szCs w:val="40"/>
              </w:rPr>
              <w:t>»</w:t>
            </w:r>
          </w:p>
          <w:p w:rsidR="009837AB" w:rsidRPr="004E230C" w:rsidRDefault="00C71538" w:rsidP="009270B0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proofErr w:type="spellStart"/>
            <w:r>
              <w:rPr>
                <w:b/>
                <w:i/>
                <w:sz w:val="40"/>
                <w:szCs w:val="40"/>
              </w:rPr>
              <w:t>Малоярославецкого</w:t>
            </w:r>
            <w:proofErr w:type="spellEnd"/>
            <w:r>
              <w:rPr>
                <w:b/>
                <w:i/>
                <w:sz w:val="40"/>
                <w:szCs w:val="40"/>
              </w:rPr>
              <w:t xml:space="preserve"> </w:t>
            </w:r>
            <w:r w:rsidR="009837AB" w:rsidRPr="004E230C">
              <w:rPr>
                <w:b/>
                <w:i/>
                <w:sz w:val="40"/>
                <w:szCs w:val="40"/>
              </w:rPr>
              <w:t xml:space="preserve"> района</w:t>
            </w:r>
          </w:p>
          <w:p w:rsidR="009837AB" w:rsidRPr="004E230C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Калужской области </w:t>
            </w: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C71538" w:rsidRDefault="00C71538" w:rsidP="00C71538">
            <w:pPr>
              <w:pStyle w:val="a6"/>
              <w:suppressAutoHyphens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9E1772">
              <w:rPr>
                <w:b/>
                <w:i/>
                <w:sz w:val="40"/>
                <w:szCs w:val="40"/>
              </w:rPr>
              <w:t>Материалы по обоснованию</w:t>
            </w: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7337E8" w:rsidRDefault="009837AB" w:rsidP="009270B0">
            <w:pPr>
              <w:pStyle w:val="a6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9837AB" w:rsidRPr="00B8387D" w:rsidRDefault="009837AB" w:rsidP="009270B0">
            <w:pPr>
              <w:spacing w:line="240" w:lineRule="atLeast"/>
              <w:ind w:left="426"/>
              <w:rPr>
                <w:b/>
                <w:i/>
                <w:sz w:val="28"/>
                <w:szCs w:val="28"/>
              </w:rPr>
            </w:pP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7337E8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7337E8" w:rsidRDefault="009837AB" w:rsidP="009270B0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9837AB" w:rsidRPr="00432BB4" w:rsidRDefault="009837AB" w:rsidP="009270B0">
            <w:pPr>
              <w:pStyle w:val="a6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837AB" w:rsidRPr="00432BB4" w:rsidRDefault="009837AB" w:rsidP="009270B0">
            <w:pPr>
              <w:pStyle w:val="a6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837AB" w:rsidRPr="00432BB4" w:rsidRDefault="009837AB" w:rsidP="009270B0">
            <w:pPr>
              <w:pStyle w:val="a6"/>
              <w:spacing w:line="240" w:lineRule="auto"/>
              <w:jc w:val="center"/>
              <w:rPr>
                <w:sz w:val="16"/>
                <w:szCs w:val="16"/>
              </w:rPr>
            </w:pPr>
          </w:p>
          <w:p w:rsidR="009837AB" w:rsidRPr="00432BB4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Калуга</w:t>
            </w:r>
          </w:p>
          <w:p w:rsidR="009837AB" w:rsidRDefault="009837AB" w:rsidP="009270B0">
            <w:pPr>
              <w:pStyle w:val="a6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20</w:t>
            </w:r>
            <w:r w:rsidR="00C71538">
              <w:rPr>
                <w:b/>
                <w:i/>
                <w:sz w:val="28"/>
                <w:szCs w:val="28"/>
              </w:rPr>
              <w:t>2</w:t>
            </w:r>
            <w:r w:rsidR="00173CAF">
              <w:rPr>
                <w:b/>
                <w:i/>
                <w:sz w:val="28"/>
                <w:szCs w:val="28"/>
              </w:rPr>
              <w:t>5</w:t>
            </w:r>
            <w:r w:rsidRPr="00432BB4">
              <w:rPr>
                <w:b/>
                <w:i/>
                <w:sz w:val="28"/>
                <w:szCs w:val="28"/>
              </w:rPr>
              <w:t xml:space="preserve"> г.</w:t>
            </w:r>
          </w:p>
          <w:p w:rsidR="009837AB" w:rsidRPr="00432BB4" w:rsidRDefault="009837AB" w:rsidP="009270B0">
            <w:pPr>
              <w:pStyle w:val="a6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9837AB" w:rsidRPr="00432BB4" w:rsidRDefault="00665E59" w:rsidP="009270B0">
            <w:pPr>
              <w:pStyle w:val="a6"/>
              <w:tabs>
                <w:tab w:val="right" w:pos="9100"/>
              </w:tabs>
              <w:spacing w:line="240" w:lineRule="auto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DB9E706" wp14:editId="7FE09E21">
                      <wp:simplePos x="0" y="0"/>
                      <wp:positionH relativeFrom="column">
                        <wp:posOffset>4979035</wp:posOffset>
                      </wp:positionH>
                      <wp:positionV relativeFrom="paragraph">
                        <wp:posOffset>299720</wp:posOffset>
                      </wp:positionV>
                      <wp:extent cx="228600" cy="228600"/>
                      <wp:effectExtent l="0" t="0" r="0" b="0"/>
                      <wp:wrapNone/>
                      <wp:docPr id="6" name="Rectangl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6" o:spid="_x0000_s1026" style="position:absolute;margin-left:392.05pt;margin-top:23.6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" stroked="f"/>
                  </w:pict>
                </mc:Fallback>
              </mc:AlternateContent>
            </w:r>
            <w:r w:rsidR="009837AB">
              <w:rPr>
                <w:sz w:val="18"/>
              </w:rPr>
              <w:tab/>
            </w:r>
          </w:p>
        </w:tc>
      </w:tr>
    </w:tbl>
    <w:p w:rsidR="009837AB" w:rsidRDefault="00825441"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7A37ECA" wp14:editId="3643E2C0">
                <wp:simplePos x="0" y="0"/>
                <wp:positionH relativeFrom="column">
                  <wp:posOffset>5928995</wp:posOffset>
                </wp:positionH>
                <wp:positionV relativeFrom="paragraph">
                  <wp:posOffset>9039860</wp:posOffset>
                </wp:positionV>
                <wp:extent cx="276225" cy="256540"/>
                <wp:effectExtent l="0" t="0" r="28575" b="10160"/>
                <wp:wrapNone/>
                <wp:docPr id="7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026" style="position:absolute;margin-left:466.85pt;margin-top:711.8pt;width:21.75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" strokecolor="white"/>
            </w:pict>
          </mc:Fallback>
        </mc:AlternateContent>
      </w:r>
      <w:r w:rsidR="009837AB">
        <w:br w:type="page"/>
      </w: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ГЕНЕРАЛЬНЫЙ ПЛАН</w:t>
      </w: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муниципального образования сельского поселения  </w:t>
      </w: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«</w:t>
      </w:r>
      <w:r w:rsidRPr="004E230C">
        <w:rPr>
          <w:b/>
          <w:i/>
          <w:sz w:val="40"/>
          <w:szCs w:val="40"/>
        </w:rPr>
        <w:t xml:space="preserve">Село </w:t>
      </w:r>
      <w:proofErr w:type="spellStart"/>
      <w:r>
        <w:rPr>
          <w:b/>
          <w:i/>
          <w:sz w:val="40"/>
          <w:szCs w:val="40"/>
        </w:rPr>
        <w:t>Маклино</w:t>
      </w:r>
      <w:proofErr w:type="spellEnd"/>
      <w:r>
        <w:rPr>
          <w:b/>
          <w:i/>
          <w:sz w:val="40"/>
          <w:szCs w:val="40"/>
        </w:rPr>
        <w:t>»</w:t>
      </w: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proofErr w:type="spellStart"/>
      <w:r>
        <w:rPr>
          <w:b/>
          <w:i/>
          <w:sz w:val="40"/>
          <w:szCs w:val="40"/>
        </w:rPr>
        <w:t>Малоярославецкого</w:t>
      </w:r>
      <w:proofErr w:type="spellEnd"/>
      <w:r>
        <w:rPr>
          <w:b/>
          <w:i/>
          <w:sz w:val="40"/>
          <w:szCs w:val="40"/>
        </w:rPr>
        <w:t xml:space="preserve">  района</w:t>
      </w: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Калужской области</w:t>
      </w:r>
    </w:p>
    <w:p w:rsidR="00AE709B" w:rsidRDefault="00AE709B" w:rsidP="00AE709B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AE709B" w:rsidRDefault="00AE709B" w:rsidP="00AE709B">
      <w:pPr>
        <w:pStyle w:val="a6"/>
        <w:spacing w:line="240" w:lineRule="auto"/>
        <w:jc w:val="center"/>
        <w:rPr>
          <w:sz w:val="18"/>
        </w:rPr>
      </w:pPr>
      <w:r>
        <w:rPr>
          <w:b/>
          <w:i/>
          <w:sz w:val="40"/>
          <w:szCs w:val="40"/>
        </w:rPr>
        <w:t>Материалы по обоснованию</w:t>
      </w:r>
    </w:p>
    <w:p w:rsidR="00AE709B" w:rsidRPr="00E81ABC" w:rsidRDefault="00AE709B" w:rsidP="00AE709B">
      <w:pPr>
        <w:rPr>
          <w:b/>
          <w:i/>
          <w:sz w:val="40"/>
          <w:szCs w:val="40"/>
        </w:rPr>
      </w:pPr>
    </w:p>
    <w:p w:rsidR="00A3005F" w:rsidRPr="00E6268B" w:rsidRDefault="00A3005F" w:rsidP="00A3005F">
      <w:pPr>
        <w:jc w:val="center"/>
        <w:rPr>
          <w:i/>
          <w:sz w:val="30"/>
          <w:szCs w:val="30"/>
        </w:rPr>
      </w:pPr>
      <w:proofErr w:type="gramStart"/>
      <w:r w:rsidRPr="00E81ABC">
        <w:rPr>
          <w:i/>
          <w:sz w:val="30"/>
          <w:szCs w:val="30"/>
        </w:rPr>
        <w:t>Утвержден</w:t>
      </w:r>
      <w:proofErr w:type="gramEnd"/>
      <w:r w:rsidRPr="00E81ABC">
        <w:rPr>
          <w:i/>
          <w:sz w:val="30"/>
          <w:szCs w:val="30"/>
        </w:rPr>
        <w:t xml:space="preserve"> Решением Сельской Думы от </w:t>
      </w:r>
      <w:r>
        <w:rPr>
          <w:i/>
          <w:sz w:val="30"/>
          <w:szCs w:val="30"/>
        </w:rPr>
        <w:t>03</w:t>
      </w:r>
      <w:r w:rsidRPr="00FE4A20">
        <w:rPr>
          <w:i/>
          <w:sz w:val="30"/>
          <w:szCs w:val="30"/>
        </w:rPr>
        <w:t>.1</w:t>
      </w:r>
      <w:r>
        <w:rPr>
          <w:i/>
          <w:sz w:val="30"/>
          <w:szCs w:val="30"/>
        </w:rPr>
        <w:t>2</w:t>
      </w:r>
      <w:r w:rsidRPr="00FE4A20">
        <w:rPr>
          <w:i/>
          <w:sz w:val="30"/>
          <w:szCs w:val="30"/>
        </w:rPr>
        <w:t>.2013</w:t>
      </w:r>
      <w:r w:rsidRPr="00E81ABC">
        <w:rPr>
          <w:i/>
          <w:sz w:val="30"/>
          <w:szCs w:val="30"/>
        </w:rPr>
        <w:t xml:space="preserve"> № </w:t>
      </w:r>
      <w:r>
        <w:rPr>
          <w:i/>
          <w:sz w:val="30"/>
          <w:szCs w:val="30"/>
        </w:rPr>
        <w:t>67</w:t>
      </w:r>
      <w:r w:rsidRPr="00E6268B">
        <w:rPr>
          <w:i/>
          <w:sz w:val="30"/>
          <w:szCs w:val="30"/>
        </w:rPr>
        <w:t>;</w:t>
      </w:r>
    </w:p>
    <w:p w:rsidR="00A3005F" w:rsidRPr="00137ED6" w:rsidRDefault="00A3005F" w:rsidP="00A3005F">
      <w:pPr>
        <w:jc w:val="center"/>
        <w:rPr>
          <w:i/>
          <w:sz w:val="30"/>
          <w:szCs w:val="30"/>
        </w:rPr>
      </w:pPr>
      <w:proofErr w:type="gramStart"/>
      <w:r w:rsidRPr="000A1200">
        <w:rPr>
          <w:i/>
          <w:sz w:val="30"/>
          <w:szCs w:val="30"/>
        </w:rPr>
        <w:t>Утвержден</w:t>
      </w:r>
      <w:proofErr w:type="gramEnd"/>
      <w:r w:rsidRPr="000A1200">
        <w:rPr>
          <w:i/>
          <w:sz w:val="30"/>
          <w:szCs w:val="30"/>
        </w:rPr>
        <w:t xml:space="preserve"> Районным собран</w:t>
      </w:r>
      <w:r w:rsidR="00705D02">
        <w:rPr>
          <w:i/>
          <w:sz w:val="30"/>
          <w:szCs w:val="30"/>
        </w:rPr>
        <w:t>ием депутатов от 29.09.2021 № 8</w:t>
      </w:r>
      <w:r w:rsidR="00137ED6">
        <w:rPr>
          <w:i/>
          <w:sz w:val="30"/>
          <w:szCs w:val="30"/>
        </w:rPr>
        <w:t>7</w:t>
      </w:r>
      <w:r w:rsidR="00705D02" w:rsidRPr="00705D02">
        <w:rPr>
          <w:i/>
          <w:sz w:val="30"/>
          <w:szCs w:val="30"/>
        </w:rPr>
        <w:t>;</w:t>
      </w:r>
    </w:p>
    <w:p w:rsidR="00705D02" w:rsidRPr="00705D02" w:rsidRDefault="00705D02" w:rsidP="00A3005F">
      <w:pPr>
        <w:jc w:val="center"/>
        <w:rPr>
          <w:i/>
          <w:sz w:val="30"/>
          <w:szCs w:val="30"/>
        </w:rPr>
      </w:pPr>
      <w:proofErr w:type="gramStart"/>
      <w:r w:rsidRPr="00E81ABC">
        <w:rPr>
          <w:i/>
          <w:sz w:val="30"/>
          <w:szCs w:val="30"/>
        </w:rPr>
        <w:t>Утвержден</w:t>
      </w:r>
      <w:proofErr w:type="gramEnd"/>
      <w:r w:rsidRPr="00E81ABC">
        <w:rPr>
          <w:i/>
          <w:sz w:val="30"/>
          <w:szCs w:val="30"/>
        </w:rPr>
        <w:t xml:space="preserve"> Решением Сельской Думы от </w:t>
      </w:r>
      <w:r w:rsidRPr="00705D02">
        <w:rPr>
          <w:i/>
          <w:sz w:val="30"/>
          <w:szCs w:val="30"/>
        </w:rPr>
        <w:t>20</w:t>
      </w:r>
      <w:r w:rsidRPr="00FE4A20">
        <w:rPr>
          <w:i/>
          <w:sz w:val="30"/>
          <w:szCs w:val="30"/>
        </w:rPr>
        <w:t>.</w:t>
      </w:r>
      <w:r w:rsidRPr="00705D02">
        <w:rPr>
          <w:i/>
          <w:sz w:val="30"/>
          <w:szCs w:val="30"/>
        </w:rPr>
        <w:t>04</w:t>
      </w:r>
      <w:r w:rsidRPr="00FE4A20">
        <w:rPr>
          <w:i/>
          <w:sz w:val="30"/>
          <w:szCs w:val="30"/>
        </w:rPr>
        <w:t>.20</w:t>
      </w:r>
      <w:r w:rsidRPr="00705D02">
        <w:rPr>
          <w:i/>
          <w:sz w:val="30"/>
          <w:szCs w:val="30"/>
        </w:rPr>
        <w:t>22</w:t>
      </w:r>
      <w:r w:rsidRPr="00E81ABC">
        <w:rPr>
          <w:i/>
          <w:sz w:val="30"/>
          <w:szCs w:val="30"/>
        </w:rPr>
        <w:t xml:space="preserve"> № </w:t>
      </w:r>
      <w:r w:rsidRPr="00705D02">
        <w:rPr>
          <w:i/>
          <w:sz w:val="30"/>
          <w:szCs w:val="30"/>
        </w:rPr>
        <w:t>2</w:t>
      </w:r>
      <w:r>
        <w:rPr>
          <w:i/>
          <w:sz w:val="30"/>
          <w:szCs w:val="30"/>
        </w:rPr>
        <w:t>7</w:t>
      </w:r>
    </w:p>
    <w:p w:rsidR="004A1E4D" w:rsidRPr="00705D02" w:rsidRDefault="004A1E4D" w:rsidP="004A1E4D">
      <w:pPr>
        <w:jc w:val="center"/>
        <w:rPr>
          <w:i/>
          <w:sz w:val="30"/>
          <w:szCs w:val="30"/>
        </w:rPr>
      </w:pPr>
      <w:proofErr w:type="gramStart"/>
      <w:r w:rsidRPr="00E81ABC">
        <w:rPr>
          <w:i/>
          <w:sz w:val="30"/>
          <w:szCs w:val="30"/>
        </w:rPr>
        <w:t>Утвержден</w:t>
      </w:r>
      <w:proofErr w:type="gramEnd"/>
      <w:r w:rsidRPr="00E81ABC">
        <w:rPr>
          <w:i/>
          <w:sz w:val="30"/>
          <w:szCs w:val="30"/>
        </w:rPr>
        <w:t xml:space="preserve"> Решением Сельской Думы от </w:t>
      </w:r>
      <w:r>
        <w:rPr>
          <w:i/>
          <w:sz w:val="30"/>
          <w:szCs w:val="30"/>
        </w:rPr>
        <w:t>07</w:t>
      </w:r>
      <w:r w:rsidRPr="00FE4A20">
        <w:rPr>
          <w:i/>
          <w:sz w:val="30"/>
          <w:szCs w:val="30"/>
        </w:rPr>
        <w:t>.</w:t>
      </w:r>
      <w:r>
        <w:rPr>
          <w:i/>
          <w:sz w:val="30"/>
          <w:szCs w:val="30"/>
        </w:rPr>
        <w:t>11</w:t>
      </w:r>
      <w:r w:rsidRPr="00FE4A20">
        <w:rPr>
          <w:i/>
          <w:sz w:val="30"/>
          <w:szCs w:val="30"/>
        </w:rPr>
        <w:t>.20</w:t>
      </w:r>
      <w:r w:rsidRPr="00705D02">
        <w:rPr>
          <w:i/>
          <w:sz w:val="30"/>
          <w:szCs w:val="30"/>
        </w:rPr>
        <w:t>2</w:t>
      </w:r>
      <w:r>
        <w:rPr>
          <w:i/>
          <w:sz w:val="30"/>
          <w:szCs w:val="30"/>
        </w:rPr>
        <w:t>4</w:t>
      </w:r>
      <w:r w:rsidRPr="00E81ABC">
        <w:rPr>
          <w:i/>
          <w:sz w:val="30"/>
          <w:szCs w:val="30"/>
        </w:rPr>
        <w:t xml:space="preserve"> № </w:t>
      </w:r>
      <w:r>
        <w:rPr>
          <w:i/>
          <w:sz w:val="30"/>
          <w:szCs w:val="30"/>
        </w:rPr>
        <w:t>62</w:t>
      </w:r>
    </w:p>
    <w:p w:rsidR="00F802A7" w:rsidRPr="00F802A7" w:rsidRDefault="00F802A7" w:rsidP="00F802A7">
      <w:pPr>
        <w:jc w:val="center"/>
        <w:rPr>
          <w:i/>
          <w:sz w:val="30"/>
          <w:szCs w:val="30"/>
        </w:rPr>
      </w:pPr>
    </w:p>
    <w:p w:rsidR="00F802A7" w:rsidRPr="00F802A7" w:rsidRDefault="00F802A7" w:rsidP="00F802A7">
      <w:pPr>
        <w:jc w:val="center"/>
        <w:rPr>
          <w:i/>
          <w:sz w:val="30"/>
          <w:szCs w:val="30"/>
        </w:rPr>
      </w:pPr>
    </w:p>
    <w:p w:rsidR="00F802A7" w:rsidRPr="00F802A7" w:rsidRDefault="00F802A7" w:rsidP="00AE709B">
      <w:pPr>
        <w:jc w:val="center"/>
        <w:rPr>
          <w:i/>
          <w:sz w:val="30"/>
          <w:szCs w:val="30"/>
        </w:rPr>
      </w:pPr>
    </w:p>
    <w:p w:rsidR="00422483" w:rsidRDefault="00B32186" w:rsidP="007F23D7">
      <w:pPr>
        <w:pStyle w:val="1"/>
        <w:rPr>
          <w:noProof/>
        </w:rPr>
      </w:pPr>
      <w:r>
        <w:br w:type="page"/>
      </w:r>
      <w:bookmarkStart w:id="0" w:name="_Toc48123960"/>
      <w:bookmarkStart w:id="1" w:name="_Toc204431926"/>
      <w:r>
        <w:lastRenderedPageBreak/>
        <w:t>ОГЛАВЛЕНИЕ</w:t>
      </w:r>
      <w:bookmarkEnd w:id="0"/>
      <w:bookmarkEnd w:id="1"/>
      <w:r w:rsidRPr="0058775F">
        <w:rPr>
          <w:color w:val="FF0000"/>
        </w:rPr>
        <w:fldChar w:fldCharType="begin"/>
      </w:r>
      <w:r w:rsidRPr="0058775F">
        <w:rPr>
          <w:color w:val="FF0000"/>
        </w:rPr>
        <w:instrText xml:space="preserve"> TOC </w:instrText>
      </w:r>
      <w:r w:rsidRPr="0058775F">
        <w:rPr>
          <w:color w:val="FF0000"/>
        </w:rPr>
        <w:fldChar w:fldCharType="separate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422483">
        <w:rPr>
          <w:lang w:val="ru-RU"/>
        </w:rPr>
        <w:t>ОГЛАВЛЕНИЕ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204431926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3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422483">
        <w:rPr>
          <w:lang w:val="ru-RU"/>
        </w:rPr>
        <w:t>Состав проекта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204431927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5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422483">
        <w:rPr>
          <w:lang w:val="ru-RU"/>
        </w:rPr>
        <w:t>ВВЕДЕНИЕ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204431928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6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>
        <w:t>I</w:t>
      </w:r>
      <w:r w:rsidRPr="00422483">
        <w:rPr>
          <w:lang w:val="ru-RU"/>
        </w:rPr>
        <w:t xml:space="preserve">. </w:t>
      </w:r>
      <w:r w:rsidRPr="00422483">
        <w:rPr>
          <w:rFonts w:eastAsia="SimSun"/>
          <w:color w:val="000000" w:themeColor="text1"/>
          <w:lang w:val="ru-RU" w:eastAsia="zh-CN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значения.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204431929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9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>
        <w:t>II</w:t>
      </w:r>
      <w:r w:rsidRPr="00422483">
        <w:rPr>
          <w:lang w:val="ru-RU"/>
        </w:rPr>
        <w:t>.  Обоснование выбранного варианта размещения объектов местного значения поселения на основе анализа использования территории поселения, возможных направлений  развития этих территорий и прогнозируемых ограничений их использования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204431930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12</w:t>
      </w:r>
      <w:r>
        <w:fldChar w:fldCharType="end"/>
      </w:r>
    </w:p>
    <w:p w:rsidR="00422483" w:rsidRDefault="00422483">
      <w:pPr>
        <w:pStyle w:val="23"/>
        <w:rPr>
          <w:rFonts w:asciiTheme="minorHAnsi" w:eastAsiaTheme="minorEastAsia" w:hAnsiTheme="minorHAnsi" w:cstheme="minorBidi"/>
          <w:smallCaps w:val="0"/>
          <w:sz w:val="22"/>
          <w:szCs w:val="22"/>
          <w:lang w:val="ru-RU"/>
        </w:rPr>
      </w:pPr>
      <w:r>
        <w:t>II</w:t>
      </w:r>
      <w:r w:rsidRPr="00422483">
        <w:rPr>
          <w:lang w:val="ru-RU"/>
        </w:rPr>
        <w:t>.1 Общие сведения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204431931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12</w:t>
      </w:r>
      <w:r>
        <w:fldChar w:fldCharType="end"/>
      </w:r>
    </w:p>
    <w:p w:rsidR="00422483" w:rsidRDefault="00422483">
      <w:pPr>
        <w:pStyle w:val="23"/>
        <w:rPr>
          <w:rFonts w:asciiTheme="minorHAnsi" w:eastAsiaTheme="minorEastAsia" w:hAnsiTheme="minorHAnsi" w:cstheme="minorBidi"/>
          <w:smallCaps w:val="0"/>
          <w:sz w:val="22"/>
          <w:szCs w:val="22"/>
          <w:lang w:val="ru-RU"/>
        </w:rPr>
      </w:pPr>
      <w:r>
        <w:t>II</w:t>
      </w:r>
      <w:r w:rsidRPr="00422483">
        <w:rPr>
          <w:lang w:val="ru-RU"/>
        </w:rPr>
        <w:t>.2.  Природные условия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204431932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15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.2.1 Климат</w:t>
      </w:r>
      <w:r>
        <w:tab/>
      </w:r>
      <w:r>
        <w:fldChar w:fldCharType="begin"/>
      </w:r>
      <w:r>
        <w:instrText xml:space="preserve"> PAGEREF _Toc204431933 \h </w:instrText>
      </w:r>
      <w:r>
        <w:fldChar w:fldCharType="separate"/>
      </w:r>
      <w:r>
        <w:t>15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 xml:space="preserve">.2.2 </w:t>
      </w:r>
      <w:r w:rsidRPr="00FF7F3F">
        <w:rPr>
          <w:color w:val="000000"/>
        </w:rPr>
        <w:t>Ландшафтно-геоморфологические особенности территории сельского поселения</w:t>
      </w:r>
      <w:r>
        <w:tab/>
      </w:r>
      <w:r>
        <w:fldChar w:fldCharType="begin"/>
      </w:r>
      <w:r>
        <w:instrText xml:space="preserve"> PAGEREF _Toc204431934 \h </w:instrText>
      </w:r>
      <w:r>
        <w:fldChar w:fldCharType="separate"/>
      </w:r>
      <w:r>
        <w:t>16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.2.3 Поверхностные воды</w:t>
      </w:r>
      <w:r>
        <w:tab/>
      </w:r>
      <w:r>
        <w:fldChar w:fldCharType="begin"/>
      </w:r>
      <w:r>
        <w:instrText xml:space="preserve"> PAGEREF _Toc204431935 \h </w:instrText>
      </w:r>
      <w:r>
        <w:fldChar w:fldCharType="separate"/>
      </w:r>
      <w:r>
        <w:t>17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.2.4 Подземные воды</w:t>
      </w:r>
      <w:r>
        <w:tab/>
      </w:r>
      <w:r>
        <w:fldChar w:fldCharType="begin"/>
      </w:r>
      <w:r>
        <w:instrText xml:space="preserve"> PAGEREF _Toc204431936 \h </w:instrText>
      </w:r>
      <w:r>
        <w:fldChar w:fldCharType="separate"/>
      </w:r>
      <w:r>
        <w:t>17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.2.5 Инженерно-геологические условия</w:t>
      </w:r>
      <w:r>
        <w:tab/>
      </w:r>
      <w:r>
        <w:fldChar w:fldCharType="begin"/>
      </w:r>
      <w:r>
        <w:instrText xml:space="preserve"> PAGEREF _Toc204431937 \h </w:instrText>
      </w:r>
      <w:r>
        <w:fldChar w:fldCharType="separate"/>
      </w:r>
      <w:r>
        <w:t>17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II.6 Минерально-сырьевые ресурсы</w:t>
      </w:r>
      <w:r>
        <w:tab/>
      </w:r>
      <w:r>
        <w:fldChar w:fldCharType="begin"/>
      </w:r>
      <w:r>
        <w:instrText xml:space="preserve"> PAGEREF _Toc204431938 \h </w:instrText>
      </w:r>
      <w:r>
        <w:fldChar w:fldCharType="separate"/>
      </w:r>
      <w:r>
        <w:t>20</w:t>
      </w:r>
      <w:r>
        <w:fldChar w:fldCharType="end"/>
      </w:r>
    </w:p>
    <w:p w:rsidR="00422483" w:rsidRDefault="00422483">
      <w:pPr>
        <w:pStyle w:val="23"/>
        <w:rPr>
          <w:rFonts w:asciiTheme="minorHAnsi" w:eastAsiaTheme="minorEastAsia" w:hAnsiTheme="minorHAnsi" w:cstheme="minorBidi"/>
          <w:smallCaps w:val="0"/>
          <w:sz w:val="22"/>
          <w:szCs w:val="22"/>
          <w:lang w:val="ru-RU"/>
        </w:rPr>
      </w:pPr>
      <w:r w:rsidRPr="00FF7F3F">
        <w:t>II</w:t>
      </w:r>
      <w:r w:rsidRPr="00422483">
        <w:rPr>
          <w:lang w:val="ru-RU"/>
        </w:rPr>
        <w:t>.3 Комплексная оценка территории по планировочным ограничениям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204431939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20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iCs/>
          <w:color w:val="000000"/>
        </w:rPr>
        <w:t>II.3.1 Планировочные природоохранные ограничения</w:t>
      </w:r>
      <w:r>
        <w:tab/>
      </w:r>
      <w:r>
        <w:fldChar w:fldCharType="begin"/>
      </w:r>
      <w:r>
        <w:instrText xml:space="preserve"> PAGEREF _Toc204431940 \h </w:instrText>
      </w:r>
      <w:r>
        <w:fldChar w:fldCharType="separate"/>
      </w:r>
      <w:r>
        <w:t>21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rFonts w:eastAsia="SimSun"/>
          <w:color w:val="000000" w:themeColor="text1"/>
          <w:lang w:eastAsia="zh-CN"/>
        </w:rPr>
        <w:t>II.3.2 Особо охраняемые природные территории</w:t>
      </w:r>
      <w:r>
        <w:tab/>
      </w:r>
      <w:r>
        <w:fldChar w:fldCharType="begin"/>
      </w:r>
      <w:r>
        <w:instrText xml:space="preserve"> PAGEREF _Toc204431941 \h </w:instrText>
      </w:r>
      <w:r>
        <w:fldChar w:fldCharType="separate"/>
      </w:r>
      <w:r>
        <w:t>21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.3.3 Историко-культурные планировочные ограничения</w:t>
      </w:r>
      <w:r>
        <w:tab/>
      </w:r>
      <w:r>
        <w:fldChar w:fldCharType="begin"/>
      </w:r>
      <w:r>
        <w:instrText xml:space="preserve"> PAGEREF _Toc204431942 \h </w:instrText>
      </w:r>
      <w:r>
        <w:fldChar w:fldCharType="separate"/>
      </w:r>
      <w:r>
        <w:t>26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.3.4 Оценка территории по санитарно-гигиеническим ограничениям</w:t>
      </w:r>
      <w:r>
        <w:tab/>
      </w:r>
      <w:r>
        <w:fldChar w:fldCharType="begin"/>
      </w:r>
      <w:r>
        <w:instrText xml:space="preserve"> PAGEREF _Toc204431943 \h </w:instrText>
      </w:r>
      <w:r>
        <w:fldChar w:fldCharType="separate"/>
      </w:r>
      <w:r>
        <w:t>28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.3.5 Охранные коридоры коммуникаций</w:t>
      </w:r>
      <w:r>
        <w:tab/>
      </w:r>
      <w:r>
        <w:fldChar w:fldCharType="begin"/>
      </w:r>
      <w:r>
        <w:instrText xml:space="preserve"> PAGEREF _Toc204431944 \h </w:instrText>
      </w:r>
      <w:r>
        <w:fldChar w:fldCharType="separate"/>
      </w:r>
      <w:r>
        <w:t>35</w:t>
      </w:r>
      <w:r>
        <w:fldChar w:fldCharType="end"/>
      </w:r>
    </w:p>
    <w:p w:rsidR="00422483" w:rsidRDefault="00422483">
      <w:pPr>
        <w:pStyle w:val="23"/>
        <w:rPr>
          <w:rFonts w:asciiTheme="minorHAnsi" w:eastAsiaTheme="minorEastAsia" w:hAnsiTheme="minorHAnsi" w:cstheme="minorBidi"/>
          <w:smallCaps w:val="0"/>
          <w:sz w:val="22"/>
          <w:szCs w:val="22"/>
          <w:lang w:val="ru-RU"/>
        </w:rPr>
      </w:pPr>
      <w:r w:rsidRPr="00FF7F3F">
        <w:rPr>
          <w:color w:val="000000"/>
        </w:rPr>
        <w:t>II</w:t>
      </w:r>
      <w:r w:rsidRPr="00422483">
        <w:rPr>
          <w:color w:val="000000"/>
          <w:lang w:val="ru-RU"/>
        </w:rPr>
        <w:t>.4 Современное использование территории сельского поселения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204431945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36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II.4.1 Целевое назначение земель сельского поселения</w:t>
      </w:r>
      <w:r>
        <w:tab/>
      </w:r>
      <w:r>
        <w:fldChar w:fldCharType="begin"/>
      </w:r>
      <w:r>
        <w:instrText xml:space="preserve"> PAGEREF _Toc204431946 \h </w:instrText>
      </w:r>
      <w:r>
        <w:fldChar w:fldCharType="separate"/>
      </w:r>
      <w:r>
        <w:t>38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II.4.2 Современная функциональная и планировочная организация сельского поселения</w:t>
      </w:r>
      <w:r>
        <w:tab/>
      </w:r>
      <w:r>
        <w:fldChar w:fldCharType="begin"/>
      </w:r>
      <w:r>
        <w:instrText xml:space="preserve"> PAGEREF _Toc204431947 \h </w:instrText>
      </w:r>
      <w:r>
        <w:fldChar w:fldCharType="separate"/>
      </w:r>
      <w:r>
        <w:t>39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rPr>
          <w:color w:val="000000"/>
        </w:rPr>
        <w:t>II</w:t>
      </w:r>
      <w:r w:rsidRPr="00422483">
        <w:rPr>
          <w:color w:val="000000"/>
          <w:lang w:val="ru-RU"/>
        </w:rPr>
        <w:t>.5 Социально-экономическая характеристика сельского поселения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204431948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40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 5. I. Население</w:t>
      </w:r>
      <w:r>
        <w:tab/>
      </w:r>
      <w:r>
        <w:fldChar w:fldCharType="begin"/>
      </w:r>
      <w:r>
        <w:instrText xml:space="preserve"> PAGEREF _Toc204431949 \h </w:instrText>
      </w:r>
      <w:r>
        <w:fldChar w:fldCharType="separate"/>
      </w:r>
      <w:r>
        <w:t>40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 5.2. Экономическая база</w:t>
      </w:r>
      <w:r>
        <w:tab/>
      </w:r>
      <w:r>
        <w:fldChar w:fldCharType="begin"/>
      </w:r>
      <w:r>
        <w:instrText xml:space="preserve"> PAGEREF _Toc204431950 \h </w:instrText>
      </w:r>
      <w:r>
        <w:fldChar w:fldCharType="separate"/>
      </w:r>
      <w:r>
        <w:t>44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</w:t>
      </w:r>
      <w:r w:rsidRPr="00FF7F3F">
        <w:t>I.5.3 Жилищный фонд</w:t>
      </w:r>
      <w:r>
        <w:tab/>
      </w:r>
      <w:r>
        <w:fldChar w:fldCharType="begin"/>
      </w:r>
      <w:r>
        <w:instrText xml:space="preserve"> PAGEREF _Toc204431951 \h </w:instrText>
      </w:r>
      <w:r>
        <w:fldChar w:fldCharType="separate"/>
      </w:r>
      <w:r>
        <w:t>45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II.6.4 Культурно-бытовое обслуживание</w:t>
      </w:r>
      <w:r>
        <w:tab/>
      </w:r>
      <w:r>
        <w:fldChar w:fldCharType="begin"/>
      </w:r>
      <w:r>
        <w:instrText xml:space="preserve"> PAGEREF _Toc204431952 \h </w:instrText>
      </w:r>
      <w:r>
        <w:fldChar w:fldCharType="separate"/>
      </w:r>
      <w:r>
        <w:t>48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II.6.5 Анализ транспортного обслуживания территории</w:t>
      </w:r>
      <w:r>
        <w:tab/>
      </w:r>
      <w:r>
        <w:fldChar w:fldCharType="begin"/>
      </w:r>
      <w:r>
        <w:instrText xml:space="preserve"> PAGEREF _Toc204431953 \h </w:instrText>
      </w:r>
      <w:r>
        <w:fldChar w:fldCharType="separate"/>
      </w:r>
      <w:r>
        <w:t>50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F7F3F">
        <w:rPr>
          <w:color w:val="000000"/>
        </w:rPr>
        <w:t>II.6.7 Сельскохозяйственные ресурсы</w:t>
      </w:r>
      <w:r>
        <w:tab/>
      </w:r>
      <w:r>
        <w:fldChar w:fldCharType="begin"/>
      </w:r>
      <w:r>
        <w:instrText xml:space="preserve"> PAGEREF _Toc204431954 \h </w:instrText>
      </w:r>
      <w:r>
        <w:fldChar w:fldCharType="separate"/>
      </w:r>
      <w:r>
        <w:t>52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>
        <w:t>II</w:t>
      </w:r>
      <w:r w:rsidRPr="00422483">
        <w:rPr>
          <w:lang w:val="ru-RU"/>
        </w:rPr>
        <w:t>.6 Инженерно-техническая база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204431955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53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.6.1 Водоснабжение и водоотведение</w:t>
      </w:r>
      <w:r>
        <w:tab/>
      </w:r>
      <w:r>
        <w:fldChar w:fldCharType="begin"/>
      </w:r>
      <w:r>
        <w:instrText xml:space="preserve"> PAGEREF _Toc204431956 \h </w:instrText>
      </w:r>
      <w:r>
        <w:fldChar w:fldCharType="separate"/>
      </w:r>
      <w:r>
        <w:t>53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>.6.</w:t>
      </w:r>
      <w:r w:rsidRPr="00FF7F3F">
        <w:rPr>
          <w:color w:val="000000"/>
        </w:rPr>
        <w:t>2 Газоснабжение и теплоснабжение</w:t>
      </w:r>
      <w:r>
        <w:tab/>
      </w:r>
      <w:r>
        <w:fldChar w:fldCharType="begin"/>
      </w:r>
      <w:r>
        <w:instrText xml:space="preserve"> PAGEREF _Toc204431957 \h </w:instrText>
      </w:r>
      <w:r>
        <w:fldChar w:fldCharType="separate"/>
      </w:r>
      <w:r>
        <w:t>53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II</w:t>
      </w:r>
      <w:r w:rsidRPr="00FF7F3F">
        <w:t xml:space="preserve">.6.3 </w:t>
      </w:r>
      <w:r w:rsidRPr="00FF7F3F">
        <w:rPr>
          <w:color w:val="000000"/>
        </w:rPr>
        <w:t>Электроснабжение и связь</w:t>
      </w:r>
      <w:r>
        <w:tab/>
      </w:r>
      <w:r>
        <w:fldChar w:fldCharType="begin"/>
      </w:r>
      <w:r>
        <w:instrText xml:space="preserve"> PAGEREF _Toc204431958 \h </w:instrText>
      </w:r>
      <w:r>
        <w:fldChar w:fldCharType="separate"/>
      </w:r>
      <w:r>
        <w:t>53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t>III</w:t>
      </w:r>
      <w:r w:rsidRPr="00422483">
        <w:rPr>
          <w:lang w:val="ru-RU"/>
        </w:rPr>
        <w:t>. Оценка возможного влияния планируемых для размещения объектов местного значения поселения на комплексное развитие этих территорий.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204431959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56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lastRenderedPageBreak/>
        <w:t>IV</w:t>
      </w:r>
      <w:r w:rsidRPr="00422483">
        <w:rPr>
          <w:lang w:val="ru-RU"/>
        </w:rPr>
        <w:t>. Утвержденные документами территориального планирования РФ,  документами территориального планирования субъекта РФ сведения о видах, назначении и наименованиях планируемых для размещения  на территориях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территории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204431960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57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t>V</w:t>
      </w:r>
      <w:r w:rsidRPr="00422483">
        <w:rPr>
          <w:lang w:val="ru-RU"/>
        </w:rPr>
        <w:t>.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территории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204431961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61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>
        <w:t>VI</w:t>
      </w:r>
      <w:r w:rsidRPr="00422483">
        <w:rPr>
          <w:lang w:val="ru-RU"/>
        </w:rPr>
        <w:t>.  Перечень и характеристика основных факторов риска возникновения чрезвычайных ситуаций природного и техногенного характера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204431962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62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VI</w:t>
      </w:r>
      <w:r w:rsidRPr="00FF7F3F">
        <w:t>.1Территории, подверженные риску возникновения чрезвычайных ситуаций природного характера</w:t>
      </w:r>
      <w:r>
        <w:tab/>
      </w:r>
      <w:r>
        <w:fldChar w:fldCharType="begin"/>
      </w:r>
      <w:r>
        <w:instrText xml:space="preserve"> PAGEREF _Toc204431963 \h </w:instrText>
      </w:r>
      <w:r>
        <w:fldChar w:fldCharType="separate"/>
      </w:r>
      <w:r>
        <w:t>62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VI</w:t>
      </w:r>
      <w:r w:rsidRPr="00FF7F3F">
        <w:t>.2 Территории, подверженные риску возникновения чрезвычайных ситуаций техногенного характера</w:t>
      </w:r>
      <w:r>
        <w:tab/>
      </w:r>
      <w:r>
        <w:fldChar w:fldCharType="begin"/>
      </w:r>
      <w:r>
        <w:instrText xml:space="preserve"> PAGEREF _Toc204431964 \h </w:instrText>
      </w:r>
      <w:r>
        <w:fldChar w:fldCharType="separate"/>
      </w:r>
      <w:r>
        <w:t>64</w:t>
      </w:r>
      <w:r>
        <w:fldChar w:fldCharType="end"/>
      </w:r>
    </w:p>
    <w:p w:rsidR="00422483" w:rsidRDefault="00422483">
      <w:pPr>
        <w:pStyle w:val="32"/>
        <w:rPr>
          <w:rFonts w:asciiTheme="minorHAnsi" w:eastAsiaTheme="minorEastAsia" w:hAnsiTheme="minorHAnsi" w:cstheme="minorBidi"/>
          <w:i w:val="0"/>
          <w:sz w:val="22"/>
          <w:szCs w:val="22"/>
        </w:rPr>
      </w:pPr>
      <w:r>
        <w:t>VI</w:t>
      </w:r>
      <w:r w:rsidRPr="00FF7F3F">
        <w:t>.3 Перечень мероприятий по обеспечению пожарной безопасности.</w:t>
      </w:r>
      <w:r>
        <w:tab/>
      </w:r>
      <w:r>
        <w:fldChar w:fldCharType="begin"/>
      </w:r>
      <w:r>
        <w:instrText xml:space="preserve"> PAGEREF _Toc204431965 \h </w:instrText>
      </w:r>
      <w:r>
        <w:fldChar w:fldCharType="separate"/>
      </w:r>
      <w:r>
        <w:t>74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rPr>
          <w:color w:val="000000"/>
        </w:rPr>
        <w:t>VII</w:t>
      </w:r>
      <w:r w:rsidRPr="00422483">
        <w:rPr>
          <w:color w:val="000000"/>
          <w:lang w:val="ru-RU"/>
        </w:rPr>
        <w:t xml:space="preserve">. </w:t>
      </w:r>
      <w:r w:rsidRPr="00422483">
        <w:rPr>
          <w:lang w:val="ru-RU"/>
        </w:rPr>
        <w:t>Перечень земельных участков, которые включаются в границы населенных пунктов, входящих в состав поселения или исключаются из границ, с указанием категорий земель, к которым планируется отнести эти земельные участки, и целей их планируемого использования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204431966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85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rPr>
          <w:rFonts w:eastAsia="SimSun"/>
          <w:color w:val="000000" w:themeColor="text1"/>
          <w:lang w:eastAsia="zh-CN"/>
        </w:rPr>
        <w:t>IX</w:t>
      </w:r>
      <w:r w:rsidRPr="00422483">
        <w:rPr>
          <w:rFonts w:eastAsia="SimSun"/>
          <w:color w:val="000000" w:themeColor="text1"/>
          <w:lang w:val="ru-RU" w:eastAsia="zh-CN"/>
        </w:rPr>
        <w:t>. Перечень мероприятий по территориальному планированию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204431967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133</w:t>
      </w:r>
      <w:r>
        <w:fldChar w:fldCharType="end"/>
      </w:r>
    </w:p>
    <w:p w:rsidR="00422483" w:rsidRDefault="00422483">
      <w:pPr>
        <w:pStyle w:val="11"/>
        <w:rPr>
          <w:rFonts w:asciiTheme="minorHAnsi" w:eastAsiaTheme="minorEastAsia" w:hAnsiTheme="minorHAnsi" w:cstheme="minorBidi"/>
          <w:b w:val="0"/>
          <w:caps w:val="0"/>
          <w:lang w:val="ru-RU"/>
        </w:rPr>
      </w:pPr>
      <w:r w:rsidRPr="00FF7F3F">
        <w:rPr>
          <w:color w:val="000000"/>
        </w:rPr>
        <w:t>VIII</w:t>
      </w:r>
      <w:r w:rsidRPr="00422483">
        <w:rPr>
          <w:color w:val="000000"/>
          <w:lang w:val="ru-RU"/>
        </w:rPr>
        <w:t>.</w:t>
      </w:r>
      <w:r w:rsidRPr="00422483">
        <w:rPr>
          <w:lang w:val="ru-RU"/>
        </w:rPr>
        <w:t xml:space="preserve">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  <w:r w:rsidRPr="00422483">
        <w:rPr>
          <w:lang w:val="ru-RU"/>
        </w:rPr>
        <w:tab/>
      </w:r>
      <w:r>
        <w:fldChar w:fldCharType="begin"/>
      </w:r>
      <w:r w:rsidRPr="00422483">
        <w:rPr>
          <w:lang w:val="ru-RU"/>
        </w:rPr>
        <w:instrText xml:space="preserve"> </w:instrText>
      </w:r>
      <w:r>
        <w:instrText>PAGEREF</w:instrText>
      </w:r>
      <w:r w:rsidRPr="00422483">
        <w:rPr>
          <w:lang w:val="ru-RU"/>
        </w:rPr>
        <w:instrText xml:space="preserve"> _</w:instrText>
      </w:r>
      <w:r>
        <w:instrText>Toc</w:instrText>
      </w:r>
      <w:r w:rsidRPr="00422483">
        <w:rPr>
          <w:lang w:val="ru-RU"/>
        </w:rPr>
        <w:instrText>204431968 \</w:instrText>
      </w:r>
      <w:r>
        <w:instrText>h</w:instrText>
      </w:r>
      <w:r w:rsidRPr="00422483">
        <w:rPr>
          <w:lang w:val="ru-RU"/>
        </w:rPr>
        <w:instrText xml:space="preserve"> </w:instrText>
      </w:r>
      <w:r>
        <w:fldChar w:fldCharType="separate"/>
      </w:r>
      <w:r w:rsidRPr="00422483">
        <w:rPr>
          <w:lang w:val="ru-RU"/>
        </w:rPr>
        <w:t>136</w:t>
      </w:r>
      <w:r>
        <w:fldChar w:fldCharType="end"/>
      </w:r>
    </w:p>
    <w:p w:rsidR="00B32186" w:rsidRDefault="00B32186" w:rsidP="00B32186">
      <w:pPr>
        <w:pStyle w:val="a6"/>
        <w:suppressAutoHyphens/>
        <w:spacing w:before="120" w:line="240" w:lineRule="auto"/>
        <w:jc w:val="center"/>
        <w:rPr>
          <w:b/>
          <w:color w:val="FF0000"/>
        </w:rPr>
      </w:pPr>
      <w:r w:rsidRPr="0058775F">
        <w:rPr>
          <w:color w:val="FF0000"/>
        </w:rPr>
        <w:fldChar w:fldCharType="end"/>
      </w:r>
      <w:r w:rsidR="00AE709B">
        <w:rPr>
          <w:b/>
        </w:rPr>
        <w:br w:type="page"/>
      </w:r>
      <w:r w:rsidR="00665E59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400685</wp:posOffset>
                </wp:positionV>
                <wp:extent cx="342900" cy="342900"/>
                <wp:effectExtent l="0" t="0" r="0" b="0"/>
                <wp:wrapNone/>
                <wp:docPr id="5" name="Rectangl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5" o:spid="_x0000_s1026" style="position:absolute;margin-left:459pt;margin-top:31.55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6CeAIAAPw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" stroked="f"/>
            </w:pict>
          </mc:Fallback>
        </mc:AlternateContent>
      </w:r>
      <w:r w:rsidR="00665E59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743585</wp:posOffset>
                </wp:positionV>
                <wp:extent cx="228600" cy="228600"/>
                <wp:effectExtent l="0" t="0" r="0" b="0"/>
                <wp:wrapNone/>
                <wp:docPr id="4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026" style="position:absolute;margin-left:459pt;margin-top:58.5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" stroked="f"/>
            </w:pict>
          </mc:Fallback>
        </mc:AlternateContent>
      </w:r>
      <w:r w:rsidR="00665E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351790</wp:posOffset>
                </wp:positionV>
                <wp:extent cx="228600" cy="228600"/>
                <wp:effectExtent l="0" t="0" r="0" b="0"/>
                <wp:wrapNone/>
                <wp:docPr id="3" name="AutoShap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98" o:spid="_x0000_s1026" type="#_x0000_t109" style="position:absolute;margin-left:441pt;margin-top:27.7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" stroked="f"/>
            </w:pict>
          </mc:Fallback>
        </mc:AlternateContent>
      </w:r>
    </w:p>
    <w:p w:rsidR="00C61BEF" w:rsidRDefault="00C61BEF" w:rsidP="00C61BEF">
      <w:pPr>
        <w:rPr>
          <w:b/>
          <w:color w:val="FF0000"/>
        </w:rPr>
      </w:pPr>
    </w:p>
    <w:p w:rsidR="009575E5" w:rsidRPr="007F23D7" w:rsidRDefault="009575E5" w:rsidP="007F23D7">
      <w:pPr>
        <w:pStyle w:val="1"/>
      </w:pPr>
      <w:bookmarkStart w:id="2" w:name="_Toc46403351"/>
      <w:bookmarkStart w:id="3" w:name="_Toc204431927"/>
      <w:r w:rsidRPr="007F23D7">
        <w:t>Состав проекта</w:t>
      </w:r>
      <w:bookmarkEnd w:id="2"/>
      <w:bookmarkEnd w:id="3"/>
    </w:p>
    <w:p w:rsidR="009575E5" w:rsidRPr="00B22A12" w:rsidRDefault="006F28E0" w:rsidP="009575E5">
      <w:pPr>
        <w:pStyle w:val="afd"/>
      </w:pPr>
      <w:r w:rsidRPr="003546D2">
        <w:rPr>
          <w:b/>
          <w:color w:val="000000" w:themeColor="text1"/>
        </w:rPr>
        <w:t>1. Текстовые материалы</w:t>
      </w:r>
    </w:p>
    <w:tbl>
      <w:tblPr>
        <w:tblW w:w="7932" w:type="dxa"/>
        <w:jc w:val="center"/>
        <w:tblInd w:w="-1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7187"/>
      </w:tblGrid>
      <w:tr w:rsidR="009575E5" w:rsidRPr="00E0566E" w:rsidTr="002A2BE1">
        <w:trPr>
          <w:trHeight w:val="1048"/>
          <w:jc w:val="center"/>
        </w:trPr>
        <w:tc>
          <w:tcPr>
            <w:tcW w:w="745" w:type="dxa"/>
            <w:vAlign w:val="center"/>
          </w:tcPr>
          <w:p w:rsidR="009575E5" w:rsidRDefault="009575E5" w:rsidP="00620C8B">
            <w:pPr>
              <w:jc w:val="center"/>
              <w:rPr>
                <w:b/>
              </w:rPr>
            </w:pPr>
          </w:p>
          <w:p w:rsidR="009575E5" w:rsidRDefault="009575E5" w:rsidP="00620C8B">
            <w:pPr>
              <w:jc w:val="center"/>
              <w:rPr>
                <w:b/>
              </w:rPr>
            </w:pPr>
          </w:p>
          <w:p w:rsidR="009575E5" w:rsidRPr="002A27D5" w:rsidRDefault="009575E5" w:rsidP="00620C8B">
            <w:pPr>
              <w:jc w:val="center"/>
              <w:rPr>
                <w:b/>
              </w:rPr>
            </w:pPr>
            <w:r w:rsidRPr="002A27D5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187" w:type="dxa"/>
            <w:vAlign w:val="center"/>
          </w:tcPr>
          <w:p w:rsidR="009575E5" w:rsidRPr="002A27D5" w:rsidRDefault="009575E5" w:rsidP="00620C8B">
            <w:pPr>
              <w:jc w:val="center"/>
              <w:rPr>
                <w:b/>
              </w:rPr>
            </w:pPr>
            <w:r w:rsidRPr="002A27D5">
              <w:rPr>
                <w:b/>
              </w:rPr>
              <w:t>Наименование материалов</w:t>
            </w:r>
          </w:p>
        </w:tc>
      </w:tr>
      <w:tr w:rsidR="00916ADD" w:rsidRPr="00E0566E" w:rsidTr="002A2BE1">
        <w:trPr>
          <w:jc w:val="center"/>
        </w:trPr>
        <w:tc>
          <w:tcPr>
            <w:tcW w:w="745" w:type="dxa"/>
            <w:vAlign w:val="center"/>
          </w:tcPr>
          <w:p w:rsidR="00916ADD" w:rsidRPr="003546D2" w:rsidRDefault="00916ADD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1.1</w:t>
            </w:r>
          </w:p>
        </w:tc>
        <w:tc>
          <w:tcPr>
            <w:tcW w:w="7187" w:type="dxa"/>
            <w:vAlign w:val="center"/>
          </w:tcPr>
          <w:p w:rsidR="00916ADD" w:rsidRPr="003546D2" w:rsidRDefault="00916ADD" w:rsidP="00354431">
            <w:pPr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Материалы по обоснованию (Том 1)</w:t>
            </w:r>
          </w:p>
        </w:tc>
      </w:tr>
      <w:tr w:rsidR="00916ADD" w:rsidRPr="00E0566E" w:rsidTr="002A2BE1">
        <w:trPr>
          <w:jc w:val="center"/>
        </w:trPr>
        <w:tc>
          <w:tcPr>
            <w:tcW w:w="745" w:type="dxa"/>
            <w:vAlign w:val="center"/>
          </w:tcPr>
          <w:p w:rsidR="00916ADD" w:rsidRPr="003546D2" w:rsidRDefault="00916ADD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1.2</w:t>
            </w:r>
          </w:p>
        </w:tc>
        <w:tc>
          <w:tcPr>
            <w:tcW w:w="7187" w:type="dxa"/>
            <w:vAlign w:val="center"/>
          </w:tcPr>
          <w:p w:rsidR="00916ADD" w:rsidRPr="003546D2" w:rsidRDefault="00916ADD" w:rsidP="00354431">
            <w:pPr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Положение о территориальном планировании (Том 2)</w:t>
            </w:r>
          </w:p>
        </w:tc>
      </w:tr>
    </w:tbl>
    <w:p w:rsidR="009575E5" w:rsidRDefault="009575E5" w:rsidP="009575E5"/>
    <w:p w:rsidR="009575E5" w:rsidRDefault="009575E5" w:rsidP="009575E5"/>
    <w:p w:rsidR="009575E5" w:rsidRPr="000A176E" w:rsidRDefault="009575E5" w:rsidP="009575E5"/>
    <w:p w:rsidR="009575E5" w:rsidRPr="00B22A12" w:rsidRDefault="006F28E0" w:rsidP="009575E5">
      <w:pPr>
        <w:pStyle w:val="afd"/>
      </w:pPr>
      <w:r w:rsidRPr="003546D2">
        <w:rPr>
          <w:b/>
          <w:color w:val="000000" w:themeColor="text1"/>
        </w:rPr>
        <w:t>2. Картографические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5516"/>
        <w:gridCol w:w="1798"/>
      </w:tblGrid>
      <w:tr w:rsidR="009575E5" w:rsidRPr="00E0566E" w:rsidTr="00620C8B">
        <w:trPr>
          <w:jc w:val="center"/>
        </w:trPr>
        <w:tc>
          <w:tcPr>
            <w:tcW w:w="784" w:type="dxa"/>
            <w:vAlign w:val="center"/>
          </w:tcPr>
          <w:p w:rsidR="009575E5" w:rsidRPr="009633EA" w:rsidRDefault="009575E5" w:rsidP="00620C8B">
            <w:pPr>
              <w:jc w:val="center"/>
              <w:rPr>
                <w:b/>
              </w:rPr>
            </w:pPr>
            <w:r w:rsidRPr="009633EA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516" w:type="dxa"/>
            <w:vAlign w:val="center"/>
          </w:tcPr>
          <w:p w:rsidR="009575E5" w:rsidRPr="009633EA" w:rsidRDefault="009575E5" w:rsidP="00620C8B">
            <w:pPr>
              <w:jc w:val="center"/>
              <w:rPr>
                <w:b/>
              </w:rPr>
            </w:pPr>
            <w:r w:rsidRPr="009633EA"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vAlign w:val="center"/>
          </w:tcPr>
          <w:p w:rsidR="009575E5" w:rsidRPr="009633EA" w:rsidRDefault="009575E5" w:rsidP="00620C8B">
            <w:pPr>
              <w:jc w:val="center"/>
              <w:rPr>
                <w:b/>
              </w:rPr>
            </w:pPr>
            <w:r w:rsidRPr="009633EA">
              <w:rPr>
                <w:b/>
              </w:rPr>
              <w:t>Масштаб</w:t>
            </w:r>
          </w:p>
        </w:tc>
      </w:tr>
      <w:tr w:rsidR="009575E5" w:rsidRPr="00E0566E" w:rsidTr="00620C8B">
        <w:trPr>
          <w:jc w:val="center"/>
        </w:trPr>
        <w:tc>
          <w:tcPr>
            <w:tcW w:w="784" w:type="dxa"/>
            <w:vAlign w:val="center"/>
          </w:tcPr>
          <w:p w:rsidR="009575E5" w:rsidRPr="00D86557" w:rsidRDefault="009575E5" w:rsidP="00620C8B">
            <w:pPr>
              <w:jc w:val="center"/>
              <w:rPr>
                <w:b/>
                <w:i/>
                <w:color w:val="000000"/>
              </w:rPr>
            </w:pPr>
            <w:r w:rsidRPr="00D86557">
              <w:rPr>
                <w:b/>
              </w:rPr>
              <w:t>1</w:t>
            </w:r>
          </w:p>
        </w:tc>
        <w:tc>
          <w:tcPr>
            <w:tcW w:w="7314" w:type="dxa"/>
            <w:gridSpan w:val="2"/>
            <w:vAlign w:val="center"/>
          </w:tcPr>
          <w:p w:rsidR="009575E5" w:rsidRPr="00C61BEF" w:rsidRDefault="009575E5" w:rsidP="00620C8B">
            <w:pPr>
              <w:jc w:val="center"/>
              <w:rPr>
                <w:i/>
                <w:color w:val="000000"/>
              </w:rPr>
            </w:pPr>
            <w:r w:rsidRPr="00D86557">
              <w:rPr>
                <w:b/>
              </w:rPr>
              <w:t>Положение о территориальном планировании</w:t>
            </w:r>
          </w:p>
        </w:tc>
      </w:tr>
      <w:tr w:rsidR="003C6F8B" w:rsidRPr="00E0566E" w:rsidTr="00620C8B">
        <w:trPr>
          <w:jc w:val="center"/>
        </w:trPr>
        <w:tc>
          <w:tcPr>
            <w:tcW w:w="784" w:type="dxa"/>
            <w:vAlign w:val="center"/>
          </w:tcPr>
          <w:p w:rsidR="003C6F8B" w:rsidRPr="003546D2" w:rsidRDefault="003C6F8B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2.1</w:t>
            </w:r>
          </w:p>
        </w:tc>
        <w:tc>
          <w:tcPr>
            <w:tcW w:w="5516" w:type="dxa"/>
            <w:vAlign w:val="center"/>
          </w:tcPr>
          <w:p w:rsidR="003C6F8B" w:rsidRPr="00C81EBC" w:rsidRDefault="003C6F8B" w:rsidP="00620C8B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vAlign w:val="center"/>
          </w:tcPr>
          <w:p w:rsidR="003C6F8B" w:rsidRPr="00CE0BD3" w:rsidRDefault="003C6F8B" w:rsidP="009575E5">
            <w:pPr>
              <w:jc w:val="center"/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3C6F8B" w:rsidRPr="00E0566E" w:rsidTr="00620C8B">
        <w:trPr>
          <w:jc w:val="center"/>
        </w:trPr>
        <w:tc>
          <w:tcPr>
            <w:tcW w:w="784" w:type="dxa"/>
            <w:vAlign w:val="center"/>
          </w:tcPr>
          <w:p w:rsidR="003C6F8B" w:rsidRPr="003546D2" w:rsidRDefault="003C6F8B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2.2</w:t>
            </w:r>
          </w:p>
        </w:tc>
        <w:tc>
          <w:tcPr>
            <w:tcW w:w="5516" w:type="dxa"/>
            <w:vAlign w:val="center"/>
          </w:tcPr>
          <w:p w:rsidR="003C6F8B" w:rsidRDefault="003C6F8B" w:rsidP="00620C8B">
            <w:r>
              <w:t>Карта функциональных зон</w:t>
            </w:r>
          </w:p>
        </w:tc>
        <w:tc>
          <w:tcPr>
            <w:tcW w:w="1798" w:type="dxa"/>
            <w:vAlign w:val="center"/>
          </w:tcPr>
          <w:p w:rsidR="003C6F8B" w:rsidRPr="00CE0BD3" w:rsidRDefault="003C6F8B" w:rsidP="009575E5">
            <w:pPr>
              <w:jc w:val="center"/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3C6F8B" w:rsidRPr="00E0566E" w:rsidTr="00620C8B">
        <w:trPr>
          <w:jc w:val="center"/>
        </w:trPr>
        <w:tc>
          <w:tcPr>
            <w:tcW w:w="784" w:type="dxa"/>
            <w:vAlign w:val="center"/>
          </w:tcPr>
          <w:p w:rsidR="003C6F8B" w:rsidRPr="003546D2" w:rsidRDefault="003C6F8B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2.3</w:t>
            </w:r>
          </w:p>
        </w:tc>
        <w:tc>
          <w:tcPr>
            <w:tcW w:w="5516" w:type="dxa"/>
            <w:vAlign w:val="center"/>
          </w:tcPr>
          <w:p w:rsidR="003C6F8B" w:rsidRPr="00E0566E" w:rsidRDefault="003C6F8B" w:rsidP="00620C8B">
            <w:r>
              <w:t>Карта планируемого размещения объектов местного значения</w:t>
            </w:r>
          </w:p>
        </w:tc>
        <w:tc>
          <w:tcPr>
            <w:tcW w:w="1798" w:type="dxa"/>
            <w:vAlign w:val="center"/>
          </w:tcPr>
          <w:p w:rsidR="003C6F8B" w:rsidRPr="00AA353C" w:rsidRDefault="003C6F8B" w:rsidP="009575E5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9575E5" w:rsidRPr="00E0566E" w:rsidTr="00620C8B">
        <w:trPr>
          <w:jc w:val="center"/>
        </w:trPr>
        <w:tc>
          <w:tcPr>
            <w:tcW w:w="784" w:type="dxa"/>
            <w:vAlign w:val="center"/>
          </w:tcPr>
          <w:p w:rsidR="009575E5" w:rsidRPr="00D86557" w:rsidRDefault="009575E5" w:rsidP="00620C8B">
            <w:pPr>
              <w:jc w:val="center"/>
              <w:rPr>
                <w:b/>
              </w:rPr>
            </w:pPr>
            <w:r w:rsidRPr="00D86557">
              <w:rPr>
                <w:b/>
              </w:rPr>
              <w:t>2</w:t>
            </w:r>
          </w:p>
        </w:tc>
        <w:tc>
          <w:tcPr>
            <w:tcW w:w="7314" w:type="dxa"/>
            <w:gridSpan w:val="2"/>
            <w:vAlign w:val="center"/>
          </w:tcPr>
          <w:p w:rsidR="009575E5" w:rsidRPr="00D86557" w:rsidRDefault="009575E5" w:rsidP="00620C8B">
            <w:pPr>
              <w:jc w:val="center"/>
              <w:rPr>
                <w:b/>
              </w:rPr>
            </w:pPr>
            <w:r w:rsidRPr="00D86557">
              <w:rPr>
                <w:b/>
              </w:rPr>
              <w:t>Материалы по обоснованию</w:t>
            </w:r>
          </w:p>
        </w:tc>
      </w:tr>
      <w:tr w:rsidR="003C6F8B" w:rsidRPr="00AA353C" w:rsidTr="00620C8B">
        <w:trPr>
          <w:jc w:val="center"/>
        </w:trPr>
        <w:tc>
          <w:tcPr>
            <w:tcW w:w="784" w:type="dxa"/>
            <w:vAlign w:val="center"/>
          </w:tcPr>
          <w:p w:rsidR="003C6F8B" w:rsidRPr="003546D2" w:rsidRDefault="003C6F8B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2.4</w:t>
            </w:r>
          </w:p>
        </w:tc>
        <w:tc>
          <w:tcPr>
            <w:tcW w:w="5516" w:type="dxa"/>
            <w:vAlign w:val="center"/>
          </w:tcPr>
          <w:p w:rsidR="003C6F8B" w:rsidRPr="00E0566E" w:rsidRDefault="003C6F8B" w:rsidP="00620C8B">
            <w:r>
              <w:t xml:space="preserve">Карта границ зон с особыми условиями использования территории </w:t>
            </w:r>
          </w:p>
        </w:tc>
        <w:tc>
          <w:tcPr>
            <w:tcW w:w="1798" w:type="dxa"/>
            <w:vAlign w:val="center"/>
          </w:tcPr>
          <w:p w:rsidR="003C6F8B" w:rsidRPr="00AA353C" w:rsidRDefault="003C6F8B" w:rsidP="009575E5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3C6F8B" w:rsidRPr="00AA353C" w:rsidTr="00620C8B">
        <w:trPr>
          <w:jc w:val="center"/>
        </w:trPr>
        <w:tc>
          <w:tcPr>
            <w:tcW w:w="784" w:type="dxa"/>
            <w:vAlign w:val="center"/>
          </w:tcPr>
          <w:p w:rsidR="003C6F8B" w:rsidRPr="003546D2" w:rsidRDefault="003C6F8B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2.5</w:t>
            </w:r>
          </w:p>
        </w:tc>
        <w:tc>
          <w:tcPr>
            <w:tcW w:w="5516" w:type="dxa"/>
            <w:vAlign w:val="center"/>
          </w:tcPr>
          <w:p w:rsidR="003C6F8B" w:rsidRDefault="003C6F8B" w:rsidP="00620C8B">
            <w: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vAlign w:val="center"/>
          </w:tcPr>
          <w:p w:rsidR="003C6F8B" w:rsidRPr="00CE0BD3" w:rsidRDefault="003C6F8B" w:rsidP="009575E5">
            <w:pPr>
              <w:jc w:val="center"/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3C6F8B" w:rsidRPr="00AA353C" w:rsidTr="00620C8B">
        <w:trPr>
          <w:jc w:val="center"/>
        </w:trPr>
        <w:tc>
          <w:tcPr>
            <w:tcW w:w="784" w:type="dxa"/>
            <w:vAlign w:val="center"/>
          </w:tcPr>
          <w:p w:rsidR="003C6F8B" w:rsidRPr="003546D2" w:rsidRDefault="003C6F8B" w:rsidP="00354431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2.6</w:t>
            </w:r>
          </w:p>
        </w:tc>
        <w:tc>
          <w:tcPr>
            <w:tcW w:w="5516" w:type="dxa"/>
            <w:vAlign w:val="center"/>
          </w:tcPr>
          <w:p w:rsidR="003C6F8B" w:rsidRPr="00345B7C" w:rsidRDefault="003C6F8B" w:rsidP="00620C8B">
            <w:r w:rsidRPr="00165AE2">
              <w:rPr>
                <w:bCs/>
              </w:rPr>
              <w:t>Местоположение существующих и строящихся  объектов федерального, регионального и местного значения поселения.</w:t>
            </w:r>
          </w:p>
        </w:tc>
        <w:tc>
          <w:tcPr>
            <w:tcW w:w="1798" w:type="dxa"/>
            <w:vAlign w:val="center"/>
          </w:tcPr>
          <w:p w:rsidR="003C6F8B" w:rsidRPr="00AA353C" w:rsidRDefault="003C6F8B" w:rsidP="009575E5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</w:tbl>
    <w:p w:rsidR="00C61BEF" w:rsidRPr="002B3821" w:rsidRDefault="009575E5" w:rsidP="005C150B">
      <w:pPr>
        <w:rPr>
          <w:color w:val="FF0000"/>
        </w:rPr>
      </w:pPr>
      <w:r>
        <w:rPr>
          <w:b/>
          <w:color w:val="FF0000"/>
        </w:rPr>
        <w:br w:type="page"/>
      </w:r>
    </w:p>
    <w:p w:rsidR="00C61BEF" w:rsidRPr="002B3821" w:rsidRDefault="00C61BEF" w:rsidP="005C150B">
      <w:pPr>
        <w:rPr>
          <w:color w:val="FF0000"/>
        </w:rPr>
      </w:pPr>
    </w:p>
    <w:p w:rsidR="00702BFD" w:rsidRPr="002B3821" w:rsidRDefault="00702BFD" w:rsidP="00702BFD">
      <w:pPr>
        <w:rPr>
          <w:color w:val="FF0000"/>
        </w:rPr>
      </w:pPr>
      <w:bookmarkStart w:id="4" w:name="_Toc138762855"/>
    </w:p>
    <w:p w:rsidR="00A57158" w:rsidRDefault="00DD6E2A" w:rsidP="007F23D7">
      <w:pPr>
        <w:pStyle w:val="1"/>
      </w:pPr>
      <w:bookmarkStart w:id="5" w:name="_Toc382900534"/>
      <w:bookmarkStart w:id="6" w:name="_Toc204431928"/>
      <w:r w:rsidRPr="00714EFE">
        <w:t>В</w:t>
      </w:r>
      <w:bookmarkEnd w:id="4"/>
      <w:r w:rsidR="00465257" w:rsidRPr="00714EFE">
        <w:t>ВЕДЕНИЕ</w:t>
      </w:r>
      <w:bookmarkEnd w:id="5"/>
      <w:bookmarkEnd w:id="6"/>
    </w:p>
    <w:p w:rsidR="00653B64" w:rsidRDefault="00451560" w:rsidP="006F0A88">
      <w:pPr>
        <w:ind w:firstLine="709"/>
        <w:jc w:val="both"/>
      </w:pPr>
      <w:r w:rsidRPr="003B5E43">
        <w:rPr>
          <w:sz w:val="26"/>
          <w:szCs w:val="26"/>
        </w:rPr>
        <w:t xml:space="preserve">Генеральный план сельского поселения  «Село </w:t>
      </w:r>
      <w:proofErr w:type="spellStart"/>
      <w:r>
        <w:rPr>
          <w:sz w:val="26"/>
          <w:szCs w:val="26"/>
        </w:rPr>
        <w:t>Маклино</w:t>
      </w:r>
      <w:proofErr w:type="spellEnd"/>
      <w:r w:rsidRPr="003B5E43"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Малоярославецкого</w:t>
      </w:r>
      <w:proofErr w:type="spellEnd"/>
      <w:r>
        <w:rPr>
          <w:sz w:val="26"/>
          <w:szCs w:val="26"/>
        </w:rPr>
        <w:t xml:space="preserve"> </w:t>
      </w:r>
      <w:r w:rsidRPr="003B5E43">
        <w:rPr>
          <w:sz w:val="26"/>
          <w:szCs w:val="26"/>
        </w:rPr>
        <w:t xml:space="preserve">района Калужской области разработан </w:t>
      </w:r>
      <w:r>
        <w:rPr>
          <w:sz w:val="26"/>
          <w:szCs w:val="26"/>
        </w:rPr>
        <w:t>ПК «ГЕО</w:t>
      </w:r>
      <w:r w:rsidRPr="003B5E43">
        <w:rPr>
          <w:sz w:val="26"/>
          <w:szCs w:val="26"/>
        </w:rPr>
        <w:t xml:space="preserve">» в соответствии </w:t>
      </w:r>
      <w:r w:rsidRPr="003B5E43">
        <w:rPr>
          <w:bCs/>
          <w:sz w:val="26"/>
          <w:szCs w:val="26"/>
        </w:rPr>
        <w:t xml:space="preserve">с Муниципальным контрактом </w:t>
      </w:r>
      <w:r w:rsidRPr="00653B64">
        <w:rPr>
          <w:bCs/>
          <w:sz w:val="26"/>
          <w:szCs w:val="26"/>
        </w:rPr>
        <w:t>№</w:t>
      </w:r>
      <w:r w:rsidR="00653B64" w:rsidRPr="00653B64">
        <w:rPr>
          <w:color w:val="000000"/>
        </w:rPr>
        <w:t>0137300017512000090-0207346-01</w:t>
      </w:r>
      <w:r w:rsidRPr="003B5E43">
        <w:rPr>
          <w:bCs/>
          <w:sz w:val="26"/>
          <w:szCs w:val="26"/>
        </w:rPr>
        <w:t xml:space="preserve"> от </w:t>
      </w:r>
      <w:r w:rsidR="00653B64">
        <w:rPr>
          <w:bCs/>
          <w:sz w:val="26"/>
          <w:szCs w:val="26"/>
        </w:rPr>
        <w:t>10</w:t>
      </w:r>
      <w:r w:rsidRPr="003B5E43">
        <w:rPr>
          <w:bCs/>
          <w:sz w:val="26"/>
          <w:szCs w:val="26"/>
        </w:rPr>
        <w:t>.</w:t>
      </w:r>
      <w:r w:rsidR="00653B64">
        <w:rPr>
          <w:sz w:val="26"/>
          <w:szCs w:val="26"/>
        </w:rPr>
        <w:t>10</w:t>
      </w:r>
      <w:r w:rsidRPr="003B5E43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3B5E43">
        <w:rPr>
          <w:sz w:val="26"/>
          <w:szCs w:val="26"/>
        </w:rPr>
        <w:t xml:space="preserve"> г. утвержден Решением Сельской Думы от </w:t>
      </w:r>
      <w:r>
        <w:t xml:space="preserve">03.12.2013 № 67. </w:t>
      </w:r>
    </w:p>
    <w:p w:rsidR="00D01BAC" w:rsidRPr="00A94E7C" w:rsidRDefault="00D01BAC" w:rsidP="006F0A88">
      <w:pPr>
        <w:ind w:firstLine="709"/>
        <w:jc w:val="both"/>
        <w:rPr>
          <w:sz w:val="26"/>
          <w:szCs w:val="26"/>
          <w:lang w:eastAsia="ar-SA"/>
        </w:rPr>
      </w:pPr>
      <w:proofErr w:type="gramStart"/>
      <w:r w:rsidRPr="00A94E7C">
        <w:rPr>
          <w:sz w:val="26"/>
          <w:szCs w:val="26"/>
        </w:rPr>
        <w:t xml:space="preserve">Проект внесения изменений  в генеральный план выполнен </w:t>
      </w:r>
      <w:r w:rsidRPr="00A94E7C">
        <w:rPr>
          <w:color w:val="000000"/>
          <w:sz w:val="26"/>
          <w:szCs w:val="26"/>
        </w:rPr>
        <w:t xml:space="preserve">в соответствии </w:t>
      </w:r>
      <w:r w:rsidRPr="00A94E7C">
        <w:rPr>
          <w:sz w:val="26"/>
          <w:szCs w:val="26"/>
        </w:rPr>
        <w:t>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Приказом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</w:t>
      </w:r>
      <w:proofErr w:type="gramEnd"/>
      <w:r w:rsidRPr="00A94E7C">
        <w:rPr>
          <w:sz w:val="26"/>
          <w:szCs w:val="26"/>
        </w:rPr>
        <w:t>, объектов местного значения и о признании утратившим силу приказа Минэкономразвития России от 7 декабря 2016 г. N 793"</w:t>
      </w:r>
      <w:r w:rsidRPr="00A94E7C">
        <w:rPr>
          <w:sz w:val="26"/>
          <w:szCs w:val="26"/>
          <w:lang w:eastAsia="ar-SA"/>
        </w:rPr>
        <w:t>;</w:t>
      </w:r>
      <w:r w:rsidRPr="00A94E7C">
        <w:rPr>
          <w:sz w:val="26"/>
          <w:szCs w:val="26"/>
        </w:rPr>
        <w:t xml:space="preserve"> </w:t>
      </w:r>
      <w:r w:rsidRPr="006845CF">
        <w:rPr>
          <w:sz w:val="26"/>
          <w:szCs w:val="26"/>
        </w:rPr>
        <w:t>Приказа Управления архитектуры и градостроительства Калужской обл. от 16.05.2023 № 18 «О внесении изменения в приказ Управления архитектуры и градостроительства Калужской области от 17.07.2015 № 59 "Об утверждении региональных нормативов градостроительного проектирования Калужской области" (в ред. приказов Управления архитектуры и градостроительства Калужской области от 29.11.2016 № 150, от 29.07.2020 № 26);</w:t>
      </w:r>
      <w:r w:rsidRPr="00A94E7C">
        <w:rPr>
          <w:sz w:val="26"/>
          <w:szCs w:val="26"/>
        </w:rPr>
        <w:t xml:space="preserve"> </w:t>
      </w:r>
      <w:r w:rsidRPr="00A94E7C">
        <w:rPr>
          <w:sz w:val="26"/>
          <w:szCs w:val="26"/>
          <w:lang w:eastAsia="ar-SA"/>
        </w:rPr>
        <w:t xml:space="preserve">с учетом Схемы территориального планирования Калужской области  и </w:t>
      </w:r>
      <w:r w:rsidRPr="00A94E7C">
        <w:rPr>
          <w:sz w:val="26"/>
          <w:szCs w:val="26"/>
        </w:rPr>
        <w:t xml:space="preserve">иными законами и нормативными правовыми актами Российской Федерации и </w:t>
      </w:r>
      <w:r w:rsidRPr="00A94E7C">
        <w:rPr>
          <w:sz w:val="26"/>
          <w:szCs w:val="26"/>
          <w:lang w:eastAsia="ar-SA"/>
        </w:rPr>
        <w:t>Калужской области.</w:t>
      </w:r>
    </w:p>
    <w:p w:rsidR="00465257" w:rsidRPr="00714EFE" w:rsidRDefault="00465257" w:rsidP="006F0A88">
      <w:pPr>
        <w:ind w:firstLine="720"/>
        <w:jc w:val="both"/>
        <w:rPr>
          <w:color w:val="000000"/>
          <w:sz w:val="26"/>
          <w:szCs w:val="26"/>
        </w:rPr>
      </w:pPr>
      <w:proofErr w:type="gramStart"/>
      <w:r w:rsidRPr="00714EFE">
        <w:rPr>
          <w:color w:val="000000"/>
          <w:sz w:val="26"/>
          <w:szCs w:val="26"/>
        </w:rPr>
        <w:t xml:space="preserve">В проекте </w:t>
      </w:r>
      <w:r w:rsidR="00F66466" w:rsidRPr="00714EFE">
        <w:rPr>
          <w:color w:val="000000"/>
          <w:sz w:val="26"/>
          <w:szCs w:val="26"/>
        </w:rPr>
        <w:t>г</w:t>
      </w:r>
      <w:r w:rsidRPr="00714EFE">
        <w:rPr>
          <w:color w:val="000000"/>
          <w:sz w:val="26"/>
          <w:szCs w:val="26"/>
        </w:rPr>
        <w:t xml:space="preserve">енерального плана представлен анализ существующих природных условий и ресурсов, выявлен ландшафтно-рекреационный потенциал сельского поселения, </w:t>
      </w:r>
      <w:r w:rsidR="00147A76" w:rsidRPr="00714EFE">
        <w:rPr>
          <w:color w:val="000000"/>
          <w:sz w:val="26"/>
          <w:szCs w:val="26"/>
        </w:rPr>
        <w:t>обозначены</w:t>
      </w:r>
      <w:r w:rsidRPr="00714EFE">
        <w:rPr>
          <w:color w:val="000000"/>
          <w:sz w:val="26"/>
          <w:szCs w:val="26"/>
        </w:rPr>
        <w:t xml:space="preserve"> территории, благоприятные для использования по различному функциональному назначению (градостроительному, лесохозяйственному, сельскохозяйственному, рекреационному), предложены варианты социально-экономического развития</w:t>
      </w:r>
      <w:r w:rsidR="00147A76" w:rsidRPr="00714EFE">
        <w:rPr>
          <w:color w:val="000000"/>
          <w:sz w:val="26"/>
          <w:szCs w:val="26"/>
        </w:rPr>
        <w:t>,</w:t>
      </w:r>
      <w:r w:rsidRPr="00714EFE">
        <w:rPr>
          <w:color w:val="000000"/>
          <w:sz w:val="26"/>
          <w:szCs w:val="26"/>
        </w:rPr>
        <w:t xml:space="preserve"> развития транспортно-инженерной инфраструктуры (автодороги, водоснабжение, водоотведение, теплоснабжение, газоснабжение и энергоснабжение, связь)</w:t>
      </w:r>
      <w:r w:rsidR="00147A76" w:rsidRPr="00714EFE">
        <w:rPr>
          <w:color w:val="000000"/>
          <w:sz w:val="26"/>
          <w:szCs w:val="26"/>
        </w:rPr>
        <w:t>,</w:t>
      </w:r>
      <w:r w:rsidRPr="00714EFE">
        <w:rPr>
          <w:color w:val="000000"/>
          <w:sz w:val="26"/>
          <w:szCs w:val="26"/>
        </w:rPr>
        <w:t xml:space="preserve"> рассмотрены экологические проблемы и пути их решения</w:t>
      </w:r>
      <w:r w:rsidR="00147A76" w:rsidRPr="00714EFE">
        <w:rPr>
          <w:color w:val="000000"/>
          <w:sz w:val="26"/>
          <w:szCs w:val="26"/>
        </w:rPr>
        <w:t>,</w:t>
      </w:r>
      <w:r w:rsidRPr="00714EFE">
        <w:rPr>
          <w:color w:val="000000"/>
          <w:sz w:val="26"/>
          <w:szCs w:val="26"/>
        </w:rPr>
        <w:t xml:space="preserve"> </w:t>
      </w:r>
      <w:r w:rsidR="00F66466" w:rsidRPr="00714EFE">
        <w:rPr>
          <w:color w:val="000000"/>
          <w:sz w:val="26"/>
          <w:szCs w:val="26"/>
        </w:rPr>
        <w:t xml:space="preserve">а также </w:t>
      </w:r>
      <w:r w:rsidRPr="00714EFE">
        <w:rPr>
          <w:color w:val="000000"/>
          <w:sz w:val="26"/>
          <w:szCs w:val="26"/>
        </w:rPr>
        <w:t>даны предложения по административно-территориальному устройству, планировочной организации</w:t>
      </w:r>
      <w:proofErr w:type="gramEnd"/>
      <w:r w:rsidRPr="00714EFE">
        <w:rPr>
          <w:color w:val="000000"/>
          <w:sz w:val="26"/>
          <w:szCs w:val="26"/>
        </w:rPr>
        <w:t xml:space="preserve"> и функциональному зонированию территории (расселению и развитию населенных пунктов, жилищному строительству, организации системы культурно-бытового обслуживания и отдыха, организации системы связи и компьютеризации и др.).</w:t>
      </w:r>
    </w:p>
    <w:p w:rsidR="00465257" w:rsidRPr="00714EFE" w:rsidRDefault="00465257" w:rsidP="006F0A88">
      <w:pPr>
        <w:pStyle w:val="a6"/>
        <w:suppressAutoHyphens/>
        <w:spacing w:line="240" w:lineRule="auto"/>
        <w:ind w:firstLine="709"/>
        <w:rPr>
          <w:color w:val="000000"/>
          <w:sz w:val="26"/>
          <w:szCs w:val="26"/>
        </w:rPr>
      </w:pPr>
      <w:r w:rsidRPr="00714EFE">
        <w:rPr>
          <w:i/>
          <w:iCs/>
          <w:color w:val="000000"/>
          <w:sz w:val="26"/>
          <w:szCs w:val="26"/>
        </w:rPr>
        <w:t>Цель разработки</w:t>
      </w:r>
      <w:r w:rsidRPr="00714EFE">
        <w:rPr>
          <w:color w:val="000000"/>
          <w:sz w:val="26"/>
          <w:szCs w:val="26"/>
        </w:rPr>
        <w:t xml:space="preserve"> - формирование стратегии</w:t>
      </w:r>
      <w:r w:rsidR="006F5AF3" w:rsidRPr="00714EFE">
        <w:rPr>
          <w:color w:val="000000"/>
          <w:sz w:val="26"/>
          <w:szCs w:val="26"/>
        </w:rPr>
        <w:t xml:space="preserve"> градостроительного развития МО </w:t>
      </w:r>
      <w:r w:rsidR="00B4728E" w:rsidRPr="00714EFE">
        <w:rPr>
          <w:color w:val="000000"/>
          <w:sz w:val="26"/>
          <w:szCs w:val="26"/>
        </w:rPr>
        <w:t>СП «</w:t>
      </w:r>
      <w:r w:rsidR="002C452D">
        <w:rPr>
          <w:color w:val="000000"/>
          <w:sz w:val="26"/>
          <w:szCs w:val="26"/>
        </w:rPr>
        <w:t xml:space="preserve">Село </w:t>
      </w:r>
      <w:proofErr w:type="spellStart"/>
      <w:r w:rsidR="00924E0E">
        <w:rPr>
          <w:color w:val="000000"/>
          <w:sz w:val="26"/>
          <w:szCs w:val="26"/>
        </w:rPr>
        <w:t>Маклино</w:t>
      </w:r>
      <w:proofErr w:type="spellEnd"/>
      <w:r w:rsidR="006F5AF3" w:rsidRPr="00161187">
        <w:rPr>
          <w:color w:val="000000"/>
          <w:sz w:val="26"/>
          <w:szCs w:val="26"/>
        </w:rPr>
        <w:t>»</w:t>
      </w:r>
      <w:r w:rsidR="00F87F77" w:rsidRPr="00161187">
        <w:rPr>
          <w:color w:val="000000"/>
          <w:sz w:val="26"/>
          <w:szCs w:val="26"/>
        </w:rPr>
        <w:t xml:space="preserve"> с 201</w:t>
      </w:r>
      <w:r w:rsidR="006A24BC">
        <w:rPr>
          <w:color w:val="000000"/>
          <w:sz w:val="26"/>
          <w:szCs w:val="26"/>
        </w:rPr>
        <w:t>3</w:t>
      </w:r>
      <w:r w:rsidR="00F87F77" w:rsidRPr="00161187">
        <w:rPr>
          <w:color w:val="000000"/>
          <w:sz w:val="26"/>
          <w:szCs w:val="26"/>
        </w:rPr>
        <w:t xml:space="preserve"> года</w:t>
      </w:r>
      <w:r w:rsidR="006F5AF3" w:rsidRPr="00161187">
        <w:rPr>
          <w:color w:val="000000"/>
        </w:rPr>
        <w:t xml:space="preserve"> </w:t>
      </w:r>
      <w:r w:rsidRPr="00161187">
        <w:rPr>
          <w:color w:val="000000"/>
          <w:sz w:val="26"/>
          <w:szCs w:val="26"/>
        </w:rPr>
        <w:t>до 203</w:t>
      </w:r>
      <w:r w:rsidR="008A6269" w:rsidRPr="00161187">
        <w:rPr>
          <w:color w:val="000000"/>
          <w:sz w:val="26"/>
          <w:szCs w:val="26"/>
        </w:rPr>
        <w:t>8</w:t>
      </w:r>
      <w:r w:rsidRPr="00161187">
        <w:rPr>
          <w:color w:val="000000"/>
          <w:sz w:val="26"/>
          <w:szCs w:val="26"/>
        </w:rPr>
        <w:t xml:space="preserve"> года.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bookmarkStart w:id="7" w:name="_Toc382900535"/>
      <w:r w:rsidRPr="003546D2">
        <w:rPr>
          <w:color w:val="000000" w:themeColor="text1"/>
          <w:sz w:val="26"/>
          <w:szCs w:val="26"/>
          <w:lang w:eastAsia="ar-SA"/>
        </w:rPr>
        <w:t>В соответствии со ст. 23 Градостроительного кодекса РФ материалы по обоснованию генерального плана в текстовой форме содержат:</w:t>
      </w:r>
    </w:p>
    <w:p w:rsidR="00520DCD" w:rsidRPr="003546D2" w:rsidRDefault="00520DCD" w:rsidP="00520DCD">
      <w:pPr>
        <w:autoSpaceDE w:val="0"/>
        <w:autoSpaceDN w:val="0"/>
        <w:adjustRightInd w:val="0"/>
        <w:spacing w:line="269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1) сведения об утвержденных документах стратегического планирования, указанных в </w:t>
      </w:r>
      <w:hyperlink r:id="rId10" w:history="1">
        <w:r w:rsidRPr="003546D2">
          <w:rPr>
            <w:color w:val="000000" w:themeColor="text1"/>
            <w:sz w:val="26"/>
            <w:szCs w:val="26"/>
          </w:rPr>
          <w:t>части 5.2 статьи 9</w:t>
        </w:r>
      </w:hyperlink>
      <w:r w:rsidRPr="003546D2">
        <w:rPr>
          <w:color w:val="000000" w:themeColor="text1"/>
          <w:sz w:val="26"/>
          <w:szCs w:val="26"/>
        </w:rPr>
        <w:t xml:space="preserve"> настоящего Кодекса,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lastRenderedPageBreak/>
        <w:t xml:space="preserve">2) обоснование выбранного варианта размещения объектов местного значения поселения, муниципального округа, городского округа на основе анализа использования территорий поселения, муниципального округа, городского округа, возможных направлений развития этих территорий и прогнозируемых ограничений их использования, </w:t>
      </w:r>
      <w:proofErr w:type="gramStart"/>
      <w:r w:rsidRPr="003546D2">
        <w:rPr>
          <w:color w:val="000000" w:themeColor="text1"/>
          <w:sz w:val="26"/>
          <w:szCs w:val="26"/>
          <w:lang w:eastAsia="ar-SA"/>
        </w:rPr>
        <w:t>определяемых</w:t>
      </w:r>
      <w:proofErr w:type="gramEnd"/>
      <w:r w:rsidRPr="003546D2">
        <w:rPr>
          <w:color w:val="000000" w:themeColor="text1"/>
          <w:sz w:val="26"/>
          <w:szCs w:val="26"/>
          <w:lang w:eastAsia="ar-SA"/>
        </w:rPr>
        <w:t xml:space="preserve"> в том числе на основании сведений, документов, материалов, содержащихся в государственных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в том числе материалов и результатов инженерных изысканий, содержащихся в государственных информационных системах обеспечения градостроительной деятельности;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3) оценку возможного влияния планируемых для размещения объектов местного значения поселения, муниципального округа, городского округа на комплексное развитие этих территорий;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proofErr w:type="gramStart"/>
      <w:r w:rsidRPr="003546D2">
        <w:rPr>
          <w:color w:val="000000" w:themeColor="text1"/>
          <w:sz w:val="26"/>
          <w:szCs w:val="26"/>
          <w:lang w:eastAsia="ar-SA"/>
        </w:rPr>
        <w:t>4) 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поселения, муниципального округа,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</w:t>
      </w:r>
      <w:proofErr w:type="gramEnd"/>
      <w:r w:rsidRPr="003546D2">
        <w:rPr>
          <w:color w:val="000000" w:themeColor="text1"/>
          <w:sz w:val="26"/>
          <w:szCs w:val="26"/>
          <w:lang w:eastAsia="ar-SA"/>
        </w:rPr>
        <w:t xml:space="preserve">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proofErr w:type="gramStart"/>
      <w:r w:rsidRPr="003546D2">
        <w:rPr>
          <w:color w:val="000000" w:themeColor="text1"/>
          <w:sz w:val="26"/>
          <w:szCs w:val="26"/>
          <w:lang w:eastAsia="ar-SA"/>
        </w:rPr>
        <w:t>5) 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</w:t>
      </w:r>
      <w:proofErr w:type="gramEnd"/>
      <w:r w:rsidRPr="003546D2">
        <w:rPr>
          <w:color w:val="000000" w:themeColor="text1"/>
          <w:sz w:val="26"/>
          <w:szCs w:val="26"/>
          <w:lang w:eastAsia="ar-SA"/>
        </w:rPr>
        <w:t xml:space="preserve">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6) перечень и характеристику основных факторов риска возникновения чрезвычайных ситуаций природного и техногенного характера;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7)</w:t>
      </w:r>
      <w:r w:rsidRPr="003546D2">
        <w:rPr>
          <w:color w:val="000000" w:themeColor="text1"/>
          <w:sz w:val="26"/>
          <w:szCs w:val="26"/>
          <w:lang w:val="en-US" w:eastAsia="ar-SA"/>
        </w:rPr>
        <w:t> </w:t>
      </w:r>
      <w:r w:rsidRPr="003546D2">
        <w:rPr>
          <w:color w:val="000000" w:themeColor="text1"/>
          <w:sz w:val="26"/>
          <w:szCs w:val="26"/>
          <w:lang w:eastAsia="ar-SA"/>
        </w:rPr>
        <w:t>перечень земельных участков, которые включаются в границы населенных пунктов, входящих в состав поселения, муниципального округа, городского округа, или исключаются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lastRenderedPageBreak/>
        <w:t>8) 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Материалы по обоснованию генерального плана в виде карт отображают: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1) границы поселения, муниципального округа, городского округа;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2) границы существующих населенных пунктов, входящих в состав поселения, муниципального округа, городского округа;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3) местоположение существующих и строящихся объектов местного значения поселения, городского округа;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i/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 xml:space="preserve">4) особые экономические зоны </w:t>
      </w:r>
      <w:r w:rsidRPr="003546D2">
        <w:rPr>
          <w:i/>
          <w:color w:val="000000" w:themeColor="text1"/>
          <w:sz w:val="26"/>
          <w:szCs w:val="26"/>
          <w:lang w:eastAsia="ar-SA"/>
        </w:rPr>
        <w:t>(на территории сельского поселения отсутствуют)</w:t>
      </w:r>
      <w:r w:rsidRPr="003546D2">
        <w:rPr>
          <w:color w:val="000000" w:themeColor="text1"/>
          <w:sz w:val="26"/>
          <w:szCs w:val="26"/>
          <w:lang w:eastAsia="ar-SA"/>
        </w:rPr>
        <w:t>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i/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5) особо охраняемые природные территории федерального, регионального, местного значения.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6) территории объектов культурного наследия.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 xml:space="preserve">6.1) территории исторических поселений федерального значения, территории исторических поселений регионального значения, границы которых утверждены в порядке, предусмотренном </w:t>
      </w:r>
      <w:hyperlink r:id="rId11" w:history="1">
        <w:r w:rsidRPr="003546D2">
          <w:rPr>
            <w:color w:val="000000" w:themeColor="text1"/>
            <w:sz w:val="26"/>
            <w:szCs w:val="26"/>
            <w:lang w:eastAsia="ar-SA"/>
          </w:rPr>
          <w:t>статьей 59</w:t>
        </w:r>
      </w:hyperlink>
      <w:r w:rsidRPr="003546D2">
        <w:rPr>
          <w:color w:val="000000" w:themeColor="text1"/>
          <w:sz w:val="26"/>
          <w:szCs w:val="26"/>
          <w:lang w:eastAsia="ar-SA"/>
        </w:rPr>
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(</w:t>
      </w:r>
      <w:r w:rsidRPr="003546D2">
        <w:rPr>
          <w:i/>
          <w:color w:val="000000" w:themeColor="text1"/>
          <w:sz w:val="26"/>
          <w:szCs w:val="26"/>
          <w:lang w:eastAsia="ar-SA"/>
        </w:rPr>
        <w:t>на территории сельского поселения отсутствуют</w:t>
      </w:r>
      <w:r w:rsidRPr="003546D2">
        <w:rPr>
          <w:color w:val="000000" w:themeColor="text1"/>
          <w:sz w:val="26"/>
          <w:szCs w:val="26"/>
          <w:lang w:eastAsia="ar-SA"/>
        </w:rPr>
        <w:t>).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7) зоны с особыми условиями использования территорий;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8) территории, подверженные риску возникновения чрезвычайных ситуаций природного и техногенного характера;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8.1) границы лесничеств.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9) иные объекты, иные территории и (или) зоны, которые оказали влияние на установление функциональных зон и (или) планируемое размещение объектов местного значения поселения, муниципального округа, городского округа или объектов федерального значения, объектов регионального значения, объектов местного значения муниципального района.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Карты в составе материалов по обоснованию проекта генерального плана представляются в составе: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- Карта границ зон с особыми условиями использования территории поселения;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- Карта территорий, подверженных риску возникновения чрезвычайных ситуаций природного и техногенного характера;</w:t>
      </w:r>
    </w:p>
    <w:p w:rsidR="00520DCD" w:rsidRPr="003546D2" w:rsidRDefault="00520DCD" w:rsidP="00520DCD">
      <w:pPr>
        <w:shd w:val="clear" w:color="auto" w:fill="FFFFFF"/>
        <w:spacing w:line="269" w:lineRule="auto"/>
        <w:ind w:firstLine="709"/>
        <w:jc w:val="both"/>
        <w:rPr>
          <w:color w:val="000000" w:themeColor="text1"/>
          <w:sz w:val="26"/>
          <w:szCs w:val="26"/>
          <w:lang w:eastAsia="ar-SA"/>
        </w:rPr>
      </w:pPr>
      <w:r w:rsidRPr="003546D2">
        <w:rPr>
          <w:color w:val="000000" w:themeColor="text1"/>
          <w:sz w:val="26"/>
          <w:szCs w:val="26"/>
          <w:lang w:eastAsia="ar-SA"/>
        </w:rPr>
        <w:t>-</w:t>
      </w:r>
      <w:r w:rsidRPr="003546D2">
        <w:rPr>
          <w:color w:val="000000" w:themeColor="text1"/>
          <w:sz w:val="26"/>
          <w:szCs w:val="26"/>
        </w:rPr>
        <w:t> Карта местоположения существующих и строящихся объектов федерального, регионального и местного значения поселения</w:t>
      </w:r>
      <w:r w:rsidRPr="003546D2">
        <w:rPr>
          <w:color w:val="000000" w:themeColor="text1"/>
          <w:sz w:val="26"/>
          <w:szCs w:val="26"/>
          <w:lang w:eastAsia="ar-SA"/>
        </w:rPr>
        <w:t>.</w:t>
      </w:r>
    </w:p>
    <w:p w:rsidR="00520DCD" w:rsidRDefault="00520DCD">
      <w:pPr>
        <w:rPr>
          <w:b/>
          <w:bCs/>
        </w:rPr>
      </w:pPr>
      <w:r>
        <w:br w:type="page"/>
      </w:r>
    </w:p>
    <w:p w:rsidR="00520DCD" w:rsidRPr="003546D2" w:rsidRDefault="007F23D7" w:rsidP="00520DCD">
      <w:pPr>
        <w:pStyle w:val="1"/>
        <w:tabs>
          <w:tab w:val="num" w:pos="0"/>
        </w:tabs>
        <w:suppressAutoHyphens/>
        <w:rPr>
          <w:color w:val="000000" w:themeColor="text1"/>
          <w:sz w:val="28"/>
          <w:szCs w:val="28"/>
        </w:rPr>
      </w:pPr>
      <w:bookmarkStart w:id="8" w:name="_Toc204431929"/>
      <w:r w:rsidRPr="00E85CF2">
        <w:lastRenderedPageBreak/>
        <w:t xml:space="preserve">I. </w:t>
      </w:r>
      <w:r w:rsidR="00520DCD" w:rsidRPr="003546D2">
        <w:rPr>
          <w:rFonts w:eastAsia="SimSun"/>
          <w:color w:val="000000" w:themeColor="text1"/>
          <w:sz w:val="28"/>
          <w:szCs w:val="28"/>
          <w:lang w:eastAsia="zh-CN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значения.</w:t>
      </w:r>
      <w:bookmarkEnd w:id="8"/>
    </w:p>
    <w:p w:rsidR="007F23D7" w:rsidRPr="00571BBF" w:rsidRDefault="007F23D7" w:rsidP="00571BBF"/>
    <w:p w:rsidR="00520DCD" w:rsidRPr="004B429F" w:rsidRDefault="00520DCD" w:rsidP="00520DCD">
      <w:pPr>
        <w:jc w:val="right"/>
        <w:rPr>
          <w:i/>
          <w:color w:val="000000" w:themeColor="text1"/>
        </w:rPr>
      </w:pPr>
      <w:r w:rsidRPr="004B429F">
        <w:rPr>
          <w:i/>
          <w:color w:val="000000" w:themeColor="text1"/>
        </w:rPr>
        <w:t>Таблица 1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6"/>
        <w:gridCol w:w="4781"/>
        <w:gridCol w:w="4354"/>
      </w:tblGrid>
      <w:tr w:rsidR="00520DCD" w:rsidRPr="003546D2" w:rsidTr="00354431">
        <w:trPr>
          <w:cantSplit/>
          <w:trHeight w:val="159"/>
          <w:tblHeader/>
          <w:jc w:val="center"/>
        </w:trPr>
        <w:tc>
          <w:tcPr>
            <w:tcW w:w="516" w:type="dxa"/>
            <w:shd w:val="clear" w:color="auto" w:fill="F2F2F2" w:themeFill="background1" w:themeFillShade="F2"/>
            <w:vAlign w:val="center"/>
          </w:tcPr>
          <w:p w:rsidR="00520DCD" w:rsidRPr="003546D2" w:rsidRDefault="00520DCD" w:rsidP="00354431">
            <w:pPr>
              <w:jc w:val="center"/>
              <w:rPr>
                <w:b/>
                <w:color w:val="000000" w:themeColor="text1"/>
              </w:rPr>
            </w:pPr>
            <w:r w:rsidRPr="003546D2">
              <w:rPr>
                <w:b/>
                <w:color w:val="000000" w:themeColor="text1"/>
              </w:rPr>
              <w:t xml:space="preserve">№ </w:t>
            </w:r>
            <w:proofErr w:type="gramStart"/>
            <w:r w:rsidRPr="003546D2">
              <w:rPr>
                <w:b/>
                <w:color w:val="000000" w:themeColor="text1"/>
              </w:rPr>
              <w:t>п</w:t>
            </w:r>
            <w:proofErr w:type="gramEnd"/>
            <w:r w:rsidRPr="003546D2">
              <w:rPr>
                <w:b/>
                <w:color w:val="000000" w:themeColor="text1"/>
              </w:rPr>
              <w:t>/п</w:t>
            </w:r>
          </w:p>
        </w:tc>
        <w:tc>
          <w:tcPr>
            <w:tcW w:w="4781" w:type="dxa"/>
            <w:shd w:val="clear" w:color="auto" w:fill="F2F2F2" w:themeFill="background1" w:themeFillShade="F2"/>
            <w:vAlign w:val="center"/>
          </w:tcPr>
          <w:p w:rsidR="00520DCD" w:rsidRPr="003546D2" w:rsidRDefault="00520DCD" w:rsidP="00354431">
            <w:pPr>
              <w:jc w:val="center"/>
              <w:rPr>
                <w:b/>
                <w:color w:val="000000" w:themeColor="text1"/>
              </w:rPr>
            </w:pPr>
            <w:r w:rsidRPr="003546D2">
              <w:rPr>
                <w:b/>
                <w:color w:val="000000" w:themeColor="text1"/>
              </w:rPr>
              <w:t>Наименование программы</w:t>
            </w:r>
          </w:p>
        </w:tc>
        <w:tc>
          <w:tcPr>
            <w:tcW w:w="4354" w:type="dxa"/>
            <w:shd w:val="clear" w:color="auto" w:fill="F2F2F2" w:themeFill="background1" w:themeFillShade="F2"/>
            <w:vAlign w:val="center"/>
          </w:tcPr>
          <w:p w:rsidR="00520DCD" w:rsidRPr="003546D2" w:rsidRDefault="00520DCD" w:rsidP="00354431">
            <w:pPr>
              <w:jc w:val="center"/>
              <w:rPr>
                <w:b/>
                <w:color w:val="000000" w:themeColor="text1"/>
              </w:rPr>
            </w:pPr>
            <w:r w:rsidRPr="003546D2">
              <w:rPr>
                <w:b/>
                <w:color w:val="000000" w:themeColor="text1"/>
              </w:rPr>
              <w:t>Нормативно-правовой акт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здравоохранения»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26 декабря 2017 г. N 1640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образования»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26 декабря 2017 г. N 1642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 г. N 296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«Доступная среда»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29 марта 2019 г. N 363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30 декабря 2017 г. N 1710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«Содействие занятости населения»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 г. N 298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культуры»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 г. N 317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физической культуры и спорта»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 г. N 302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транспортной системы»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20 декабря 2017 г. N 1596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«Охрана окружающей среды»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 г. N 326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«Научно-технологическое развитие Российской Федерации»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29 марта 2019 г. N 377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 г. N 316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промышленности и повышение ее конкурентоспособности»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 г. N 328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lastRenderedPageBreak/>
              <w:t>14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«О развитии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14 июля 2012 г. N 717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«Развитие энергетики»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 г. N 321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РФ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от 15 апреля 2014 г. N 300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Стратегия социально-экономического развития Калужской области до 2040 года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Постановлением Правительства Калужской области от 15 декабря 2022 N 970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профессионального образования и науки 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11 января 2024 N 30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общего и дополнительного образования 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29 января 2019 N 38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здравоохранения 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 от 31 января 2019 N 44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«Социальная поддержка граждан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10 января 2024 N 14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культуры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12 января 2024 N 35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физической культуры и спорта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31 января 2019 N 53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рынка труда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31 января 2019 N 43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«Доступная среда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9 января 2024 N 5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туризма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12 января 2024 N 34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«Охрана окружающей среды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12 февраля 2019 N 98</w:t>
            </w:r>
          </w:p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«Экономическое развитие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Постановление Правительства Калужской области 10 января 2024 N 27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«Развитие дорожного хозяйства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Постановление Правительства Калужской области от 6 февраля 2019 N 68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Калужской области «Обеспечения доступным и комфортным жильем и коммунальными услугами населения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Постановление Правительства Калужской области от 31 января 2019 N 52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bCs/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lastRenderedPageBreak/>
              <w:t>31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Региональная программа газификации жилищно-коммунального хозяйства, промышленных и иных организаций Калужской области на 2023-2032 годы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 xml:space="preserve">Постановление Правительства Калужской области от 22 марта 2018 г. N 172 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 xml:space="preserve">Государственная программа Калужской области «Энергосбережение и повышение </w:t>
            </w:r>
            <w:proofErr w:type="spellStart"/>
            <w:r w:rsidRPr="003546D2">
              <w:rPr>
                <w:color w:val="000000" w:themeColor="text1"/>
                <w:sz w:val="22"/>
                <w:szCs w:val="22"/>
              </w:rPr>
              <w:t>энергоэффективности</w:t>
            </w:r>
            <w:proofErr w:type="spellEnd"/>
            <w:r w:rsidRPr="003546D2">
              <w:rPr>
                <w:color w:val="000000" w:themeColor="text1"/>
                <w:sz w:val="22"/>
                <w:szCs w:val="22"/>
              </w:rPr>
              <w:t xml:space="preserve">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 xml:space="preserve">Постановление Правительства Калужской области от 10 января 2024 г. N 23 </w:t>
            </w:r>
          </w:p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(с последующими изменениями)</w:t>
            </w:r>
          </w:p>
        </w:tc>
      </w:tr>
      <w:tr w:rsidR="00520DCD" w:rsidRPr="003546D2" w:rsidTr="00354431">
        <w:trPr>
          <w:cantSplit/>
          <w:trHeight w:val="208"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4781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Государственная программа Калужской области «Развитие сельского хозяйства и регулирования рынков сельскохозяйственной продукции, сырья и продовольствия в Калужской области»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520DCD" w:rsidRPr="003546D2" w:rsidRDefault="00520DCD" w:rsidP="003544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46D2">
              <w:rPr>
                <w:color w:val="000000" w:themeColor="text1"/>
                <w:sz w:val="22"/>
                <w:szCs w:val="22"/>
              </w:rPr>
              <w:t>Постановление Правительства Калужской области от 31 января 2019 N 48</w:t>
            </w:r>
          </w:p>
        </w:tc>
      </w:tr>
    </w:tbl>
    <w:p w:rsidR="00520DCD" w:rsidRPr="003546D2" w:rsidRDefault="00520DCD" w:rsidP="00520DCD">
      <w:pPr>
        <w:rPr>
          <w:color w:val="000000" w:themeColor="text1"/>
        </w:rPr>
      </w:pPr>
    </w:p>
    <w:p w:rsidR="00520DCD" w:rsidRDefault="00520DCD">
      <w:pPr>
        <w:rPr>
          <w:b/>
          <w:bCs/>
        </w:rPr>
      </w:pPr>
      <w:r>
        <w:br w:type="page"/>
      </w:r>
    </w:p>
    <w:p w:rsidR="007F23D7" w:rsidRDefault="007F23D7" w:rsidP="007F23D7">
      <w:pPr>
        <w:pStyle w:val="1"/>
      </w:pPr>
      <w:bookmarkStart w:id="9" w:name="_Toc204431930"/>
      <w:r w:rsidRPr="00674B1C">
        <w:lastRenderedPageBreak/>
        <w:t xml:space="preserve">II.  Обоснование выбранного </w:t>
      </w:r>
      <w:proofErr w:type="gramStart"/>
      <w:r w:rsidRPr="00674B1C">
        <w:t>варианта размещения объектов местного значения поселения</w:t>
      </w:r>
      <w:proofErr w:type="gramEnd"/>
      <w:r w:rsidRPr="00674B1C">
        <w:t xml:space="preserve"> на основе анализа использования территории поселения, возможных направлений  развития этих территорий и прогнозируемых ограничений их использования</w:t>
      </w:r>
      <w:bookmarkEnd w:id="9"/>
    </w:p>
    <w:p w:rsidR="007F23D7" w:rsidRPr="007F23D7" w:rsidRDefault="007F23D7" w:rsidP="007F23D7">
      <w:pPr>
        <w:pStyle w:val="20"/>
      </w:pPr>
      <w:bookmarkStart w:id="10" w:name="_Toc204431931"/>
      <w:bookmarkEnd w:id="7"/>
      <w:r w:rsidRPr="007F23D7">
        <w:t>II.1 Общие сведения</w:t>
      </w:r>
      <w:bookmarkEnd w:id="10"/>
    </w:p>
    <w:p w:rsidR="00842068" w:rsidRPr="00842068" w:rsidRDefault="00947BB7" w:rsidP="00E521F0">
      <w:pPr>
        <w:ind w:firstLine="708"/>
        <w:rPr>
          <w:color w:val="000000"/>
          <w:sz w:val="26"/>
          <w:szCs w:val="26"/>
        </w:rPr>
      </w:pPr>
      <w:r w:rsidRPr="00AD0407">
        <w:rPr>
          <w:color w:val="000000"/>
          <w:sz w:val="26"/>
          <w:szCs w:val="26"/>
        </w:rPr>
        <w:t xml:space="preserve">Сельское поселение </w:t>
      </w:r>
      <w:r w:rsidR="00EA3B6A" w:rsidRPr="00AD0407">
        <w:rPr>
          <w:color w:val="000000"/>
          <w:sz w:val="26"/>
          <w:szCs w:val="26"/>
        </w:rPr>
        <w:t>«</w:t>
      </w:r>
      <w:r w:rsidR="004C517A" w:rsidRPr="00AD0407">
        <w:rPr>
          <w:color w:val="000000"/>
          <w:sz w:val="26"/>
          <w:szCs w:val="26"/>
        </w:rPr>
        <w:t xml:space="preserve">Село </w:t>
      </w:r>
      <w:proofErr w:type="spellStart"/>
      <w:r w:rsidR="005570B7">
        <w:rPr>
          <w:color w:val="000000"/>
          <w:sz w:val="26"/>
          <w:szCs w:val="26"/>
        </w:rPr>
        <w:t>Маклино</w:t>
      </w:r>
      <w:proofErr w:type="spellEnd"/>
      <w:r w:rsidR="00EA3B6A" w:rsidRPr="00AD0407">
        <w:rPr>
          <w:color w:val="000000"/>
          <w:sz w:val="26"/>
          <w:szCs w:val="26"/>
        </w:rPr>
        <w:t>»</w:t>
      </w:r>
      <w:r w:rsidRPr="00AD0407">
        <w:rPr>
          <w:color w:val="FF0000"/>
          <w:sz w:val="26"/>
          <w:szCs w:val="26"/>
        </w:rPr>
        <w:t xml:space="preserve"> </w:t>
      </w:r>
      <w:r w:rsidRPr="00AD0407">
        <w:rPr>
          <w:color w:val="000000"/>
          <w:sz w:val="26"/>
          <w:szCs w:val="26"/>
        </w:rPr>
        <w:t xml:space="preserve">расположено </w:t>
      </w:r>
      <w:r w:rsidR="00DC3C16" w:rsidRPr="00AD0407">
        <w:rPr>
          <w:color w:val="000000"/>
          <w:sz w:val="26"/>
          <w:szCs w:val="26"/>
        </w:rPr>
        <w:t xml:space="preserve">в </w:t>
      </w:r>
      <w:r w:rsidR="000764E3">
        <w:rPr>
          <w:color w:val="000000"/>
          <w:sz w:val="26"/>
          <w:szCs w:val="26"/>
        </w:rPr>
        <w:t>центральной</w:t>
      </w:r>
      <w:r w:rsidR="000764E3" w:rsidRPr="00AD0407">
        <w:rPr>
          <w:color w:val="000000"/>
          <w:sz w:val="26"/>
          <w:szCs w:val="26"/>
        </w:rPr>
        <w:t xml:space="preserve"> части</w:t>
      </w:r>
      <w:r w:rsidRPr="00AD0407">
        <w:rPr>
          <w:color w:val="000000"/>
          <w:sz w:val="26"/>
          <w:szCs w:val="26"/>
        </w:rPr>
        <w:t xml:space="preserve"> </w:t>
      </w:r>
      <w:proofErr w:type="spellStart"/>
      <w:r w:rsidR="004C517A" w:rsidRPr="00AD0407">
        <w:rPr>
          <w:color w:val="000000"/>
          <w:sz w:val="26"/>
          <w:szCs w:val="26"/>
        </w:rPr>
        <w:t>Малоярославецкого</w:t>
      </w:r>
      <w:proofErr w:type="spellEnd"/>
      <w:r w:rsidRPr="00AD0407">
        <w:rPr>
          <w:color w:val="000000"/>
          <w:sz w:val="26"/>
          <w:szCs w:val="26"/>
        </w:rPr>
        <w:t xml:space="preserve"> район</w:t>
      </w:r>
      <w:r w:rsidR="00DC3C16" w:rsidRPr="00AD0407">
        <w:rPr>
          <w:color w:val="000000"/>
          <w:sz w:val="26"/>
          <w:szCs w:val="26"/>
        </w:rPr>
        <w:t>а</w:t>
      </w:r>
      <w:r w:rsidRPr="00AD0407">
        <w:rPr>
          <w:color w:val="000000"/>
          <w:sz w:val="26"/>
          <w:szCs w:val="26"/>
        </w:rPr>
        <w:t xml:space="preserve"> Калужской области.</w:t>
      </w:r>
      <w:r w:rsidRPr="00AD0407">
        <w:rPr>
          <w:color w:val="FF0000"/>
          <w:sz w:val="26"/>
          <w:szCs w:val="26"/>
        </w:rPr>
        <w:t xml:space="preserve"> </w:t>
      </w:r>
      <w:r w:rsidRPr="00AD0407">
        <w:rPr>
          <w:color w:val="000000"/>
          <w:sz w:val="26"/>
          <w:szCs w:val="26"/>
        </w:rPr>
        <w:t>Центр сельского поселения</w:t>
      </w:r>
      <w:r w:rsidR="00315AB0" w:rsidRPr="00AD0407">
        <w:rPr>
          <w:color w:val="000000"/>
          <w:sz w:val="26"/>
          <w:szCs w:val="26"/>
        </w:rPr>
        <w:t>,</w:t>
      </w:r>
      <w:r w:rsidRPr="00AD0407">
        <w:rPr>
          <w:color w:val="000000"/>
          <w:sz w:val="26"/>
          <w:szCs w:val="26"/>
        </w:rPr>
        <w:t xml:space="preserve"> </w:t>
      </w:r>
      <w:r w:rsidR="004C517A" w:rsidRPr="00AD0407">
        <w:rPr>
          <w:color w:val="000000"/>
          <w:sz w:val="26"/>
          <w:szCs w:val="26"/>
        </w:rPr>
        <w:t>с</w:t>
      </w:r>
      <w:r w:rsidR="00451E3E" w:rsidRPr="00AD0407">
        <w:rPr>
          <w:color w:val="000000"/>
          <w:sz w:val="26"/>
          <w:szCs w:val="26"/>
        </w:rPr>
        <w:t xml:space="preserve">. </w:t>
      </w:r>
      <w:proofErr w:type="spellStart"/>
      <w:r w:rsidR="005570B7">
        <w:rPr>
          <w:color w:val="000000"/>
          <w:sz w:val="26"/>
          <w:szCs w:val="26"/>
        </w:rPr>
        <w:t>Маклино</w:t>
      </w:r>
      <w:proofErr w:type="spellEnd"/>
      <w:r w:rsidR="00315AB0" w:rsidRPr="00AD0407">
        <w:rPr>
          <w:color w:val="000000"/>
          <w:sz w:val="26"/>
          <w:szCs w:val="26"/>
        </w:rPr>
        <w:t>,</w:t>
      </w:r>
      <w:r w:rsidRPr="00AD0407">
        <w:rPr>
          <w:color w:val="000000"/>
          <w:sz w:val="26"/>
          <w:szCs w:val="26"/>
        </w:rPr>
        <w:t xml:space="preserve"> </w:t>
      </w:r>
      <w:r w:rsidR="005570B7">
        <w:rPr>
          <w:color w:val="000000"/>
          <w:sz w:val="26"/>
          <w:szCs w:val="26"/>
        </w:rPr>
        <w:t xml:space="preserve">граничит с г. Малоярославцем, </w:t>
      </w:r>
      <w:r w:rsidRPr="00AD0407">
        <w:rPr>
          <w:color w:val="000000"/>
          <w:sz w:val="26"/>
          <w:szCs w:val="26"/>
        </w:rPr>
        <w:t xml:space="preserve">находится </w:t>
      </w:r>
      <w:r w:rsidR="004C517A" w:rsidRPr="00AD0407">
        <w:rPr>
          <w:color w:val="000000"/>
          <w:sz w:val="26"/>
          <w:szCs w:val="26"/>
        </w:rPr>
        <w:t xml:space="preserve">в </w:t>
      </w:r>
      <w:r w:rsidR="005570B7">
        <w:rPr>
          <w:color w:val="000000"/>
          <w:sz w:val="26"/>
          <w:szCs w:val="26"/>
        </w:rPr>
        <w:t>20</w:t>
      </w:r>
      <w:r w:rsidR="004C517A" w:rsidRPr="00AD0407">
        <w:rPr>
          <w:color w:val="000000"/>
          <w:sz w:val="26"/>
          <w:szCs w:val="26"/>
        </w:rPr>
        <w:t xml:space="preserve"> км от города Обнинск</w:t>
      </w:r>
      <w:r w:rsidR="00DC3C16" w:rsidRPr="00AD0407">
        <w:rPr>
          <w:color w:val="000000"/>
          <w:sz w:val="26"/>
          <w:szCs w:val="26"/>
        </w:rPr>
        <w:t xml:space="preserve"> </w:t>
      </w:r>
      <w:r w:rsidRPr="00AD0407">
        <w:rPr>
          <w:color w:val="000000"/>
          <w:sz w:val="26"/>
          <w:szCs w:val="26"/>
        </w:rPr>
        <w:t xml:space="preserve">и в </w:t>
      </w:r>
      <w:r w:rsidR="005570B7">
        <w:rPr>
          <w:color w:val="000000"/>
          <w:sz w:val="26"/>
          <w:szCs w:val="26"/>
        </w:rPr>
        <w:t>5</w:t>
      </w:r>
      <w:r w:rsidR="004C517A" w:rsidRPr="00AD0407">
        <w:rPr>
          <w:color w:val="000000"/>
          <w:sz w:val="26"/>
          <w:szCs w:val="26"/>
        </w:rPr>
        <w:t>0</w:t>
      </w:r>
      <w:r w:rsidR="00B61CE4" w:rsidRPr="00AD0407">
        <w:rPr>
          <w:color w:val="000000"/>
          <w:sz w:val="26"/>
          <w:szCs w:val="26"/>
        </w:rPr>
        <w:t xml:space="preserve"> км</w:t>
      </w:r>
      <w:r w:rsidR="00EA3B6A" w:rsidRPr="00AD0407">
        <w:rPr>
          <w:color w:val="000000"/>
          <w:sz w:val="26"/>
          <w:szCs w:val="26"/>
        </w:rPr>
        <w:t xml:space="preserve"> </w:t>
      </w:r>
      <w:r w:rsidR="00B61CE4" w:rsidRPr="00AD0407">
        <w:rPr>
          <w:color w:val="000000"/>
          <w:sz w:val="26"/>
          <w:szCs w:val="26"/>
        </w:rPr>
        <w:t>от г. </w:t>
      </w:r>
      <w:r w:rsidRPr="00AD0407">
        <w:rPr>
          <w:color w:val="000000"/>
          <w:sz w:val="26"/>
          <w:szCs w:val="26"/>
        </w:rPr>
        <w:t>Калуги.</w:t>
      </w:r>
      <w:r w:rsidRPr="00AD0407">
        <w:rPr>
          <w:color w:val="FF0000"/>
          <w:sz w:val="26"/>
          <w:szCs w:val="26"/>
        </w:rPr>
        <w:t xml:space="preserve"> </w:t>
      </w:r>
      <w:r w:rsidRPr="00AD0407">
        <w:rPr>
          <w:color w:val="000000"/>
          <w:sz w:val="26"/>
          <w:szCs w:val="26"/>
        </w:rPr>
        <w:t xml:space="preserve">По территории сельского поселения проходит </w:t>
      </w:r>
      <w:r w:rsidR="001D271D" w:rsidRPr="00AD0407">
        <w:rPr>
          <w:color w:val="000000"/>
          <w:sz w:val="26"/>
          <w:szCs w:val="26"/>
        </w:rPr>
        <w:t>автодорог</w:t>
      </w:r>
      <w:r w:rsidR="005570B7">
        <w:rPr>
          <w:color w:val="000000"/>
          <w:sz w:val="26"/>
          <w:szCs w:val="26"/>
        </w:rPr>
        <w:t>а</w:t>
      </w:r>
      <w:r w:rsidR="00DC3C16" w:rsidRPr="00AD0407">
        <w:rPr>
          <w:color w:val="000000"/>
          <w:sz w:val="26"/>
          <w:szCs w:val="26"/>
        </w:rPr>
        <w:t xml:space="preserve"> </w:t>
      </w:r>
      <w:r w:rsidR="008815E7" w:rsidRPr="00AD0407">
        <w:rPr>
          <w:color w:val="000000"/>
          <w:sz w:val="26"/>
          <w:szCs w:val="26"/>
        </w:rPr>
        <w:t>федерального</w:t>
      </w:r>
      <w:r w:rsidR="00DC3C16" w:rsidRPr="00AD0407">
        <w:rPr>
          <w:color w:val="000000"/>
          <w:sz w:val="26"/>
          <w:szCs w:val="26"/>
        </w:rPr>
        <w:t xml:space="preserve"> значения </w:t>
      </w:r>
      <w:r w:rsidR="00B61CE4" w:rsidRPr="00AD0407">
        <w:rPr>
          <w:color w:val="000000"/>
          <w:sz w:val="26"/>
          <w:szCs w:val="26"/>
        </w:rPr>
        <w:t xml:space="preserve">общего пользования </w:t>
      </w:r>
      <w:r w:rsidR="008815E7" w:rsidRPr="00AD0407">
        <w:rPr>
          <w:color w:val="000000"/>
          <w:sz w:val="26"/>
          <w:szCs w:val="26"/>
        </w:rPr>
        <w:t>М-3</w:t>
      </w:r>
      <w:r w:rsidR="00451E3E" w:rsidRPr="00AD0407">
        <w:rPr>
          <w:color w:val="000000"/>
          <w:sz w:val="26"/>
          <w:szCs w:val="26"/>
        </w:rPr>
        <w:t>«</w:t>
      </w:r>
      <w:r w:rsidR="008815E7" w:rsidRPr="00AD0407">
        <w:rPr>
          <w:color w:val="000000"/>
          <w:sz w:val="26"/>
          <w:szCs w:val="26"/>
        </w:rPr>
        <w:t>Украина</w:t>
      </w:r>
      <w:r w:rsidR="00451E3E" w:rsidRPr="00AD0407">
        <w:rPr>
          <w:color w:val="000000"/>
          <w:sz w:val="26"/>
          <w:szCs w:val="26"/>
        </w:rPr>
        <w:t>»</w:t>
      </w:r>
      <w:r w:rsidR="008815E7" w:rsidRPr="00AD0407">
        <w:rPr>
          <w:color w:val="000000"/>
          <w:sz w:val="26"/>
          <w:szCs w:val="26"/>
        </w:rPr>
        <w:t xml:space="preserve"> Москва-Калуга-Брянск-граница с </w:t>
      </w:r>
      <w:r w:rsidR="009371AE">
        <w:rPr>
          <w:color w:val="000000"/>
          <w:sz w:val="26"/>
          <w:szCs w:val="26"/>
        </w:rPr>
        <w:t xml:space="preserve">Украиной. </w:t>
      </w:r>
      <w:r w:rsidR="00285B85" w:rsidRPr="00842068">
        <w:rPr>
          <w:color w:val="000000"/>
          <w:sz w:val="26"/>
          <w:szCs w:val="26"/>
        </w:rPr>
        <w:t>П</w:t>
      </w:r>
      <w:r w:rsidR="001D271D" w:rsidRPr="00842068">
        <w:rPr>
          <w:color w:val="000000"/>
          <w:sz w:val="26"/>
          <w:szCs w:val="26"/>
        </w:rPr>
        <w:t xml:space="preserve">о территории сельского поселения </w:t>
      </w:r>
      <w:r w:rsidR="00842068" w:rsidRPr="00842068">
        <w:rPr>
          <w:color w:val="000000"/>
          <w:sz w:val="26"/>
          <w:szCs w:val="26"/>
        </w:rPr>
        <w:t>проходят дороги межмуниципального значения общего пользования Малоярославец-</w:t>
      </w:r>
      <w:proofErr w:type="spellStart"/>
      <w:r w:rsidR="00842068" w:rsidRPr="00842068">
        <w:rPr>
          <w:color w:val="000000"/>
          <w:sz w:val="26"/>
          <w:szCs w:val="26"/>
        </w:rPr>
        <w:t>Маклино</w:t>
      </w:r>
      <w:proofErr w:type="spellEnd"/>
      <w:r w:rsidR="00842068" w:rsidRPr="00842068">
        <w:rPr>
          <w:color w:val="000000"/>
          <w:sz w:val="26"/>
          <w:szCs w:val="26"/>
        </w:rPr>
        <w:t>-Недельное (29 ОП МЗ 29Н-278) и регионального значения Окружная дорога г. Калуги – Детчино – Малоярославец (29 ОП РЗ 29К-018)</w:t>
      </w:r>
      <w:r w:rsidR="00842068">
        <w:rPr>
          <w:color w:val="000000"/>
          <w:sz w:val="26"/>
          <w:szCs w:val="26"/>
        </w:rPr>
        <w:t>.</w:t>
      </w:r>
    </w:p>
    <w:p w:rsidR="00044BC7" w:rsidRDefault="00DC3C16" w:rsidP="00842068">
      <w:pPr>
        <w:rPr>
          <w:b/>
          <w:color w:val="000000"/>
          <w:sz w:val="26"/>
          <w:szCs w:val="26"/>
        </w:rPr>
      </w:pPr>
      <w:r w:rsidRPr="00AD0407">
        <w:rPr>
          <w:color w:val="FF0000"/>
          <w:sz w:val="26"/>
          <w:szCs w:val="26"/>
        </w:rPr>
        <w:t xml:space="preserve"> </w:t>
      </w:r>
      <w:r w:rsidR="00285B85" w:rsidRPr="00AD0407">
        <w:rPr>
          <w:sz w:val="26"/>
          <w:szCs w:val="26"/>
        </w:rPr>
        <w:t>Также по</w:t>
      </w:r>
      <w:r w:rsidR="00285B85" w:rsidRPr="00AD0407">
        <w:rPr>
          <w:color w:val="000000"/>
          <w:sz w:val="26"/>
          <w:szCs w:val="26"/>
        </w:rPr>
        <w:t xml:space="preserve"> территории сельского поселения проходит магистральная железнодорожная линия московско-смоленского участка московской железной дороги, филиал ОАО «Российские железные дороги» железная дорога «Москва-Киев». </w:t>
      </w:r>
      <w:proofErr w:type="gramStart"/>
      <w:r w:rsidR="00E63ED4" w:rsidRPr="00AD0407">
        <w:rPr>
          <w:color w:val="000000"/>
          <w:sz w:val="26"/>
          <w:szCs w:val="26"/>
        </w:rPr>
        <w:t xml:space="preserve">В состав сельского поселения </w:t>
      </w:r>
      <w:r w:rsidR="00EA3B6A" w:rsidRPr="00AD0407">
        <w:rPr>
          <w:color w:val="000000"/>
          <w:sz w:val="26"/>
          <w:szCs w:val="26"/>
        </w:rPr>
        <w:t>«</w:t>
      </w:r>
      <w:r w:rsidR="001D271D" w:rsidRPr="00AD0407">
        <w:rPr>
          <w:color w:val="000000"/>
          <w:sz w:val="26"/>
          <w:szCs w:val="26"/>
        </w:rPr>
        <w:t xml:space="preserve">Село </w:t>
      </w:r>
      <w:proofErr w:type="spellStart"/>
      <w:r w:rsidR="00025F0B">
        <w:rPr>
          <w:color w:val="000000"/>
          <w:sz w:val="26"/>
          <w:szCs w:val="26"/>
        </w:rPr>
        <w:t>Маклино</w:t>
      </w:r>
      <w:proofErr w:type="spellEnd"/>
      <w:r w:rsidR="00EA3B6A" w:rsidRPr="00AD0407">
        <w:rPr>
          <w:color w:val="000000"/>
          <w:sz w:val="26"/>
          <w:szCs w:val="26"/>
        </w:rPr>
        <w:t>»</w:t>
      </w:r>
      <w:r w:rsidR="00E63ED4" w:rsidRPr="00AD0407">
        <w:rPr>
          <w:color w:val="000000"/>
          <w:sz w:val="26"/>
          <w:szCs w:val="26"/>
        </w:rPr>
        <w:t xml:space="preserve"> входят следующие населенные пункты:</w:t>
      </w:r>
      <w:r w:rsidR="00451E3E" w:rsidRPr="00AD0407">
        <w:rPr>
          <w:color w:val="000000"/>
          <w:sz w:val="26"/>
          <w:szCs w:val="26"/>
        </w:rPr>
        <w:t xml:space="preserve"> </w:t>
      </w:r>
      <w:r w:rsidR="00DC53A8" w:rsidRPr="00AD0407">
        <w:rPr>
          <w:color w:val="000000"/>
          <w:sz w:val="26"/>
          <w:szCs w:val="26"/>
        </w:rPr>
        <w:t xml:space="preserve">с. </w:t>
      </w:r>
      <w:proofErr w:type="spellStart"/>
      <w:r w:rsidR="00025F0B">
        <w:rPr>
          <w:color w:val="000000"/>
          <w:sz w:val="26"/>
          <w:szCs w:val="26"/>
        </w:rPr>
        <w:t>Маклино</w:t>
      </w:r>
      <w:proofErr w:type="spellEnd"/>
      <w:r w:rsidR="00025F0B">
        <w:rPr>
          <w:color w:val="000000"/>
          <w:sz w:val="26"/>
          <w:szCs w:val="26"/>
        </w:rPr>
        <w:t xml:space="preserve">, дер. </w:t>
      </w:r>
      <w:proofErr w:type="spellStart"/>
      <w:r w:rsidR="00025F0B">
        <w:rPr>
          <w:color w:val="000000"/>
          <w:sz w:val="26"/>
          <w:szCs w:val="26"/>
        </w:rPr>
        <w:t>Барденево</w:t>
      </w:r>
      <w:proofErr w:type="spellEnd"/>
      <w:r w:rsidR="00025F0B">
        <w:rPr>
          <w:color w:val="000000"/>
          <w:sz w:val="26"/>
          <w:szCs w:val="26"/>
        </w:rPr>
        <w:t xml:space="preserve">, дер. Верховье, дер. </w:t>
      </w:r>
      <w:proofErr w:type="spellStart"/>
      <w:r w:rsidR="00025F0B">
        <w:rPr>
          <w:color w:val="000000"/>
          <w:sz w:val="26"/>
          <w:szCs w:val="26"/>
        </w:rPr>
        <w:t>Ильичевка</w:t>
      </w:r>
      <w:proofErr w:type="spellEnd"/>
      <w:r w:rsidR="00025F0B">
        <w:rPr>
          <w:color w:val="000000"/>
          <w:sz w:val="26"/>
          <w:szCs w:val="26"/>
        </w:rPr>
        <w:t xml:space="preserve">, дер. </w:t>
      </w:r>
      <w:proofErr w:type="spellStart"/>
      <w:r w:rsidR="00025F0B">
        <w:rPr>
          <w:color w:val="000000"/>
          <w:sz w:val="26"/>
          <w:szCs w:val="26"/>
        </w:rPr>
        <w:t>Локонское</w:t>
      </w:r>
      <w:proofErr w:type="spellEnd"/>
      <w:r w:rsidR="00025F0B">
        <w:rPr>
          <w:color w:val="000000"/>
          <w:sz w:val="26"/>
          <w:szCs w:val="26"/>
        </w:rPr>
        <w:t xml:space="preserve">, дер. </w:t>
      </w:r>
      <w:proofErr w:type="spellStart"/>
      <w:r w:rsidR="00025F0B">
        <w:rPr>
          <w:color w:val="000000"/>
          <w:sz w:val="26"/>
          <w:szCs w:val="26"/>
        </w:rPr>
        <w:t>Меньшовка</w:t>
      </w:r>
      <w:proofErr w:type="spellEnd"/>
      <w:r w:rsidR="00025F0B">
        <w:rPr>
          <w:color w:val="000000"/>
          <w:sz w:val="26"/>
          <w:szCs w:val="26"/>
        </w:rPr>
        <w:t xml:space="preserve">, дер. Радищево, дер. </w:t>
      </w:r>
      <w:proofErr w:type="spellStart"/>
      <w:r w:rsidR="00025F0B">
        <w:rPr>
          <w:color w:val="000000"/>
          <w:sz w:val="26"/>
          <w:szCs w:val="26"/>
        </w:rPr>
        <w:t>Рысковщина</w:t>
      </w:r>
      <w:proofErr w:type="spellEnd"/>
      <w:r w:rsidR="00025F0B">
        <w:rPr>
          <w:color w:val="000000"/>
          <w:sz w:val="26"/>
          <w:szCs w:val="26"/>
        </w:rPr>
        <w:t xml:space="preserve">, дер. </w:t>
      </w:r>
      <w:proofErr w:type="spellStart"/>
      <w:r w:rsidR="00025F0B">
        <w:rPr>
          <w:color w:val="000000"/>
          <w:sz w:val="26"/>
          <w:szCs w:val="26"/>
        </w:rPr>
        <w:t>Синяково</w:t>
      </w:r>
      <w:proofErr w:type="spellEnd"/>
      <w:r w:rsidR="00025F0B">
        <w:rPr>
          <w:color w:val="000000"/>
          <w:sz w:val="26"/>
          <w:szCs w:val="26"/>
        </w:rPr>
        <w:t xml:space="preserve">, дер. </w:t>
      </w:r>
      <w:proofErr w:type="spellStart"/>
      <w:r w:rsidR="00025F0B">
        <w:rPr>
          <w:color w:val="000000"/>
          <w:sz w:val="26"/>
          <w:szCs w:val="26"/>
        </w:rPr>
        <w:t>Чулково</w:t>
      </w:r>
      <w:proofErr w:type="spellEnd"/>
      <w:r w:rsidR="00025F0B">
        <w:rPr>
          <w:color w:val="000000"/>
          <w:sz w:val="26"/>
          <w:szCs w:val="26"/>
        </w:rPr>
        <w:t>, с. Лесничество</w:t>
      </w:r>
      <w:r w:rsidR="0010229A" w:rsidRPr="00AD0407">
        <w:rPr>
          <w:color w:val="000000"/>
          <w:sz w:val="26"/>
          <w:szCs w:val="26"/>
        </w:rPr>
        <w:t>.</w:t>
      </w:r>
      <w:proofErr w:type="gramEnd"/>
      <w:r w:rsidR="00E90D10" w:rsidRPr="00AD0407">
        <w:rPr>
          <w:color w:val="000000"/>
          <w:sz w:val="26"/>
          <w:szCs w:val="26"/>
        </w:rPr>
        <w:t xml:space="preserve"> </w:t>
      </w:r>
      <w:r w:rsidR="00044BC7" w:rsidRPr="00AD0407">
        <w:rPr>
          <w:color w:val="000000"/>
          <w:sz w:val="26"/>
          <w:szCs w:val="26"/>
        </w:rPr>
        <w:t xml:space="preserve">Площадь сельского поселения составляет </w:t>
      </w:r>
      <w:r w:rsidR="00D14FE6" w:rsidRPr="00BF7A4C">
        <w:rPr>
          <w:sz w:val="26"/>
          <w:szCs w:val="26"/>
        </w:rPr>
        <w:t>72</w:t>
      </w:r>
      <w:r w:rsidR="00D14FE6" w:rsidRPr="00C826EB">
        <w:rPr>
          <w:sz w:val="26"/>
          <w:szCs w:val="26"/>
        </w:rPr>
        <w:t>2</w:t>
      </w:r>
      <w:r w:rsidR="00413B3A">
        <w:rPr>
          <w:sz w:val="26"/>
          <w:szCs w:val="26"/>
        </w:rPr>
        <w:t>4</w:t>
      </w:r>
      <w:r w:rsidR="00D14FE6" w:rsidRPr="00BF7A4C">
        <w:rPr>
          <w:sz w:val="26"/>
          <w:szCs w:val="26"/>
        </w:rPr>
        <w:t>,</w:t>
      </w:r>
      <w:r w:rsidR="00413B3A">
        <w:rPr>
          <w:sz w:val="26"/>
          <w:szCs w:val="26"/>
        </w:rPr>
        <w:t>7</w:t>
      </w:r>
      <w:r w:rsidR="00D14FE6" w:rsidRPr="00C826EB">
        <w:rPr>
          <w:sz w:val="26"/>
          <w:szCs w:val="26"/>
        </w:rPr>
        <w:t xml:space="preserve"> </w:t>
      </w:r>
      <w:r w:rsidR="00044BC7" w:rsidRPr="00AD0407">
        <w:rPr>
          <w:color w:val="000000"/>
          <w:sz w:val="26"/>
          <w:szCs w:val="26"/>
        </w:rPr>
        <w:t xml:space="preserve">га, численность населения </w:t>
      </w:r>
      <w:r w:rsidR="005751F1" w:rsidRPr="00AD0407">
        <w:rPr>
          <w:color w:val="000000"/>
          <w:sz w:val="26"/>
          <w:szCs w:val="26"/>
        </w:rPr>
        <w:t>–</w:t>
      </w:r>
      <w:r w:rsidR="0059511D" w:rsidRPr="00AD0407">
        <w:rPr>
          <w:color w:val="000000"/>
          <w:sz w:val="26"/>
          <w:szCs w:val="26"/>
        </w:rPr>
        <w:t xml:space="preserve"> </w:t>
      </w:r>
      <w:r w:rsidR="00025F0B" w:rsidRPr="00BB5A9A">
        <w:rPr>
          <w:color w:val="000000"/>
          <w:sz w:val="26"/>
          <w:szCs w:val="26"/>
        </w:rPr>
        <w:t>1</w:t>
      </w:r>
      <w:r w:rsidR="00BB5A9A" w:rsidRPr="00BB5A9A">
        <w:rPr>
          <w:color w:val="000000"/>
          <w:sz w:val="26"/>
          <w:szCs w:val="26"/>
        </w:rPr>
        <w:t>395</w:t>
      </w:r>
      <w:r w:rsidR="005751F1" w:rsidRPr="00BB5A9A">
        <w:rPr>
          <w:color w:val="000000"/>
          <w:sz w:val="26"/>
          <w:szCs w:val="26"/>
        </w:rPr>
        <w:t xml:space="preserve"> </w:t>
      </w:r>
      <w:r w:rsidR="00F104F5" w:rsidRPr="00BB5A9A">
        <w:rPr>
          <w:color w:val="000000"/>
          <w:sz w:val="26"/>
          <w:szCs w:val="26"/>
        </w:rPr>
        <w:t>человек</w:t>
      </w:r>
      <w:r w:rsidR="00BE4314">
        <w:rPr>
          <w:color w:val="000000"/>
          <w:sz w:val="26"/>
          <w:szCs w:val="26"/>
        </w:rPr>
        <w:t>.</w:t>
      </w:r>
    </w:p>
    <w:p w:rsidR="006C35AC" w:rsidRPr="00C826EB" w:rsidRDefault="006C35AC" w:rsidP="00E77CA7">
      <w:pPr>
        <w:pStyle w:val="a3"/>
        <w:suppressAutoHyphens/>
        <w:ind w:firstLine="709"/>
        <w:jc w:val="both"/>
        <w:rPr>
          <w:b w:val="0"/>
          <w:color w:val="000000"/>
          <w:sz w:val="26"/>
          <w:szCs w:val="26"/>
        </w:rPr>
      </w:pPr>
    </w:p>
    <w:p w:rsidR="00E27D1A" w:rsidRPr="00C87B5E" w:rsidRDefault="00E27D1A" w:rsidP="00E27D1A">
      <w:pPr>
        <w:rPr>
          <w:b/>
          <w:i/>
          <w:sz w:val="26"/>
          <w:szCs w:val="26"/>
        </w:rPr>
      </w:pPr>
      <w:r w:rsidRPr="00C87B5E">
        <w:rPr>
          <w:b/>
          <w:i/>
          <w:sz w:val="26"/>
          <w:szCs w:val="26"/>
        </w:rPr>
        <w:t xml:space="preserve">Описание границы муниципального образования сельское поселение "Село </w:t>
      </w:r>
      <w:proofErr w:type="spellStart"/>
      <w:r>
        <w:rPr>
          <w:b/>
          <w:i/>
          <w:sz w:val="26"/>
          <w:szCs w:val="26"/>
        </w:rPr>
        <w:t>Маклино</w:t>
      </w:r>
      <w:proofErr w:type="spellEnd"/>
      <w:r w:rsidRPr="00C87B5E">
        <w:rPr>
          <w:b/>
          <w:i/>
          <w:sz w:val="26"/>
          <w:szCs w:val="26"/>
        </w:rPr>
        <w:t xml:space="preserve">" согласно Закону Калужской области от </w:t>
      </w:r>
      <w:r>
        <w:rPr>
          <w:b/>
          <w:i/>
          <w:sz w:val="26"/>
          <w:szCs w:val="26"/>
        </w:rPr>
        <w:t>28</w:t>
      </w:r>
      <w:r w:rsidRPr="00C87B5E">
        <w:rPr>
          <w:b/>
          <w:i/>
          <w:sz w:val="26"/>
          <w:szCs w:val="26"/>
        </w:rPr>
        <w:t>.1</w:t>
      </w:r>
      <w:r>
        <w:rPr>
          <w:b/>
          <w:i/>
          <w:sz w:val="26"/>
          <w:szCs w:val="26"/>
        </w:rPr>
        <w:t>2</w:t>
      </w:r>
      <w:r w:rsidRPr="00C87B5E">
        <w:rPr>
          <w:b/>
          <w:i/>
          <w:sz w:val="26"/>
          <w:szCs w:val="26"/>
        </w:rPr>
        <w:t>.2004 г. №</w:t>
      </w:r>
      <w:r>
        <w:rPr>
          <w:b/>
          <w:i/>
          <w:sz w:val="26"/>
          <w:szCs w:val="26"/>
        </w:rPr>
        <w:t>7</w:t>
      </w:r>
      <w:r w:rsidRPr="00C87B5E">
        <w:rPr>
          <w:b/>
          <w:i/>
          <w:sz w:val="26"/>
          <w:szCs w:val="26"/>
        </w:rPr>
        <w:t>-ОЗ</w:t>
      </w:r>
    </w:p>
    <w:p w:rsidR="00E27D1A" w:rsidRPr="00E27D1A" w:rsidRDefault="00E27D1A" w:rsidP="00F01065">
      <w:pPr>
        <w:pStyle w:val="a3"/>
        <w:suppressAutoHyphens/>
        <w:spacing w:line="360" w:lineRule="auto"/>
        <w:ind w:firstLine="708"/>
        <w:jc w:val="both"/>
        <w:rPr>
          <w:b w:val="0"/>
          <w:color w:val="000000"/>
          <w:sz w:val="26"/>
          <w:szCs w:val="26"/>
        </w:rPr>
      </w:pPr>
    </w:p>
    <w:p w:rsidR="004527A7" w:rsidRPr="004527A7" w:rsidRDefault="004527A7" w:rsidP="004527A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Текстовое описание границы сельского поселения "Село </w:t>
      </w:r>
      <w:proofErr w:type="spellStart"/>
      <w:r w:rsidRPr="004527A7">
        <w:rPr>
          <w:bCs/>
          <w:sz w:val="26"/>
          <w:szCs w:val="26"/>
        </w:rPr>
        <w:t>Маклино</w:t>
      </w:r>
      <w:proofErr w:type="spellEnd"/>
      <w:r w:rsidRPr="004527A7">
        <w:rPr>
          <w:bCs/>
          <w:sz w:val="26"/>
          <w:szCs w:val="26"/>
        </w:rPr>
        <w:t>" произведено согласно цифровым обозначениям в направлении север - восток - юг - запад.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Граница сельского поселения "Село </w:t>
      </w:r>
      <w:proofErr w:type="spellStart"/>
      <w:r w:rsidRPr="004527A7">
        <w:rPr>
          <w:bCs/>
          <w:sz w:val="26"/>
          <w:szCs w:val="26"/>
        </w:rPr>
        <w:t>Маклино</w:t>
      </w:r>
      <w:proofErr w:type="spellEnd"/>
      <w:r w:rsidRPr="004527A7">
        <w:rPr>
          <w:bCs/>
          <w:sz w:val="26"/>
          <w:szCs w:val="26"/>
        </w:rPr>
        <w:t>" проходит следующим образом: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1) от точки 1 в северо-восточном направлении, пересекая р. </w:t>
      </w:r>
      <w:proofErr w:type="spellStart"/>
      <w:r w:rsidRPr="004527A7">
        <w:rPr>
          <w:bCs/>
          <w:sz w:val="26"/>
          <w:szCs w:val="26"/>
        </w:rPr>
        <w:t>Карыжу</w:t>
      </w:r>
      <w:proofErr w:type="spellEnd"/>
      <w:r w:rsidRPr="004527A7">
        <w:rPr>
          <w:bCs/>
          <w:sz w:val="26"/>
          <w:szCs w:val="26"/>
        </w:rPr>
        <w:t>, на протяжении 62 м до пересечения с границей муниципального образования "Город Малоярославец" (узловая точка 2);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2) от узловой точки 2 в общем северо-восточном направлении по р. </w:t>
      </w:r>
      <w:proofErr w:type="spellStart"/>
      <w:r w:rsidRPr="004527A7">
        <w:rPr>
          <w:bCs/>
          <w:sz w:val="26"/>
          <w:szCs w:val="26"/>
        </w:rPr>
        <w:t>Карыже</w:t>
      </w:r>
      <w:proofErr w:type="spellEnd"/>
      <w:r w:rsidRPr="004527A7">
        <w:rPr>
          <w:bCs/>
          <w:sz w:val="26"/>
          <w:szCs w:val="26"/>
        </w:rPr>
        <w:t xml:space="preserve"> против направления течения, огибая пруд с южной стороны, а также пересекая автомобильную дорогу "Окружная дорога г. Калуги - Детчино - Малоярославец", на протяжении 3526 м до точки 141;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4) от точки 141 в общем северо-восточном направлении, вдоль правого притока р. </w:t>
      </w:r>
      <w:proofErr w:type="spellStart"/>
      <w:r w:rsidRPr="004527A7">
        <w:rPr>
          <w:bCs/>
          <w:sz w:val="26"/>
          <w:szCs w:val="26"/>
        </w:rPr>
        <w:t>Карыжи</w:t>
      </w:r>
      <w:proofErr w:type="spellEnd"/>
      <w:r w:rsidRPr="004527A7">
        <w:rPr>
          <w:bCs/>
          <w:sz w:val="26"/>
          <w:szCs w:val="26"/>
        </w:rPr>
        <w:t>, затем огибая территорию гаражей, на протяжении 715 м до точки 179;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>5) от точки 179 в юго-восточном направлении по северной полосе отвода автомобильной дороги, вдоль жилой застройки по улице Заводской, в конце пересекая железную дорогу "Москва - Киев", на протяжении 825 м до точки 202;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lastRenderedPageBreak/>
        <w:t>6) от точки 202 в северо-восточном направлении вдоль полосы отвода железной дороги "Москва - Киев" на протяжении 758 м до точки 209;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>7) от точки 209 в общем юго-восточном направлении, огибая с южной стороны территорию жилой застройки, на протяжении 1032 м до точки 219;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8) от точки 219 в юго-восточном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 на протяжении 471 м до точки 224;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9) от точки 224 в северо-восточном направлении по древесно-кустарниковой растительности, пересекая автомобильную дорогу Малоярославец - </w:t>
      </w:r>
      <w:proofErr w:type="spellStart"/>
      <w:r w:rsidRPr="004527A7">
        <w:rPr>
          <w:bCs/>
          <w:sz w:val="26"/>
          <w:szCs w:val="26"/>
        </w:rPr>
        <w:t>Меньшовка</w:t>
      </w:r>
      <w:proofErr w:type="spellEnd"/>
      <w:r w:rsidRPr="004527A7">
        <w:rPr>
          <w:bCs/>
          <w:sz w:val="26"/>
          <w:szCs w:val="26"/>
        </w:rPr>
        <w:t>, на протяжении 1072 м до пересечения с границей муниципального образования "Село Коллонтай" (узловая точка 243);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10) от узловой точки 243 в общем юго-восточном направлении, пересекая р. </w:t>
      </w:r>
      <w:proofErr w:type="spellStart"/>
      <w:r w:rsidRPr="004527A7">
        <w:rPr>
          <w:bCs/>
          <w:sz w:val="26"/>
          <w:szCs w:val="26"/>
        </w:rPr>
        <w:t>Легойку</w:t>
      </w:r>
      <w:proofErr w:type="spellEnd"/>
      <w:r w:rsidRPr="004527A7">
        <w:rPr>
          <w:bCs/>
          <w:sz w:val="26"/>
          <w:szCs w:val="26"/>
        </w:rPr>
        <w:t xml:space="preserve"> и огибая дер. </w:t>
      </w:r>
      <w:proofErr w:type="spellStart"/>
      <w:r w:rsidRPr="004527A7">
        <w:rPr>
          <w:bCs/>
          <w:sz w:val="26"/>
          <w:szCs w:val="26"/>
        </w:rPr>
        <w:t>Меньшовку</w:t>
      </w:r>
      <w:proofErr w:type="spellEnd"/>
      <w:r w:rsidRPr="004527A7">
        <w:rPr>
          <w:bCs/>
          <w:sz w:val="26"/>
          <w:szCs w:val="26"/>
        </w:rPr>
        <w:t xml:space="preserve"> с северо-восточной стороны, затем пересекая автомобильную дорогу М-3 "Украина",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 на протяжении 3867 м до пересечения с границей муниципального образования "Село Спас-Загорье" (узловая точка 272);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10) от узловой точки 272 в юго-восточном и юго-западном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 на протяжении 4544 м до точки 284;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11) от точки 284 в общем юго-восточном направлении, огибая с восточной стороны дер. </w:t>
      </w:r>
      <w:proofErr w:type="spellStart"/>
      <w:r w:rsidRPr="004527A7">
        <w:rPr>
          <w:bCs/>
          <w:sz w:val="26"/>
          <w:szCs w:val="26"/>
        </w:rPr>
        <w:t>Барденево</w:t>
      </w:r>
      <w:proofErr w:type="spellEnd"/>
      <w:r w:rsidRPr="004527A7">
        <w:rPr>
          <w:bCs/>
          <w:sz w:val="26"/>
          <w:szCs w:val="26"/>
        </w:rPr>
        <w:t xml:space="preserve">, затем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лесничества, в конце пересекая р. Меринку, и далее по правому берегу реки на протяжении 5380 м до пересечения с границей муниципального образования "Село Недельное" (узловая точка 334);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12) от узловой точки 334 в общем юго-западном направлении по р. </w:t>
      </w:r>
      <w:proofErr w:type="spellStart"/>
      <w:r w:rsidRPr="004527A7">
        <w:rPr>
          <w:bCs/>
          <w:sz w:val="26"/>
          <w:szCs w:val="26"/>
        </w:rPr>
        <w:t>Суходревке</w:t>
      </w:r>
      <w:proofErr w:type="spellEnd"/>
      <w:r w:rsidRPr="004527A7">
        <w:rPr>
          <w:bCs/>
          <w:sz w:val="26"/>
          <w:szCs w:val="26"/>
        </w:rPr>
        <w:t xml:space="preserve">, по направлению течения на протяжении 8182 м до пересечения с границей муниципального образования "Деревня </w:t>
      </w:r>
      <w:proofErr w:type="spellStart"/>
      <w:r w:rsidRPr="004527A7">
        <w:rPr>
          <w:bCs/>
          <w:sz w:val="26"/>
          <w:szCs w:val="26"/>
        </w:rPr>
        <w:t>Ерденево</w:t>
      </w:r>
      <w:proofErr w:type="spellEnd"/>
      <w:r w:rsidRPr="004527A7">
        <w:rPr>
          <w:bCs/>
          <w:sz w:val="26"/>
          <w:szCs w:val="26"/>
        </w:rPr>
        <w:t>" (узловая точка 662);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13) от узловой точки 662 в северо-западном направлении по автомобильной дороге "Малоярославец - </w:t>
      </w:r>
      <w:proofErr w:type="spellStart"/>
      <w:r w:rsidRPr="004527A7">
        <w:rPr>
          <w:bCs/>
          <w:sz w:val="26"/>
          <w:szCs w:val="26"/>
        </w:rPr>
        <w:t>Маклино</w:t>
      </w:r>
      <w:proofErr w:type="spellEnd"/>
      <w:r w:rsidRPr="004527A7">
        <w:rPr>
          <w:bCs/>
          <w:sz w:val="26"/>
          <w:szCs w:val="26"/>
        </w:rPr>
        <w:t xml:space="preserve"> - </w:t>
      </w:r>
      <w:proofErr w:type="gramStart"/>
      <w:r w:rsidRPr="004527A7">
        <w:rPr>
          <w:bCs/>
          <w:sz w:val="26"/>
          <w:szCs w:val="26"/>
        </w:rPr>
        <w:t>Недельное</w:t>
      </w:r>
      <w:proofErr w:type="gramEnd"/>
      <w:r w:rsidRPr="004527A7">
        <w:rPr>
          <w:bCs/>
          <w:sz w:val="26"/>
          <w:szCs w:val="26"/>
        </w:rPr>
        <w:t xml:space="preserve">", затем в северо-восточном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 на протяжении 3414 м до точки 686;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14) от точки 686 в общем северо-восточном и северо-западном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лесничества, огибая с западной стороны дер. </w:t>
      </w:r>
      <w:proofErr w:type="spellStart"/>
      <w:r w:rsidRPr="004527A7">
        <w:rPr>
          <w:bCs/>
          <w:sz w:val="26"/>
          <w:szCs w:val="26"/>
        </w:rPr>
        <w:t>Рысковщину</w:t>
      </w:r>
      <w:proofErr w:type="spellEnd"/>
      <w:r w:rsidRPr="004527A7">
        <w:rPr>
          <w:bCs/>
          <w:sz w:val="26"/>
          <w:szCs w:val="26"/>
        </w:rPr>
        <w:t>, на протяжении 5789 м до точки 717;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15) от точки 717 в юго-западном и северо-западном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лесничества, огибая с южной стороны дер. </w:t>
      </w:r>
      <w:proofErr w:type="spellStart"/>
      <w:r w:rsidRPr="004527A7">
        <w:rPr>
          <w:bCs/>
          <w:sz w:val="26"/>
          <w:szCs w:val="26"/>
        </w:rPr>
        <w:t>Синяково</w:t>
      </w:r>
      <w:proofErr w:type="spellEnd"/>
      <w:r w:rsidRPr="004527A7">
        <w:rPr>
          <w:bCs/>
          <w:sz w:val="26"/>
          <w:szCs w:val="26"/>
        </w:rPr>
        <w:t>, на протяжении 3637 м до точки 728;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lastRenderedPageBreak/>
        <w:t xml:space="preserve">17) от точки 728 в юго-восточном направлении и общем юго-западном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лесничества, огибая дер. </w:t>
      </w:r>
      <w:proofErr w:type="spellStart"/>
      <w:r w:rsidRPr="004527A7">
        <w:rPr>
          <w:bCs/>
          <w:sz w:val="26"/>
          <w:szCs w:val="26"/>
        </w:rPr>
        <w:t>Локонское</w:t>
      </w:r>
      <w:proofErr w:type="spellEnd"/>
      <w:r w:rsidRPr="004527A7">
        <w:rPr>
          <w:bCs/>
          <w:sz w:val="26"/>
          <w:szCs w:val="26"/>
        </w:rPr>
        <w:t xml:space="preserve"> с восточной и южной стороны и пересекая автомобильную дорогу М-3 "Украина", на протяжении 7270 м до пересечения с границей муниципального образования "Село </w:t>
      </w:r>
      <w:proofErr w:type="spellStart"/>
      <w:r w:rsidRPr="004527A7">
        <w:rPr>
          <w:bCs/>
          <w:sz w:val="26"/>
          <w:szCs w:val="26"/>
        </w:rPr>
        <w:t>Головтеево</w:t>
      </w:r>
      <w:proofErr w:type="spellEnd"/>
      <w:r w:rsidRPr="004527A7">
        <w:rPr>
          <w:bCs/>
          <w:sz w:val="26"/>
          <w:szCs w:val="26"/>
        </w:rPr>
        <w:t>" (узловая точка 790);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>18) от узловой точки 790 в северо-восточном направлении по полосе отвода автомобильной дороги М-3 "Украина" на протяжении 4158 м до точки 818;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19) от точки 818 в общем северо-западном направлении по луговой растительности, затем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 на протяжении 3359 м до точки 854;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20) от точки 854 в юго-западном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лесничества, вдоль железной дороги "Москва - Киев", пересекая ее в северо-западном направлении, на протяжении 1384 м до точки 857;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21) от точки 857 в общем северо-восточном направлении по восточной стороне автомобильной дороги "Окружная дорога г. Калуги - Детчино - Малоярославец", затем в общем северо-западном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 на протяжении 3174 м до точки 889;</w:t>
      </w:r>
    </w:p>
    <w:p w:rsidR="004527A7" w:rsidRPr="004527A7" w:rsidRDefault="004527A7" w:rsidP="004527A7">
      <w:pPr>
        <w:autoSpaceDE w:val="0"/>
        <w:autoSpaceDN w:val="0"/>
        <w:adjustRightInd w:val="0"/>
        <w:spacing w:before="260"/>
        <w:ind w:firstLine="540"/>
        <w:jc w:val="both"/>
        <w:rPr>
          <w:bCs/>
          <w:sz w:val="26"/>
          <w:szCs w:val="26"/>
        </w:rPr>
      </w:pPr>
      <w:r w:rsidRPr="004527A7">
        <w:rPr>
          <w:bCs/>
          <w:sz w:val="26"/>
          <w:szCs w:val="26"/>
        </w:rPr>
        <w:t xml:space="preserve">22) от точки 889 в общем северо-восточном направлении по лесному массиву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участкового лесничества </w:t>
      </w:r>
      <w:proofErr w:type="spellStart"/>
      <w:r w:rsidRPr="004527A7">
        <w:rPr>
          <w:bCs/>
          <w:sz w:val="26"/>
          <w:szCs w:val="26"/>
        </w:rPr>
        <w:t>Малоярославецкого</w:t>
      </w:r>
      <w:proofErr w:type="spellEnd"/>
      <w:r w:rsidRPr="004527A7">
        <w:rPr>
          <w:bCs/>
          <w:sz w:val="26"/>
          <w:szCs w:val="26"/>
        </w:rPr>
        <w:t xml:space="preserve"> лесничества, пересекая объездную дорогу вокруг Малоярославца, соединяющую автомобильную дорогу М-3 "Украина" и автомобильную дорогу А-130 "Москва - Рославль", на протяжении 3897 м до пересечения с границей муниципального образования "Село </w:t>
      </w:r>
      <w:proofErr w:type="spellStart"/>
      <w:r w:rsidRPr="004527A7">
        <w:rPr>
          <w:bCs/>
          <w:sz w:val="26"/>
          <w:szCs w:val="26"/>
        </w:rPr>
        <w:t>Шумятино</w:t>
      </w:r>
      <w:proofErr w:type="spellEnd"/>
      <w:r w:rsidRPr="004527A7">
        <w:rPr>
          <w:bCs/>
          <w:sz w:val="26"/>
          <w:szCs w:val="26"/>
        </w:rPr>
        <w:t>" до узловой точки 1.</w:t>
      </w:r>
    </w:p>
    <w:p w:rsidR="00E27D1A" w:rsidRPr="004527A7" w:rsidRDefault="00E27D1A" w:rsidP="00F01065">
      <w:pPr>
        <w:pStyle w:val="a3"/>
        <w:suppressAutoHyphens/>
        <w:spacing w:line="360" w:lineRule="auto"/>
        <w:ind w:firstLine="708"/>
        <w:jc w:val="both"/>
        <w:rPr>
          <w:b w:val="0"/>
          <w:color w:val="FF0000"/>
          <w:sz w:val="26"/>
          <w:szCs w:val="26"/>
        </w:rPr>
      </w:pPr>
    </w:p>
    <w:p w:rsidR="00451E3E" w:rsidRPr="000C4AF6" w:rsidRDefault="00451E3E" w:rsidP="00E70DF9">
      <w:pPr>
        <w:pStyle w:val="20"/>
        <w:suppressAutoHyphens/>
        <w:rPr>
          <w:color w:val="000000"/>
          <w:sz w:val="26"/>
          <w:szCs w:val="26"/>
        </w:rPr>
        <w:sectPr w:rsidR="00451E3E" w:rsidRPr="000C4AF6" w:rsidSect="009A6D12">
          <w:headerReference w:type="even" r:id="rId12"/>
          <w:headerReference w:type="default" r:id="rId13"/>
          <w:footerReference w:type="even" r:id="rId14"/>
          <w:footerReference w:type="default" r:id="rId15"/>
          <w:pgSz w:w="11909" w:h="16834"/>
          <w:pgMar w:top="672" w:right="749" w:bottom="720" w:left="1598" w:header="426" w:footer="720" w:gutter="0"/>
          <w:cols w:space="60"/>
          <w:noEndnote/>
        </w:sectPr>
      </w:pPr>
      <w:bookmarkStart w:id="11" w:name="_Toc138762861"/>
    </w:p>
    <w:p w:rsidR="00750A55" w:rsidRPr="0034010A" w:rsidRDefault="00750A55" w:rsidP="0034010A">
      <w:pPr>
        <w:pStyle w:val="20"/>
        <w:rPr>
          <w:sz w:val="26"/>
          <w:szCs w:val="26"/>
        </w:rPr>
      </w:pPr>
      <w:bookmarkStart w:id="12" w:name="_Toc361829640"/>
      <w:bookmarkStart w:id="13" w:name="_Toc204431932"/>
      <w:bookmarkStart w:id="14" w:name="_Toc382900537"/>
      <w:r w:rsidRPr="0034010A">
        <w:rPr>
          <w:sz w:val="26"/>
          <w:szCs w:val="26"/>
        </w:rPr>
        <w:lastRenderedPageBreak/>
        <w:t>II.2.  Природные условия</w:t>
      </w:r>
      <w:bookmarkEnd w:id="12"/>
      <w:bookmarkEnd w:id="13"/>
    </w:p>
    <w:p w:rsidR="00750A55" w:rsidRPr="00C826EB" w:rsidRDefault="00750A55" w:rsidP="0034010A">
      <w:pPr>
        <w:pStyle w:val="3"/>
        <w:jc w:val="center"/>
        <w:rPr>
          <w:sz w:val="26"/>
          <w:szCs w:val="26"/>
          <w:lang w:val="ru-RU"/>
        </w:rPr>
      </w:pPr>
      <w:bookmarkStart w:id="15" w:name="_Toc361829641"/>
      <w:bookmarkStart w:id="16" w:name="_Toc204431933"/>
      <w:bookmarkEnd w:id="11"/>
      <w:bookmarkEnd w:id="14"/>
      <w:r w:rsidRPr="0034010A">
        <w:rPr>
          <w:sz w:val="26"/>
          <w:szCs w:val="26"/>
        </w:rPr>
        <w:t>II</w:t>
      </w:r>
      <w:r w:rsidRPr="00C826EB">
        <w:rPr>
          <w:sz w:val="26"/>
          <w:szCs w:val="26"/>
          <w:lang w:val="ru-RU"/>
        </w:rPr>
        <w:t>.2.1 Климат</w:t>
      </w:r>
      <w:bookmarkEnd w:id="15"/>
      <w:bookmarkEnd w:id="16"/>
    </w:p>
    <w:p w:rsidR="00FD3E33" w:rsidRPr="00CA7E87" w:rsidRDefault="00FD3E33" w:rsidP="00984F2C">
      <w:pPr>
        <w:pStyle w:val="Main"/>
        <w:spacing w:line="240" w:lineRule="auto"/>
        <w:rPr>
          <w:color w:val="000000"/>
          <w:sz w:val="26"/>
          <w:szCs w:val="26"/>
        </w:rPr>
      </w:pPr>
      <w:r w:rsidRPr="00CA7E87">
        <w:rPr>
          <w:color w:val="000000"/>
          <w:sz w:val="26"/>
          <w:szCs w:val="26"/>
        </w:rPr>
        <w:t>Климат сельского поселения умеренно континентальный с мягкой зимой и теплым летом. Средняя продолжительность безморозного периода составляет 120-130 дней. Промерзание почвы обычно отмечается на уровне 0,5-0,7 м, однако в морозные бесснежные оно зимы может достигать 1,5 м.</w:t>
      </w:r>
    </w:p>
    <w:p w:rsidR="00FD3E33" w:rsidRPr="00CA7E87" w:rsidRDefault="00FD3E33" w:rsidP="00FD3E33">
      <w:pPr>
        <w:jc w:val="center"/>
        <w:rPr>
          <w:b/>
          <w:i/>
          <w:color w:val="000000"/>
          <w:sz w:val="28"/>
          <w:szCs w:val="28"/>
        </w:rPr>
      </w:pPr>
      <w:r w:rsidRPr="00CA7E87">
        <w:rPr>
          <w:rFonts w:cs="Tahoma"/>
          <w:b/>
          <w:i/>
          <w:color w:val="000000"/>
          <w:szCs w:val="16"/>
        </w:rPr>
        <w:t>Средняя месячная температура воздуха</w:t>
      </w:r>
    </w:p>
    <w:p w:rsidR="00FD3E33" w:rsidRPr="00CA7E87" w:rsidRDefault="00FF7137" w:rsidP="00FD3E33">
      <w:pPr>
        <w:jc w:val="right"/>
        <w:rPr>
          <w:color w:val="000000"/>
          <w:sz w:val="28"/>
          <w:szCs w:val="28"/>
        </w:rPr>
      </w:pPr>
      <w:r>
        <w:rPr>
          <w:i/>
          <w:color w:val="000000"/>
        </w:rPr>
        <w:t>Т</w:t>
      </w:r>
      <w:r w:rsidR="00FD3E33" w:rsidRPr="00CA7E87">
        <w:rPr>
          <w:i/>
          <w:color w:val="000000"/>
        </w:rPr>
        <w:t xml:space="preserve">аблица </w:t>
      </w:r>
      <w:r>
        <w:rPr>
          <w:i/>
          <w:color w:val="000000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798"/>
        <w:gridCol w:w="797"/>
        <w:gridCol w:w="798"/>
        <w:gridCol w:w="797"/>
        <w:gridCol w:w="798"/>
        <w:gridCol w:w="798"/>
        <w:gridCol w:w="797"/>
        <w:gridCol w:w="798"/>
        <w:gridCol w:w="797"/>
        <w:gridCol w:w="798"/>
        <w:gridCol w:w="798"/>
      </w:tblGrid>
      <w:tr w:rsidR="00FD3E33" w:rsidRPr="00CA7E87" w:rsidTr="00FB5F62">
        <w:trPr>
          <w:trHeight w:val="158"/>
        </w:trPr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2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4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7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8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9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10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11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12</w:t>
            </w:r>
          </w:p>
        </w:tc>
      </w:tr>
      <w:tr w:rsidR="00FD3E33" w:rsidRPr="00CA7E87" w:rsidTr="00FB5F62">
        <w:trPr>
          <w:trHeight w:val="157"/>
        </w:trPr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-8,8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-7,7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-2,5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5,7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12,7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16,4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17,9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16,1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10,7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4,9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-2,1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-6,1</w:t>
            </w:r>
          </w:p>
        </w:tc>
      </w:tr>
    </w:tbl>
    <w:p w:rsidR="00FD3E33" w:rsidRPr="00CA7E87" w:rsidRDefault="00FD3E33" w:rsidP="00FD3E33">
      <w:pPr>
        <w:jc w:val="center"/>
        <w:rPr>
          <w:color w:val="000000"/>
        </w:rPr>
      </w:pPr>
      <w:r w:rsidRPr="00CA7E87">
        <w:rPr>
          <w:color w:val="000000"/>
        </w:rPr>
        <w:t xml:space="preserve">Осадки, </w:t>
      </w:r>
      <w:proofErr w:type="gramStart"/>
      <w:r w:rsidRPr="00CA7E87">
        <w:rPr>
          <w:color w:val="000000"/>
        </w:rPr>
        <w:t>мм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798"/>
        <w:gridCol w:w="797"/>
        <w:gridCol w:w="798"/>
        <w:gridCol w:w="797"/>
        <w:gridCol w:w="798"/>
        <w:gridCol w:w="798"/>
        <w:gridCol w:w="797"/>
        <w:gridCol w:w="798"/>
        <w:gridCol w:w="797"/>
        <w:gridCol w:w="798"/>
        <w:gridCol w:w="798"/>
      </w:tblGrid>
      <w:tr w:rsidR="00FD3E33" w:rsidRPr="00CA7E87" w:rsidTr="00FB5F62">
        <w:trPr>
          <w:trHeight w:val="158"/>
        </w:trPr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2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4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7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8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9</w:t>
            </w:r>
          </w:p>
        </w:tc>
        <w:tc>
          <w:tcPr>
            <w:tcW w:w="797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10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11</w:t>
            </w:r>
          </w:p>
        </w:tc>
        <w:tc>
          <w:tcPr>
            <w:tcW w:w="798" w:type="dxa"/>
            <w:shd w:val="clear" w:color="auto" w:fill="auto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12</w:t>
            </w:r>
          </w:p>
        </w:tc>
      </w:tr>
      <w:tr w:rsidR="00FD3E33" w:rsidRPr="00CA7E87" w:rsidTr="00FB5F62">
        <w:trPr>
          <w:trHeight w:val="157"/>
        </w:trPr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46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39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38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46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51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83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92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75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65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63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56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D3E33" w:rsidRPr="00CA7E87" w:rsidRDefault="00FD3E33" w:rsidP="00FB5F62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53</w:t>
            </w:r>
          </w:p>
        </w:tc>
      </w:tr>
    </w:tbl>
    <w:p w:rsidR="00FD3E33" w:rsidRDefault="00FD3E33" w:rsidP="00FD3E33">
      <w:pPr>
        <w:pStyle w:val="Main"/>
        <w:ind w:firstLine="0"/>
        <w:rPr>
          <w:color w:val="000000"/>
          <w:sz w:val="26"/>
          <w:szCs w:val="26"/>
        </w:rPr>
      </w:pPr>
      <w:r w:rsidRPr="00CA7E87">
        <w:rPr>
          <w:color w:val="000000"/>
          <w:sz w:val="26"/>
          <w:szCs w:val="26"/>
        </w:rPr>
        <w:t xml:space="preserve">           </w:t>
      </w:r>
    </w:p>
    <w:p w:rsidR="00FD3E33" w:rsidRPr="00CA7E87" w:rsidRDefault="00FD3E33" w:rsidP="00984F2C">
      <w:pPr>
        <w:pStyle w:val="Main"/>
        <w:spacing w:line="240" w:lineRule="auto"/>
        <w:ind w:firstLine="720"/>
        <w:rPr>
          <w:color w:val="000000"/>
          <w:sz w:val="26"/>
          <w:szCs w:val="26"/>
        </w:rPr>
      </w:pPr>
      <w:r w:rsidRPr="00CA7E87">
        <w:rPr>
          <w:color w:val="000000"/>
          <w:sz w:val="26"/>
          <w:szCs w:val="26"/>
        </w:rPr>
        <w:t>Во влажные годы количество осадков достигает 1000 мм, в сухие – менее 500 мм. Максимальное количество осадков приходится на летнее время. Устойчивый снежный покров устанавливается в декабре месяце. Средняя высота снежного покрова - 30-40 см,  максимальная высота – до 1 м. Запас влаги в снежном покрове к концу зимы составляет 89 мм. Роза ветров годовая с преобладанием ветров северного, западного, юго-западного и южного направлений. Весной и осенью режим ветра совпадает с годовым, в то время как летом и зимой наблюдаются сильные отличия. Для лета характерны ветра северного (25%) и западного (17,3%) направлений, а для зимы – юго-западного (21,7%) и южного (21,3%). Средняя скорость ветра в течение года составляет 1,5-2,9 м/с, максимальные порывы могут достигать 20-25 м/</w:t>
      </w:r>
      <w:proofErr w:type="gramStart"/>
      <w:r w:rsidRPr="00CA7E87">
        <w:rPr>
          <w:color w:val="000000"/>
          <w:sz w:val="26"/>
          <w:szCs w:val="26"/>
        </w:rPr>
        <w:t>с</w:t>
      </w:r>
      <w:proofErr w:type="gramEnd"/>
      <w:r w:rsidRPr="00CA7E87">
        <w:rPr>
          <w:color w:val="000000"/>
          <w:sz w:val="26"/>
          <w:szCs w:val="26"/>
        </w:rPr>
        <w:t>.</w:t>
      </w:r>
    </w:p>
    <w:p w:rsidR="00FD3E33" w:rsidRPr="00CA7E87" w:rsidRDefault="00FD3E33" w:rsidP="00984F2C">
      <w:pPr>
        <w:pStyle w:val="Main"/>
        <w:spacing w:line="240" w:lineRule="auto"/>
        <w:rPr>
          <w:color w:val="000000"/>
          <w:sz w:val="26"/>
          <w:szCs w:val="26"/>
        </w:rPr>
      </w:pPr>
      <w:r w:rsidRPr="00CA7E87">
        <w:rPr>
          <w:b/>
          <w:i/>
          <w:color w:val="000000"/>
          <w:sz w:val="26"/>
          <w:szCs w:val="26"/>
        </w:rPr>
        <w:t>Микроклиматические особенности.</w:t>
      </w:r>
      <w:r w:rsidRPr="00CA7E87">
        <w:rPr>
          <w:b/>
          <w:color w:val="000000"/>
          <w:sz w:val="26"/>
          <w:szCs w:val="26"/>
        </w:rPr>
        <w:t xml:space="preserve"> </w:t>
      </w:r>
      <w:proofErr w:type="gramStart"/>
      <w:r w:rsidRPr="00CA7E87">
        <w:rPr>
          <w:color w:val="000000"/>
          <w:sz w:val="26"/>
          <w:szCs w:val="26"/>
        </w:rPr>
        <w:t>Важное значение</w:t>
      </w:r>
      <w:proofErr w:type="gramEnd"/>
      <w:r w:rsidRPr="00CA7E87">
        <w:rPr>
          <w:color w:val="000000"/>
          <w:sz w:val="26"/>
          <w:szCs w:val="26"/>
        </w:rPr>
        <w:t xml:space="preserve"> в формировании ветрового режима играют орографические особенности рельефа. В </w:t>
      </w:r>
      <w:proofErr w:type="spellStart"/>
      <w:r w:rsidRPr="00CA7E87">
        <w:rPr>
          <w:color w:val="000000"/>
          <w:sz w:val="26"/>
          <w:szCs w:val="26"/>
        </w:rPr>
        <w:t>непродуваемых</w:t>
      </w:r>
      <w:proofErr w:type="spellEnd"/>
      <w:r w:rsidRPr="00CA7E87">
        <w:rPr>
          <w:color w:val="000000"/>
          <w:sz w:val="26"/>
          <w:szCs w:val="26"/>
        </w:rPr>
        <w:t xml:space="preserve"> долинах рек, ручьев и оврагов отмечается существенное снижение скорости ветрового потока (до 25%), увеличивается вероятность образования застойных зон. Повышение скорости ветровых потоков на 20-30% по сравнению со средними значениями возможно вдоль долин р. Луж</w:t>
      </w:r>
      <w:r>
        <w:rPr>
          <w:color w:val="000000"/>
          <w:sz w:val="26"/>
          <w:szCs w:val="26"/>
        </w:rPr>
        <w:t xml:space="preserve">а и р. </w:t>
      </w:r>
      <w:proofErr w:type="spellStart"/>
      <w:r>
        <w:rPr>
          <w:color w:val="000000"/>
          <w:sz w:val="26"/>
          <w:szCs w:val="26"/>
        </w:rPr>
        <w:t>Протва</w:t>
      </w:r>
      <w:proofErr w:type="spellEnd"/>
      <w:r w:rsidRPr="00CA7E87">
        <w:rPr>
          <w:color w:val="000000"/>
          <w:sz w:val="26"/>
          <w:szCs w:val="26"/>
        </w:rPr>
        <w:t xml:space="preserve">. </w:t>
      </w:r>
    </w:p>
    <w:p w:rsidR="00836331" w:rsidRPr="002B3821" w:rsidRDefault="00FD3E33" w:rsidP="00984F2C">
      <w:pPr>
        <w:jc w:val="both"/>
        <w:rPr>
          <w:color w:val="FF0000"/>
          <w:sz w:val="26"/>
          <w:szCs w:val="26"/>
        </w:rPr>
      </w:pPr>
      <w:r w:rsidRPr="00CA7E87">
        <w:rPr>
          <w:color w:val="000000"/>
          <w:sz w:val="26"/>
          <w:szCs w:val="26"/>
        </w:rPr>
        <w:t xml:space="preserve">             На микроклиматические особенности территории также оказывают влияние растительность и водные поверхности. В лесных массивах температура воздуха летом на 2-4</w:t>
      </w:r>
      <w:proofErr w:type="gramStart"/>
      <w:r w:rsidRPr="00CA7E87">
        <w:rPr>
          <w:color w:val="000000"/>
          <w:sz w:val="26"/>
          <w:szCs w:val="26"/>
        </w:rPr>
        <w:t> ˚С</w:t>
      </w:r>
      <w:proofErr w:type="gramEnd"/>
      <w:r w:rsidRPr="00CA7E87">
        <w:rPr>
          <w:color w:val="000000"/>
          <w:sz w:val="26"/>
          <w:szCs w:val="26"/>
        </w:rPr>
        <w:t xml:space="preserve"> ниже, а зимой - выше, чем в жилой застройке.</w:t>
      </w:r>
    </w:p>
    <w:p w:rsidR="00B31CDA" w:rsidRPr="002B3821" w:rsidRDefault="00B31CDA" w:rsidP="00984F2C">
      <w:pPr>
        <w:jc w:val="both"/>
        <w:rPr>
          <w:color w:val="FF0000"/>
          <w:sz w:val="26"/>
          <w:szCs w:val="26"/>
        </w:rPr>
      </w:pPr>
    </w:p>
    <w:p w:rsidR="000C50F3" w:rsidRPr="002B3821" w:rsidRDefault="000C50F3" w:rsidP="00984F2C">
      <w:pPr>
        <w:rPr>
          <w:color w:val="FF0000"/>
        </w:rPr>
        <w:sectPr w:rsidR="000C50F3" w:rsidRPr="002B3821" w:rsidSect="009A6D12">
          <w:pgSz w:w="11909" w:h="16834"/>
          <w:pgMar w:top="672" w:right="749" w:bottom="720" w:left="1598" w:header="426" w:footer="720" w:gutter="0"/>
          <w:cols w:space="60"/>
          <w:noEndnote/>
        </w:sectPr>
      </w:pPr>
    </w:p>
    <w:p w:rsidR="00331458" w:rsidRPr="00714EFE" w:rsidRDefault="009C53DC" w:rsidP="00984F2C">
      <w:pPr>
        <w:pStyle w:val="3"/>
        <w:suppressAutoHyphens/>
        <w:spacing w:line="240" w:lineRule="auto"/>
        <w:jc w:val="center"/>
        <w:rPr>
          <w:color w:val="000000"/>
          <w:sz w:val="26"/>
          <w:szCs w:val="26"/>
          <w:lang w:val="ru-RU"/>
        </w:rPr>
      </w:pPr>
      <w:bookmarkStart w:id="17" w:name="_Toc382900538"/>
      <w:bookmarkStart w:id="18" w:name="_Toc204431934"/>
      <w:r w:rsidRPr="005543A2">
        <w:rPr>
          <w:sz w:val="26"/>
          <w:szCs w:val="26"/>
        </w:rPr>
        <w:lastRenderedPageBreak/>
        <w:t>II</w:t>
      </w:r>
      <w:r w:rsidRPr="00ED5ACA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2</w:t>
      </w:r>
      <w:r w:rsidRPr="00ED5ACA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2</w:t>
      </w:r>
      <w:r w:rsidRPr="00ED5ACA">
        <w:rPr>
          <w:sz w:val="26"/>
          <w:szCs w:val="26"/>
          <w:lang w:val="ru-RU"/>
        </w:rPr>
        <w:t xml:space="preserve"> </w:t>
      </w:r>
      <w:r w:rsidR="002C669F" w:rsidRPr="007E56D8">
        <w:rPr>
          <w:color w:val="000000"/>
          <w:sz w:val="26"/>
          <w:szCs w:val="26"/>
          <w:lang w:val="ru-RU"/>
        </w:rPr>
        <w:t>Ландшафтно-геоморфологические особенности территории сельского поселения</w:t>
      </w:r>
      <w:bookmarkEnd w:id="17"/>
      <w:bookmarkEnd w:id="18"/>
    </w:p>
    <w:p w:rsidR="003411EE" w:rsidRDefault="00274642" w:rsidP="00984F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Данная местность расположена на стыке </w:t>
      </w:r>
      <w:proofErr w:type="spellStart"/>
      <w:r>
        <w:rPr>
          <w:sz w:val="26"/>
          <w:szCs w:val="26"/>
        </w:rPr>
        <w:t>Угорско-Протвинской</w:t>
      </w:r>
      <w:proofErr w:type="spellEnd"/>
      <w:r>
        <w:rPr>
          <w:sz w:val="26"/>
          <w:szCs w:val="26"/>
        </w:rPr>
        <w:t xml:space="preserve"> низины и Среднерусской возвышенности в бассейне рек </w:t>
      </w:r>
      <w:r w:rsidR="007E56D8">
        <w:rPr>
          <w:sz w:val="26"/>
          <w:szCs w:val="26"/>
        </w:rPr>
        <w:t>Л</w:t>
      </w:r>
      <w:r>
        <w:rPr>
          <w:sz w:val="26"/>
          <w:szCs w:val="26"/>
        </w:rPr>
        <w:t xml:space="preserve">ужа и Суходрев. Абсолютные отметки рельефа изменяются от 152-156 м, урез вод </w:t>
      </w:r>
      <w:proofErr w:type="spellStart"/>
      <w:r>
        <w:rPr>
          <w:sz w:val="26"/>
          <w:szCs w:val="26"/>
        </w:rPr>
        <w:t>Карижа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Суходревка</w:t>
      </w:r>
      <w:proofErr w:type="spellEnd"/>
      <w:r>
        <w:rPr>
          <w:sz w:val="26"/>
          <w:szCs w:val="26"/>
        </w:rPr>
        <w:t>, до 230,1 м, на водоразделе в восточной части территории. Абсолютный перепад высот в рельефе составляет 78,1 м. Относительные перепады по овражно-балочной сети и речным долинам малых рек обычно составляют 10-15 м. Земная поверхность хорошо дренирована. В пределах муниципального образования выделено пять сложных географических ландшафтов:</w:t>
      </w:r>
    </w:p>
    <w:p w:rsidR="00A14157" w:rsidRPr="00A133B8" w:rsidRDefault="003411EE" w:rsidP="00984F2C">
      <w:pPr>
        <w:ind w:firstLine="709"/>
        <w:jc w:val="both"/>
        <w:rPr>
          <w:sz w:val="26"/>
          <w:szCs w:val="26"/>
        </w:rPr>
      </w:pPr>
      <w:r w:rsidRPr="00A133B8">
        <w:rPr>
          <w:b/>
          <w:i/>
          <w:color w:val="000000"/>
          <w:sz w:val="26"/>
          <w:szCs w:val="26"/>
        </w:rPr>
        <w:t>Первый тип.</w:t>
      </w:r>
      <w:r w:rsidRPr="00A133B8">
        <w:rPr>
          <w:color w:val="000000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Пологохолмистая</w:t>
      </w:r>
      <w:proofErr w:type="spellEnd"/>
      <w:r>
        <w:rPr>
          <w:sz w:val="26"/>
          <w:szCs w:val="26"/>
        </w:rPr>
        <w:t xml:space="preserve"> слабо расчлененная </w:t>
      </w:r>
      <w:proofErr w:type="gramStart"/>
      <w:r>
        <w:rPr>
          <w:sz w:val="26"/>
          <w:szCs w:val="26"/>
        </w:rPr>
        <w:t>моренная</w:t>
      </w:r>
      <w:proofErr w:type="gramEnd"/>
      <w:r>
        <w:rPr>
          <w:sz w:val="26"/>
          <w:szCs w:val="26"/>
        </w:rPr>
        <w:t xml:space="preserve"> равнина. </w:t>
      </w:r>
      <w:proofErr w:type="gramStart"/>
      <w:r>
        <w:rPr>
          <w:sz w:val="26"/>
          <w:szCs w:val="26"/>
        </w:rPr>
        <w:t xml:space="preserve">Она занимает водораздельные пространства и в геологическом плане сложена сверху вниз следующими породами: покровные суглинки 4-5 м, пылеватые, тонкопесчаные суглинки 1-2 м, грубозернистые валунные суглинки 13-20 м, песчаные с включением мелкого гравия суглинки 5-7 м. </w:t>
      </w:r>
      <w:r w:rsidR="00B464F2">
        <w:rPr>
          <w:sz w:val="26"/>
          <w:szCs w:val="26"/>
        </w:rPr>
        <w:t xml:space="preserve">Общая мощность четвертичных образований составляет </w:t>
      </w:r>
      <w:r w:rsidR="00735D99">
        <w:rPr>
          <w:sz w:val="26"/>
          <w:szCs w:val="26"/>
        </w:rPr>
        <w:t xml:space="preserve">27-32 м. Коренные породы представлены </w:t>
      </w:r>
      <w:proofErr w:type="spellStart"/>
      <w:r w:rsidR="00735D99">
        <w:rPr>
          <w:sz w:val="26"/>
          <w:szCs w:val="26"/>
        </w:rPr>
        <w:t>темносерыми</w:t>
      </w:r>
      <w:proofErr w:type="spellEnd"/>
      <w:r w:rsidR="00735D99">
        <w:rPr>
          <w:sz w:val="26"/>
          <w:szCs w:val="26"/>
        </w:rPr>
        <w:t xml:space="preserve">, </w:t>
      </w:r>
      <w:proofErr w:type="spellStart"/>
      <w:r w:rsidR="00735D99">
        <w:rPr>
          <w:sz w:val="26"/>
          <w:szCs w:val="26"/>
        </w:rPr>
        <w:t>слабопесчаными</w:t>
      </w:r>
      <w:proofErr w:type="spellEnd"/>
      <w:r w:rsidR="00735D99">
        <w:rPr>
          <w:sz w:val="26"/>
          <w:szCs w:val="26"/>
        </w:rPr>
        <w:t xml:space="preserve">, плотными глинами </w:t>
      </w:r>
      <w:proofErr w:type="spellStart"/>
      <w:r w:rsidR="00735D99">
        <w:rPr>
          <w:sz w:val="26"/>
          <w:szCs w:val="26"/>
        </w:rPr>
        <w:t>келлевейского</w:t>
      </w:r>
      <w:proofErr w:type="spellEnd"/>
      <w:r w:rsidR="00735D99">
        <w:rPr>
          <w:sz w:val="26"/>
          <w:szCs w:val="26"/>
        </w:rPr>
        <w:t xml:space="preserve"> времени среднего отдела Юрской системы.</w:t>
      </w:r>
      <w:proofErr w:type="gramEnd"/>
      <w:r w:rsidR="00735D99">
        <w:rPr>
          <w:sz w:val="26"/>
          <w:szCs w:val="26"/>
        </w:rPr>
        <w:t xml:space="preserve"> Мощность этих отложений 12-17 м. Ниже глин залегают останцы </w:t>
      </w:r>
      <w:proofErr w:type="spellStart"/>
      <w:r w:rsidR="00735D99">
        <w:rPr>
          <w:sz w:val="26"/>
          <w:szCs w:val="26"/>
        </w:rPr>
        <w:t>протвинских</w:t>
      </w:r>
      <w:proofErr w:type="spellEnd"/>
      <w:r w:rsidR="00735D99">
        <w:rPr>
          <w:sz w:val="26"/>
          <w:szCs w:val="26"/>
        </w:rPr>
        <w:t xml:space="preserve"> известняков нижнего карбона мощностью до 7 м. Почвы светло-серые лесные на суглинистой основе.</w:t>
      </w:r>
    </w:p>
    <w:p w:rsidR="0063256E" w:rsidRPr="0063256E" w:rsidRDefault="00735D99" w:rsidP="00984F2C">
      <w:pPr>
        <w:ind w:firstLine="709"/>
        <w:jc w:val="both"/>
        <w:rPr>
          <w:sz w:val="26"/>
          <w:szCs w:val="26"/>
        </w:rPr>
      </w:pPr>
      <w:r w:rsidRPr="00A133B8">
        <w:rPr>
          <w:b/>
          <w:i/>
          <w:color w:val="000000"/>
          <w:sz w:val="26"/>
          <w:szCs w:val="26"/>
        </w:rPr>
        <w:t>Второй</w:t>
      </w:r>
      <w:r w:rsidR="00A14157" w:rsidRPr="00A133B8">
        <w:rPr>
          <w:b/>
          <w:i/>
          <w:color w:val="000000"/>
          <w:sz w:val="26"/>
          <w:szCs w:val="26"/>
        </w:rPr>
        <w:t xml:space="preserve"> тип.</w:t>
      </w:r>
      <w:r w:rsidR="00A14157" w:rsidRPr="00A133B8">
        <w:rPr>
          <w:color w:val="000000"/>
          <w:sz w:val="26"/>
          <w:szCs w:val="26"/>
        </w:rPr>
        <w:t xml:space="preserve"> </w:t>
      </w:r>
      <w:proofErr w:type="spellStart"/>
      <w:r w:rsidR="00345962">
        <w:rPr>
          <w:sz w:val="26"/>
          <w:szCs w:val="26"/>
        </w:rPr>
        <w:t>Пологохолмистая</w:t>
      </w:r>
      <w:proofErr w:type="spellEnd"/>
      <w:r w:rsidR="00345962">
        <w:rPr>
          <w:sz w:val="26"/>
          <w:szCs w:val="26"/>
        </w:rPr>
        <w:t xml:space="preserve"> слаборасчлененная морено-</w:t>
      </w:r>
      <w:proofErr w:type="spellStart"/>
      <w:r w:rsidR="00345962">
        <w:rPr>
          <w:sz w:val="26"/>
          <w:szCs w:val="26"/>
        </w:rPr>
        <w:t>водноледниковая</w:t>
      </w:r>
      <w:proofErr w:type="spellEnd"/>
      <w:r w:rsidR="00345962">
        <w:rPr>
          <w:sz w:val="26"/>
          <w:szCs w:val="26"/>
        </w:rPr>
        <w:t xml:space="preserve"> равнина. </w:t>
      </w:r>
      <w:r w:rsidR="00E9314D">
        <w:rPr>
          <w:sz w:val="26"/>
          <w:szCs w:val="26"/>
        </w:rPr>
        <w:t xml:space="preserve">Четвертичные отложения представлены: покровными, </w:t>
      </w:r>
      <w:proofErr w:type="spellStart"/>
      <w:r w:rsidR="00E9314D">
        <w:rPr>
          <w:sz w:val="26"/>
          <w:szCs w:val="26"/>
        </w:rPr>
        <w:t>водноледниковыми</w:t>
      </w:r>
      <w:proofErr w:type="spellEnd"/>
      <w:r w:rsidR="00E9314D">
        <w:rPr>
          <w:sz w:val="26"/>
          <w:szCs w:val="26"/>
        </w:rPr>
        <w:t xml:space="preserve"> и </w:t>
      </w:r>
      <w:proofErr w:type="gramStart"/>
      <w:r w:rsidR="00E9314D">
        <w:rPr>
          <w:sz w:val="26"/>
          <w:szCs w:val="26"/>
        </w:rPr>
        <w:t>моренными</w:t>
      </w:r>
      <w:proofErr w:type="gramEnd"/>
      <w:r w:rsidR="00E9314D">
        <w:rPr>
          <w:sz w:val="26"/>
          <w:szCs w:val="26"/>
        </w:rPr>
        <w:t xml:space="preserve"> суглинками с прослоями </w:t>
      </w:r>
      <w:proofErr w:type="spellStart"/>
      <w:r w:rsidR="00E9314D">
        <w:rPr>
          <w:sz w:val="26"/>
          <w:szCs w:val="26"/>
        </w:rPr>
        <w:t>гравилистых</w:t>
      </w:r>
      <w:proofErr w:type="spellEnd"/>
      <w:r w:rsidR="00E9314D">
        <w:rPr>
          <w:sz w:val="26"/>
          <w:szCs w:val="26"/>
        </w:rPr>
        <w:t xml:space="preserve"> песков, общей мощностью до 20-25 м. Коренные породы представлены известняками каширского и </w:t>
      </w:r>
      <w:proofErr w:type="spellStart"/>
      <w:r w:rsidR="00E9314D">
        <w:rPr>
          <w:sz w:val="26"/>
          <w:szCs w:val="26"/>
        </w:rPr>
        <w:t>протвинского</w:t>
      </w:r>
      <w:proofErr w:type="spellEnd"/>
      <w:r w:rsidR="00E9314D">
        <w:rPr>
          <w:sz w:val="26"/>
          <w:szCs w:val="26"/>
        </w:rPr>
        <w:t xml:space="preserve"> горизонтов, а также песчано-глинистыми породами </w:t>
      </w:r>
      <w:proofErr w:type="spellStart"/>
      <w:r w:rsidR="00E9314D">
        <w:rPr>
          <w:sz w:val="26"/>
          <w:szCs w:val="26"/>
        </w:rPr>
        <w:t>верейского</w:t>
      </w:r>
      <w:proofErr w:type="spellEnd"/>
      <w:r w:rsidR="00E9314D">
        <w:rPr>
          <w:sz w:val="26"/>
          <w:szCs w:val="26"/>
        </w:rPr>
        <w:t xml:space="preserve"> горизонта нижнего и среднего отделов каменноугольной системы. Глубина залегания грунтовых вод свыше 3,0 м. Почвы дерново-слабо-среднеподзолистые на суглинистой основе. Данный ландшафт развит в западной и южной </w:t>
      </w:r>
      <w:proofErr w:type="gramStart"/>
      <w:r w:rsidR="00E9314D">
        <w:rPr>
          <w:sz w:val="26"/>
          <w:szCs w:val="26"/>
        </w:rPr>
        <w:t>частях</w:t>
      </w:r>
      <w:proofErr w:type="gramEnd"/>
      <w:r w:rsidR="00E9314D">
        <w:rPr>
          <w:sz w:val="26"/>
          <w:szCs w:val="26"/>
        </w:rPr>
        <w:t xml:space="preserve"> территории.</w:t>
      </w:r>
    </w:p>
    <w:p w:rsidR="00A14157" w:rsidRPr="00A133B8" w:rsidRDefault="007E56D8" w:rsidP="00984F2C">
      <w:pPr>
        <w:ind w:firstLine="709"/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Третий</w:t>
      </w:r>
      <w:r w:rsidR="00A14157" w:rsidRPr="00A133B8">
        <w:rPr>
          <w:b/>
          <w:i/>
          <w:color w:val="000000"/>
          <w:sz w:val="26"/>
          <w:szCs w:val="26"/>
        </w:rPr>
        <w:t xml:space="preserve"> тип. </w:t>
      </w:r>
      <w:r w:rsidR="00E9314D">
        <w:rPr>
          <w:sz w:val="26"/>
          <w:szCs w:val="26"/>
        </w:rPr>
        <w:t xml:space="preserve">Пологоволнистая </w:t>
      </w:r>
      <w:proofErr w:type="spellStart"/>
      <w:r w:rsidR="00E9314D">
        <w:rPr>
          <w:sz w:val="26"/>
          <w:szCs w:val="26"/>
        </w:rPr>
        <w:t>водноледниковая</w:t>
      </w:r>
      <w:proofErr w:type="spellEnd"/>
      <w:r w:rsidR="00E9314D">
        <w:rPr>
          <w:sz w:val="26"/>
          <w:szCs w:val="26"/>
        </w:rPr>
        <w:t xml:space="preserve"> слабо-</w:t>
      </w:r>
      <w:proofErr w:type="spellStart"/>
      <w:r w:rsidR="00E9314D">
        <w:rPr>
          <w:sz w:val="26"/>
          <w:szCs w:val="26"/>
        </w:rPr>
        <w:t>среднерасчлененная</w:t>
      </w:r>
      <w:proofErr w:type="spellEnd"/>
      <w:r w:rsidR="00E9314D">
        <w:rPr>
          <w:sz w:val="26"/>
          <w:szCs w:val="26"/>
        </w:rPr>
        <w:t xml:space="preserve"> равнина. Геологический разрез аналогичен первому типу ландшафта с преобладанием в разрезе супесчано-песчаных грунтов, с общей мощностью до 30 м. </w:t>
      </w:r>
      <w:r w:rsidR="000541C6">
        <w:rPr>
          <w:sz w:val="26"/>
          <w:szCs w:val="26"/>
        </w:rPr>
        <w:t xml:space="preserve">Коренные породы представлены глинами и известняками </w:t>
      </w:r>
      <w:proofErr w:type="spellStart"/>
      <w:r w:rsidR="000541C6">
        <w:rPr>
          <w:sz w:val="26"/>
          <w:szCs w:val="26"/>
        </w:rPr>
        <w:t>стешевского</w:t>
      </w:r>
      <w:proofErr w:type="spellEnd"/>
      <w:r w:rsidR="000541C6">
        <w:rPr>
          <w:sz w:val="26"/>
          <w:szCs w:val="26"/>
        </w:rPr>
        <w:t xml:space="preserve"> горизонта и окского </w:t>
      </w:r>
      <w:proofErr w:type="spellStart"/>
      <w:r w:rsidR="000541C6">
        <w:rPr>
          <w:sz w:val="26"/>
          <w:szCs w:val="26"/>
        </w:rPr>
        <w:t>надгоризонта</w:t>
      </w:r>
      <w:proofErr w:type="spellEnd"/>
      <w:r w:rsidR="000541C6">
        <w:rPr>
          <w:sz w:val="26"/>
          <w:szCs w:val="26"/>
        </w:rPr>
        <w:t xml:space="preserve"> нижнего карбона. Глубина залегания грунтовых вод свыше 3,0 м. Почвы дерново-слабо-среднеподзолистые на суглинистой основе. Данный ландшафт занимает промежуточное положение в рельефе между первым и третьим ландшафтами.</w:t>
      </w:r>
    </w:p>
    <w:p w:rsidR="00A14157" w:rsidRPr="00A133B8" w:rsidRDefault="00A14157" w:rsidP="00984F2C">
      <w:pPr>
        <w:ind w:firstLine="709"/>
        <w:jc w:val="both"/>
        <w:rPr>
          <w:sz w:val="26"/>
          <w:szCs w:val="26"/>
        </w:rPr>
      </w:pPr>
      <w:r w:rsidRPr="00A133B8">
        <w:rPr>
          <w:b/>
          <w:i/>
          <w:color w:val="000000"/>
          <w:sz w:val="26"/>
          <w:szCs w:val="26"/>
        </w:rPr>
        <w:t>Четвертый тип</w:t>
      </w:r>
      <w:r w:rsidR="0063256E">
        <w:rPr>
          <w:sz w:val="26"/>
          <w:szCs w:val="26"/>
        </w:rPr>
        <w:t>.</w:t>
      </w:r>
      <w:r w:rsidRPr="0063256E">
        <w:rPr>
          <w:sz w:val="26"/>
          <w:szCs w:val="26"/>
        </w:rPr>
        <w:t xml:space="preserve"> </w:t>
      </w:r>
      <w:r w:rsidR="00133EC4">
        <w:rPr>
          <w:sz w:val="26"/>
          <w:szCs w:val="26"/>
        </w:rPr>
        <w:t>Плоская аллювиальная равнина-первая надпойменная терраса</w:t>
      </w:r>
      <w:r w:rsidR="002404A3">
        <w:rPr>
          <w:sz w:val="26"/>
          <w:szCs w:val="26"/>
        </w:rPr>
        <w:t>. Четвертичные образования в основном представлены песчаными, супесчаными, галечными отложениями с прослоями аллювиальных суглинков, общая мощность пород составляет 15-30 м. Коренные породы аналогичны третьему типу ландшафта</w:t>
      </w:r>
      <w:r w:rsidR="00D73D9B">
        <w:rPr>
          <w:sz w:val="26"/>
          <w:szCs w:val="26"/>
        </w:rPr>
        <w:t>. Глубина залегания грунтовых вод свыше 3 м. Почвы дерново-слабоподзолистые на супесчаной основе.</w:t>
      </w:r>
    </w:p>
    <w:p w:rsidR="00A14157" w:rsidRDefault="00A14157" w:rsidP="00984F2C">
      <w:pPr>
        <w:ind w:firstLine="709"/>
        <w:jc w:val="both"/>
        <w:rPr>
          <w:sz w:val="26"/>
          <w:szCs w:val="26"/>
        </w:rPr>
      </w:pPr>
      <w:r w:rsidRPr="00A133B8">
        <w:rPr>
          <w:b/>
          <w:i/>
          <w:color w:val="000000"/>
          <w:sz w:val="26"/>
          <w:szCs w:val="26"/>
        </w:rPr>
        <w:t xml:space="preserve">Пятый тип.  </w:t>
      </w:r>
      <w:r w:rsidR="00D73D9B">
        <w:rPr>
          <w:sz w:val="26"/>
          <w:szCs w:val="26"/>
        </w:rPr>
        <w:t xml:space="preserve">Плоская аллювиальная равнина-пойма, высокая пойма рек. Ландшафт сложен аллювиальными песками, суглинками, галечниками и слоями торфа, общей мощностью до 30 м. Коренные породы </w:t>
      </w:r>
      <w:proofErr w:type="spellStart"/>
      <w:proofErr w:type="gramStart"/>
      <w:r w:rsidR="00D73D9B">
        <w:rPr>
          <w:sz w:val="26"/>
          <w:szCs w:val="26"/>
        </w:rPr>
        <w:t>теже</w:t>
      </w:r>
      <w:proofErr w:type="spellEnd"/>
      <w:proofErr w:type="gramEnd"/>
      <w:r w:rsidR="00D73D9B">
        <w:rPr>
          <w:sz w:val="26"/>
          <w:szCs w:val="26"/>
        </w:rPr>
        <w:t xml:space="preserve"> что в третьем типе ландшафта. Глубина залегания грунтовых вод 0,5-2,0 м. Зона постоянного подтопления и весеннего затопления. Почвы </w:t>
      </w:r>
      <w:proofErr w:type="spellStart"/>
      <w:r w:rsidR="00D73D9B">
        <w:rPr>
          <w:sz w:val="26"/>
          <w:szCs w:val="26"/>
        </w:rPr>
        <w:t>дерново</w:t>
      </w:r>
      <w:proofErr w:type="spellEnd"/>
      <w:r w:rsidR="00D73D9B">
        <w:rPr>
          <w:sz w:val="26"/>
          <w:szCs w:val="26"/>
        </w:rPr>
        <w:t xml:space="preserve"> луговые.</w:t>
      </w:r>
    </w:p>
    <w:p w:rsidR="007E56D8" w:rsidRPr="0063256E" w:rsidRDefault="007E56D8" w:rsidP="00A14157">
      <w:pPr>
        <w:spacing w:line="360" w:lineRule="auto"/>
        <w:ind w:firstLine="709"/>
        <w:jc w:val="both"/>
        <w:rPr>
          <w:sz w:val="26"/>
          <w:szCs w:val="26"/>
        </w:rPr>
      </w:pPr>
    </w:p>
    <w:p w:rsidR="00127B9D" w:rsidRPr="00127B9D" w:rsidRDefault="00127B9D" w:rsidP="00984F2C">
      <w:pPr>
        <w:pStyle w:val="3"/>
        <w:spacing w:line="240" w:lineRule="auto"/>
        <w:jc w:val="center"/>
        <w:rPr>
          <w:sz w:val="26"/>
          <w:szCs w:val="26"/>
          <w:lang w:val="ru-RU"/>
        </w:rPr>
      </w:pPr>
      <w:bookmarkStart w:id="19" w:name="_Toc204431935"/>
      <w:r w:rsidRPr="00D3493F">
        <w:rPr>
          <w:sz w:val="26"/>
          <w:szCs w:val="26"/>
        </w:rPr>
        <w:lastRenderedPageBreak/>
        <w:t>II</w:t>
      </w:r>
      <w:r w:rsidRPr="00127B9D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2</w:t>
      </w:r>
      <w:r w:rsidRPr="00127B9D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3</w:t>
      </w:r>
      <w:r w:rsidRPr="00127B9D">
        <w:rPr>
          <w:sz w:val="26"/>
          <w:szCs w:val="26"/>
          <w:lang w:val="ru-RU"/>
        </w:rPr>
        <w:t xml:space="preserve"> Поверхностные воды</w:t>
      </w:r>
      <w:bookmarkEnd w:id="19"/>
    </w:p>
    <w:p w:rsidR="00652259" w:rsidRDefault="00652259" w:rsidP="00984F2C">
      <w:pPr>
        <w:ind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>Гидрологическая структура территории</w:t>
      </w:r>
      <w:r w:rsidR="007457E8" w:rsidRPr="00714EFE">
        <w:rPr>
          <w:color w:val="000000"/>
          <w:sz w:val="26"/>
          <w:szCs w:val="26"/>
        </w:rPr>
        <w:t xml:space="preserve"> сельского поселения</w:t>
      </w:r>
      <w:r w:rsidRPr="00714EFE">
        <w:rPr>
          <w:color w:val="000000"/>
          <w:sz w:val="26"/>
          <w:szCs w:val="26"/>
        </w:rPr>
        <w:t xml:space="preserve"> принадлежит бассейну р. Ока. На территор</w:t>
      </w:r>
      <w:r w:rsidR="002E1EB9" w:rsidRPr="00714EFE">
        <w:rPr>
          <w:color w:val="000000"/>
          <w:sz w:val="26"/>
          <w:szCs w:val="26"/>
        </w:rPr>
        <w:t>ии поселения протека</w:t>
      </w:r>
      <w:r w:rsidR="003C597E" w:rsidRPr="00714EFE">
        <w:rPr>
          <w:color w:val="000000"/>
          <w:sz w:val="26"/>
          <w:szCs w:val="26"/>
        </w:rPr>
        <w:t>ю</w:t>
      </w:r>
      <w:r w:rsidR="002E1EB9" w:rsidRPr="00714EFE">
        <w:rPr>
          <w:color w:val="000000"/>
          <w:sz w:val="26"/>
          <w:szCs w:val="26"/>
        </w:rPr>
        <w:t xml:space="preserve">т р. </w:t>
      </w:r>
      <w:proofErr w:type="spellStart"/>
      <w:r w:rsidR="008B2937">
        <w:rPr>
          <w:color w:val="000000"/>
          <w:sz w:val="26"/>
          <w:szCs w:val="26"/>
        </w:rPr>
        <w:t>Карыжа</w:t>
      </w:r>
      <w:proofErr w:type="spellEnd"/>
      <w:r w:rsidR="008B2937">
        <w:rPr>
          <w:color w:val="000000"/>
          <w:sz w:val="26"/>
          <w:szCs w:val="26"/>
        </w:rPr>
        <w:t xml:space="preserve">, р. </w:t>
      </w:r>
      <w:proofErr w:type="spellStart"/>
      <w:r w:rsidR="008B2937">
        <w:rPr>
          <w:color w:val="000000"/>
          <w:sz w:val="26"/>
          <w:szCs w:val="26"/>
        </w:rPr>
        <w:t>Нечайка</w:t>
      </w:r>
      <w:proofErr w:type="spellEnd"/>
      <w:r w:rsidR="008B2937">
        <w:rPr>
          <w:color w:val="000000"/>
          <w:sz w:val="26"/>
          <w:szCs w:val="26"/>
        </w:rPr>
        <w:t xml:space="preserve">, р. </w:t>
      </w:r>
      <w:proofErr w:type="spellStart"/>
      <w:r w:rsidR="008B2937">
        <w:rPr>
          <w:color w:val="000000"/>
          <w:sz w:val="26"/>
          <w:szCs w:val="26"/>
        </w:rPr>
        <w:t>Локня</w:t>
      </w:r>
      <w:proofErr w:type="spellEnd"/>
      <w:r w:rsidR="008B2937">
        <w:rPr>
          <w:color w:val="000000"/>
          <w:sz w:val="26"/>
          <w:szCs w:val="26"/>
        </w:rPr>
        <w:t xml:space="preserve">, р. </w:t>
      </w:r>
      <w:proofErr w:type="spellStart"/>
      <w:r w:rsidR="008B2937">
        <w:rPr>
          <w:color w:val="000000"/>
          <w:sz w:val="26"/>
          <w:szCs w:val="26"/>
        </w:rPr>
        <w:t>Глазовка</w:t>
      </w:r>
      <w:proofErr w:type="spellEnd"/>
      <w:r w:rsidR="008B2937">
        <w:rPr>
          <w:color w:val="000000"/>
          <w:sz w:val="26"/>
          <w:szCs w:val="26"/>
        </w:rPr>
        <w:t xml:space="preserve">, р. Меринка, р. </w:t>
      </w:r>
      <w:proofErr w:type="spellStart"/>
      <w:r w:rsidR="008B2937">
        <w:rPr>
          <w:color w:val="000000"/>
          <w:sz w:val="26"/>
          <w:szCs w:val="26"/>
        </w:rPr>
        <w:t>Суходревка</w:t>
      </w:r>
      <w:proofErr w:type="spellEnd"/>
      <w:r w:rsidR="004655D6" w:rsidRPr="00714EFE">
        <w:rPr>
          <w:color w:val="000000"/>
          <w:sz w:val="26"/>
          <w:szCs w:val="26"/>
        </w:rPr>
        <w:t>.</w:t>
      </w:r>
    </w:p>
    <w:p w:rsidR="008B2937" w:rsidRDefault="008B2937" w:rsidP="00984F2C">
      <w:pPr>
        <w:ind w:firstLine="720"/>
        <w:jc w:val="both"/>
        <w:rPr>
          <w:color w:val="000000"/>
          <w:sz w:val="26"/>
          <w:szCs w:val="26"/>
        </w:rPr>
      </w:pPr>
      <w:r w:rsidRPr="00CA7E87">
        <w:rPr>
          <w:b/>
          <w:color w:val="000000"/>
          <w:sz w:val="26"/>
          <w:szCs w:val="26"/>
        </w:rPr>
        <w:t xml:space="preserve">Река </w:t>
      </w:r>
      <w:proofErr w:type="spellStart"/>
      <w:r w:rsidRPr="00CA7E87">
        <w:rPr>
          <w:b/>
          <w:color w:val="000000"/>
          <w:sz w:val="26"/>
          <w:szCs w:val="26"/>
        </w:rPr>
        <w:t>Корыжа</w:t>
      </w:r>
      <w:proofErr w:type="spellEnd"/>
      <w:r w:rsidRPr="00CA7E87">
        <w:rPr>
          <w:color w:val="000000"/>
          <w:sz w:val="26"/>
          <w:szCs w:val="26"/>
        </w:rPr>
        <w:t xml:space="preserve"> берёт начало у села </w:t>
      </w:r>
      <w:proofErr w:type="spellStart"/>
      <w:r w:rsidR="00BF0EFF">
        <w:fldChar w:fldCharType="begin"/>
      </w:r>
      <w:r w:rsidR="00BF0EFF">
        <w:instrText xml:space="preserve"> HYPERLINK "http://dic.academic.ru/dic.nsf/ruwiki/1759411" </w:instrText>
      </w:r>
      <w:r w:rsidR="00BF0EFF">
        <w:fldChar w:fldCharType="separate"/>
      </w:r>
      <w:r w:rsidRPr="00CA7E87">
        <w:rPr>
          <w:color w:val="000000"/>
          <w:sz w:val="26"/>
          <w:szCs w:val="26"/>
        </w:rPr>
        <w:t>Маклино</w:t>
      </w:r>
      <w:proofErr w:type="spellEnd"/>
      <w:r w:rsidR="00BF0EFF">
        <w:rPr>
          <w:color w:val="000000"/>
          <w:sz w:val="26"/>
          <w:szCs w:val="26"/>
        </w:rPr>
        <w:fldChar w:fldCharType="end"/>
      </w:r>
      <w:r w:rsidRPr="00CA7E87">
        <w:rPr>
          <w:color w:val="000000"/>
          <w:sz w:val="26"/>
          <w:szCs w:val="26"/>
        </w:rPr>
        <w:t xml:space="preserve"> </w:t>
      </w:r>
      <w:proofErr w:type="spellStart"/>
      <w:r w:rsidRPr="00CA7E87">
        <w:rPr>
          <w:color w:val="000000"/>
          <w:sz w:val="26"/>
          <w:szCs w:val="26"/>
        </w:rPr>
        <w:t>Малоярославецкого</w:t>
      </w:r>
      <w:proofErr w:type="spellEnd"/>
      <w:r w:rsidRPr="00CA7E87">
        <w:rPr>
          <w:color w:val="000000"/>
          <w:sz w:val="26"/>
          <w:szCs w:val="26"/>
        </w:rPr>
        <w:t xml:space="preserve"> района.</w:t>
      </w:r>
      <w:r w:rsidRPr="003D6390">
        <w:rPr>
          <w:color w:val="FF0000"/>
          <w:sz w:val="26"/>
          <w:szCs w:val="26"/>
        </w:rPr>
        <w:t xml:space="preserve"> </w:t>
      </w:r>
      <w:r w:rsidRPr="00CA7E87">
        <w:rPr>
          <w:color w:val="000000"/>
          <w:sz w:val="26"/>
          <w:szCs w:val="26"/>
        </w:rPr>
        <w:t>Устье реки находится в 14 км по правому берегу реки Лужи. Длина реки составляет 10 км.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52D25">
        <w:rPr>
          <w:bCs/>
          <w:color w:val="000000"/>
          <w:sz w:val="26"/>
          <w:szCs w:val="26"/>
        </w:rPr>
        <w:t xml:space="preserve">По данным государственного водного реестра России относится к Окскому бассейновому округу, водохозяйственный участок  реки </w:t>
      </w:r>
      <w:proofErr w:type="spellStart"/>
      <w:r w:rsidRPr="00F52D25">
        <w:rPr>
          <w:bCs/>
          <w:color w:val="000000"/>
          <w:sz w:val="26"/>
          <w:szCs w:val="26"/>
        </w:rPr>
        <w:t>Протва</w:t>
      </w:r>
      <w:proofErr w:type="spellEnd"/>
      <w:r w:rsidRPr="00F52D25"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 xml:space="preserve"> </w:t>
      </w:r>
      <w:r w:rsidRPr="00CA7E87">
        <w:rPr>
          <w:color w:val="000000"/>
          <w:sz w:val="26"/>
          <w:szCs w:val="26"/>
        </w:rPr>
        <w:t xml:space="preserve">В соответствии с Водным кодексом </w:t>
      </w:r>
      <w:r w:rsidRPr="00CA7E87">
        <w:rPr>
          <w:vanish/>
          <w:color w:val="000000"/>
          <w:sz w:val="26"/>
          <w:szCs w:val="26"/>
        </w:rPr>
        <w:t>Р</w:t>
      </w:r>
      <w:r w:rsidRPr="00CA7E87">
        <w:rPr>
          <w:color w:val="000000"/>
          <w:sz w:val="26"/>
          <w:szCs w:val="26"/>
        </w:rPr>
        <w:t xml:space="preserve">Российской Федерации ширина водоохраной зоны р. </w:t>
      </w:r>
      <w:proofErr w:type="spellStart"/>
      <w:r w:rsidRPr="00CA7E87">
        <w:rPr>
          <w:color w:val="000000"/>
          <w:sz w:val="26"/>
          <w:szCs w:val="26"/>
        </w:rPr>
        <w:t>Аложа</w:t>
      </w:r>
      <w:proofErr w:type="spellEnd"/>
      <w:r w:rsidRPr="00CA7E87">
        <w:rPr>
          <w:color w:val="000000"/>
          <w:sz w:val="26"/>
          <w:szCs w:val="26"/>
        </w:rPr>
        <w:t xml:space="preserve"> составляет 50 м, ширина прибрежной защитной полосы – 50 м.</w:t>
      </w:r>
    </w:p>
    <w:p w:rsidR="008B2937" w:rsidRPr="00901450" w:rsidRDefault="008B2937" w:rsidP="00984F2C">
      <w:pPr>
        <w:ind w:firstLine="720"/>
        <w:jc w:val="both"/>
        <w:rPr>
          <w:color w:val="000000"/>
          <w:sz w:val="26"/>
          <w:szCs w:val="26"/>
        </w:rPr>
      </w:pPr>
      <w:r w:rsidRPr="00CA7E87">
        <w:rPr>
          <w:b/>
          <w:color w:val="000000"/>
          <w:sz w:val="26"/>
          <w:szCs w:val="26"/>
        </w:rPr>
        <w:t xml:space="preserve">Река </w:t>
      </w:r>
      <w:proofErr w:type="spellStart"/>
      <w:r>
        <w:rPr>
          <w:b/>
          <w:color w:val="000000"/>
          <w:sz w:val="26"/>
          <w:szCs w:val="26"/>
        </w:rPr>
        <w:t>Суходревка</w:t>
      </w:r>
      <w:proofErr w:type="spellEnd"/>
      <w:r w:rsidR="00901450">
        <w:rPr>
          <w:b/>
          <w:color w:val="000000"/>
          <w:sz w:val="26"/>
          <w:szCs w:val="26"/>
        </w:rPr>
        <w:t xml:space="preserve"> </w:t>
      </w:r>
      <w:r w:rsidR="00901450">
        <w:rPr>
          <w:color w:val="000000"/>
          <w:sz w:val="26"/>
          <w:szCs w:val="26"/>
        </w:rPr>
        <w:t xml:space="preserve">протекает по территории </w:t>
      </w:r>
      <w:proofErr w:type="spellStart"/>
      <w:r w:rsidR="00901450">
        <w:rPr>
          <w:color w:val="000000"/>
          <w:sz w:val="26"/>
          <w:szCs w:val="26"/>
        </w:rPr>
        <w:t>Малоярославецкого</w:t>
      </w:r>
      <w:proofErr w:type="spellEnd"/>
      <w:r w:rsidR="00901450">
        <w:rPr>
          <w:color w:val="000000"/>
          <w:sz w:val="26"/>
          <w:szCs w:val="26"/>
        </w:rPr>
        <w:t xml:space="preserve"> района. Впадает в реку Суходрев в 69 км от ее устья по правому берегу. Длина реки составляет 13 км.</w:t>
      </w:r>
    </w:p>
    <w:p w:rsidR="00652259" w:rsidRPr="002B3821" w:rsidRDefault="00652259" w:rsidP="0033760B">
      <w:pPr>
        <w:rPr>
          <w:color w:val="FF0000"/>
        </w:rPr>
      </w:pPr>
      <w:bookmarkStart w:id="20" w:name="_Toc138762863"/>
    </w:p>
    <w:p w:rsidR="00127B9D" w:rsidRPr="00C561D7" w:rsidRDefault="00127B9D" w:rsidP="00127B9D">
      <w:pPr>
        <w:pStyle w:val="3"/>
        <w:jc w:val="center"/>
        <w:rPr>
          <w:sz w:val="26"/>
          <w:szCs w:val="26"/>
          <w:lang w:val="ru-RU"/>
        </w:rPr>
      </w:pPr>
      <w:bookmarkStart w:id="21" w:name="_Toc204431936"/>
      <w:bookmarkStart w:id="22" w:name="_Toc230663061"/>
      <w:bookmarkEnd w:id="20"/>
      <w:r w:rsidRPr="00292563">
        <w:rPr>
          <w:sz w:val="26"/>
          <w:szCs w:val="26"/>
        </w:rPr>
        <w:t>II</w:t>
      </w:r>
      <w:r w:rsidRPr="00C561D7">
        <w:rPr>
          <w:sz w:val="26"/>
          <w:szCs w:val="26"/>
          <w:lang w:val="ru-RU"/>
        </w:rPr>
        <w:t>.2.</w:t>
      </w:r>
      <w:r>
        <w:rPr>
          <w:sz w:val="26"/>
          <w:szCs w:val="26"/>
          <w:lang w:val="ru-RU"/>
        </w:rPr>
        <w:t>4</w:t>
      </w:r>
      <w:r w:rsidRPr="00C561D7">
        <w:rPr>
          <w:sz w:val="26"/>
          <w:szCs w:val="26"/>
          <w:lang w:val="ru-RU"/>
        </w:rPr>
        <w:t xml:space="preserve"> Подземные воды</w:t>
      </w:r>
      <w:bookmarkEnd w:id="21"/>
    </w:p>
    <w:p w:rsidR="007E56D8" w:rsidRDefault="007E56D8" w:rsidP="00984F2C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 </w:t>
      </w:r>
      <w:r w:rsidR="00556E84">
        <w:rPr>
          <w:color w:val="000000"/>
          <w:sz w:val="26"/>
          <w:szCs w:val="26"/>
        </w:rPr>
        <w:t xml:space="preserve">данной территории выделено четыре водоносных горизонта воды, которая пригодна для хозяйственно-питьевого водоснабжения. Все водоносные горизонты приурочены к слоям известняков каширского, </w:t>
      </w:r>
      <w:proofErr w:type="spellStart"/>
      <w:r w:rsidR="00556E84">
        <w:rPr>
          <w:color w:val="000000"/>
          <w:sz w:val="26"/>
          <w:szCs w:val="26"/>
        </w:rPr>
        <w:t>протвинского</w:t>
      </w:r>
      <w:proofErr w:type="spellEnd"/>
      <w:r w:rsidR="00556E84">
        <w:rPr>
          <w:color w:val="000000"/>
          <w:sz w:val="26"/>
          <w:szCs w:val="26"/>
        </w:rPr>
        <w:t xml:space="preserve">, </w:t>
      </w:r>
      <w:proofErr w:type="spellStart"/>
      <w:r w:rsidR="00556E84">
        <w:rPr>
          <w:color w:val="000000"/>
          <w:sz w:val="26"/>
          <w:szCs w:val="26"/>
        </w:rPr>
        <w:t>тарусско</w:t>
      </w:r>
      <w:proofErr w:type="spellEnd"/>
      <w:r w:rsidR="00556E84">
        <w:rPr>
          <w:color w:val="000000"/>
          <w:sz w:val="26"/>
          <w:szCs w:val="26"/>
        </w:rPr>
        <w:t xml:space="preserve">-михайловского и алексинского горизонтов среднего и нижнего отделов каменноугольного периода. </w:t>
      </w:r>
      <w:r w:rsidR="00066620">
        <w:rPr>
          <w:color w:val="000000"/>
          <w:sz w:val="26"/>
          <w:szCs w:val="26"/>
        </w:rPr>
        <w:t xml:space="preserve">Воды </w:t>
      </w:r>
      <w:proofErr w:type="spellStart"/>
      <w:r w:rsidR="00066620">
        <w:rPr>
          <w:color w:val="000000"/>
          <w:sz w:val="26"/>
          <w:szCs w:val="26"/>
        </w:rPr>
        <w:t>гидрокарбонатно</w:t>
      </w:r>
      <w:proofErr w:type="spellEnd"/>
      <w:r w:rsidR="00066620">
        <w:rPr>
          <w:color w:val="000000"/>
          <w:sz w:val="26"/>
          <w:szCs w:val="26"/>
        </w:rPr>
        <w:t xml:space="preserve"> </w:t>
      </w:r>
      <w:proofErr w:type="spellStart"/>
      <w:r w:rsidR="00066620">
        <w:rPr>
          <w:color w:val="000000"/>
          <w:sz w:val="26"/>
          <w:szCs w:val="26"/>
        </w:rPr>
        <w:t>кальцивые</w:t>
      </w:r>
      <w:proofErr w:type="spellEnd"/>
      <w:r w:rsidR="00066620">
        <w:rPr>
          <w:color w:val="000000"/>
          <w:sz w:val="26"/>
          <w:szCs w:val="26"/>
        </w:rPr>
        <w:t xml:space="preserve">, </w:t>
      </w:r>
      <w:proofErr w:type="spellStart"/>
      <w:r w:rsidR="00066620">
        <w:rPr>
          <w:color w:val="000000"/>
          <w:sz w:val="26"/>
          <w:szCs w:val="26"/>
        </w:rPr>
        <w:t>умеренножесткие</w:t>
      </w:r>
      <w:proofErr w:type="spellEnd"/>
      <w:r w:rsidR="00066620">
        <w:rPr>
          <w:color w:val="000000"/>
          <w:sz w:val="26"/>
          <w:szCs w:val="26"/>
        </w:rPr>
        <w:t xml:space="preserve"> и жесткие, обычно с повышенным содержанием общего железа. Удельный дебит скважин зависит от конструкции артезианских скважин, водоотдачи и </w:t>
      </w:r>
      <w:proofErr w:type="spellStart"/>
      <w:r w:rsidR="00066620">
        <w:rPr>
          <w:color w:val="000000"/>
          <w:sz w:val="26"/>
          <w:szCs w:val="26"/>
        </w:rPr>
        <w:t>водообильности</w:t>
      </w:r>
      <w:proofErr w:type="spellEnd"/>
      <w:r w:rsidR="00066620">
        <w:rPr>
          <w:color w:val="000000"/>
          <w:sz w:val="26"/>
          <w:szCs w:val="26"/>
        </w:rPr>
        <w:t xml:space="preserve"> водоносных горизонтов.</w:t>
      </w:r>
    </w:p>
    <w:p w:rsidR="00066620" w:rsidRPr="007E56D8" w:rsidRDefault="00066620" w:rsidP="00984F2C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Каширский водоносный горизонт развит в восточной части территории, а остальные горизонты распространены на всей площади муниципального горизонта.</w:t>
      </w:r>
    </w:p>
    <w:p w:rsidR="00A921B7" w:rsidRDefault="00A921B7" w:rsidP="00A921B7">
      <w:pPr>
        <w:spacing w:line="360" w:lineRule="auto"/>
        <w:ind w:firstLine="720"/>
        <w:jc w:val="both"/>
        <w:rPr>
          <w:color w:val="FF0000"/>
        </w:rPr>
      </w:pPr>
    </w:p>
    <w:p w:rsidR="00F1471E" w:rsidRPr="002B3821" w:rsidRDefault="00F1471E" w:rsidP="00A921B7">
      <w:pPr>
        <w:spacing w:line="360" w:lineRule="auto"/>
        <w:ind w:firstLine="720"/>
        <w:jc w:val="both"/>
        <w:rPr>
          <w:color w:val="FF0000"/>
        </w:rPr>
      </w:pPr>
    </w:p>
    <w:p w:rsidR="00C561D7" w:rsidRPr="00043CA1" w:rsidRDefault="00C561D7" w:rsidP="00C561D7">
      <w:pPr>
        <w:pStyle w:val="3"/>
        <w:jc w:val="center"/>
        <w:rPr>
          <w:sz w:val="26"/>
          <w:szCs w:val="26"/>
          <w:lang w:val="ru-RU"/>
        </w:rPr>
      </w:pPr>
      <w:bookmarkStart w:id="23" w:name="_Toc204431937"/>
      <w:bookmarkEnd w:id="22"/>
      <w:r w:rsidRPr="00FC29F7">
        <w:rPr>
          <w:sz w:val="26"/>
          <w:szCs w:val="26"/>
        </w:rPr>
        <w:t>II</w:t>
      </w:r>
      <w:r w:rsidRPr="00043CA1">
        <w:rPr>
          <w:sz w:val="26"/>
          <w:szCs w:val="26"/>
          <w:lang w:val="ru-RU"/>
        </w:rPr>
        <w:t>.2.</w:t>
      </w:r>
      <w:r>
        <w:rPr>
          <w:sz w:val="26"/>
          <w:szCs w:val="26"/>
          <w:lang w:val="ru-RU"/>
        </w:rPr>
        <w:t>5</w:t>
      </w:r>
      <w:r w:rsidRPr="00043CA1">
        <w:rPr>
          <w:sz w:val="26"/>
          <w:szCs w:val="26"/>
          <w:lang w:val="ru-RU"/>
        </w:rPr>
        <w:t xml:space="preserve"> Инженерно-геологические условия</w:t>
      </w:r>
      <w:bookmarkEnd w:id="23"/>
    </w:p>
    <w:p w:rsidR="00EF4558" w:rsidRPr="00714EFE" w:rsidRDefault="00EF4558" w:rsidP="00984F2C">
      <w:pPr>
        <w:ind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>Инженерно-геологические условия для малоэтажного строительства в целом простые. Для промышленного и высотного жилищного строительства условия средние</w:t>
      </w:r>
      <w:r w:rsidR="001F4930" w:rsidRPr="00714EFE">
        <w:rPr>
          <w:color w:val="000000"/>
          <w:sz w:val="26"/>
          <w:szCs w:val="26"/>
        </w:rPr>
        <w:t>.</w:t>
      </w:r>
    </w:p>
    <w:p w:rsidR="00EF4558" w:rsidRPr="00714EFE" w:rsidRDefault="00B35F73" w:rsidP="00984F2C">
      <w:pPr>
        <w:ind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>И</w:t>
      </w:r>
      <w:r w:rsidR="00EF4558" w:rsidRPr="00714EFE">
        <w:rPr>
          <w:color w:val="000000"/>
          <w:sz w:val="26"/>
          <w:szCs w:val="26"/>
        </w:rPr>
        <w:t>нженерно-геологическо</w:t>
      </w:r>
      <w:r w:rsidRPr="00714EFE">
        <w:rPr>
          <w:color w:val="000000"/>
          <w:sz w:val="26"/>
          <w:szCs w:val="26"/>
        </w:rPr>
        <w:t>е</w:t>
      </w:r>
      <w:r w:rsidR="00EF4558" w:rsidRPr="00714EFE">
        <w:rPr>
          <w:color w:val="000000"/>
          <w:sz w:val="26"/>
          <w:szCs w:val="26"/>
        </w:rPr>
        <w:t xml:space="preserve"> районировани</w:t>
      </w:r>
      <w:r w:rsidRPr="00714EFE">
        <w:rPr>
          <w:color w:val="000000"/>
          <w:sz w:val="26"/>
          <w:szCs w:val="26"/>
        </w:rPr>
        <w:t>е</w:t>
      </w:r>
      <w:r w:rsidR="00EF4558" w:rsidRPr="00714EFE">
        <w:rPr>
          <w:color w:val="000000"/>
          <w:sz w:val="26"/>
          <w:szCs w:val="26"/>
        </w:rPr>
        <w:t xml:space="preserve"> территории муниципального образования </w:t>
      </w:r>
      <w:r w:rsidR="004E2B3C" w:rsidRPr="004E2B3C">
        <w:rPr>
          <w:color w:val="000000"/>
          <w:sz w:val="26"/>
          <w:szCs w:val="26"/>
        </w:rPr>
        <w:t>сельское поселение</w:t>
      </w:r>
      <w:r w:rsidR="004E2B3C" w:rsidRPr="00714EFE">
        <w:rPr>
          <w:color w:val="000000"/>
        </w:rPr>
        <w:t xml:space="preserve"> </w:t>
      </w:r>
      <w:r w:rsidR="00C358DC" w:rsidRPr="00714EFE">
        <w:rPr>
          <w:color w:val="000000"/>
          <w:sz w:val="26"/>
          <w:szCs w:val="26"/>
        </w:rPr>
        <w:t>«</w:t>
      </w:r>
      <w:r w:rsidR="00867BB3">
        <w:rPr>
          <w:color w:val="000000"/>
          <w:sz w:val="26"/>
          <w:szCs w:val="26"/>
        </w:rPr>
        <w:t xml:space="preserve">Село </w:t>
      </w:r>
      <w:proofErr w:type="spellStart"/>
      <w:r w:rsidR="00901450">
        <w:rPr>
          <w:color w:val="000000"/>
          <w:sz w:val="26"/>
          <w:szCs w:val="26"/>
        </w:rPr>
        <w:t>Маклино</w:t>
      </w:r>
      <w:proofErr w:type="spellEnd"/>
      <w:r w:rsidR="00C358DC" w:rsidRPr="00714EFE">
        <w:rPr>
          <w:color w:val="000000"/>
          <w:sz w:val="26"/>
          <w:szCs w:val="26"/>
        </w:rPr>
        <w:t>»</w:t>
      </w:r>
      <w:r w:rsidRPr="00714EFE">
        <w:rPr>
          <w:color w:val="000000"/>
          <w:sz w:val="26"/>
          <w:szCs w:val="26"/>
        </w:rPr>
        <w:t xml:space="preserve"> представлено в </w:t>
      </w:r>
      <w:r w:rsidR="001F4930" w:rsidRPr="00714EFE">
        <w:rPr>
          <w:color w:val="000000"/>
          <w:sz w:val="26"/>
          <w:szCs w:val="26"/>
        </w:rPr>
        <w:t>т</w:t>
      </w:r>
      <w:r w:rsidRPr="00714EFE">
        <w:rPr>
          <w:color w:val="000000"/>
          <w:sz w:val="26"/>
          <w:szCs w:val="26"/>
        </w:rPr>
        <w:t xml:space="preserve">аблице </w:t>
      </w:r>
      <w:r w:rsidR="002E445C">
        <w:rPr>
          <w:color w:val="000000"/>
          <w:sz w:val="26"/>
          <w:szCs w:val="26"/>
        </w:rPr>
        <w:t>2</w:t>
      </w:r>
      <w:r w:rsidR="00EF4558" w:rsidRPr="00714EFE">
        <w:rPr>
          <w:color w:val="000000"/>
          <w:sz w:val="26"/>
          <w:szCs w:val="26"/>
        </w:rPr>
        <w:t>.</w:t>
      </w:r>
    </w:p>
    <w:p w:rsidR="004943D0" w:rsidRPr="002B3821" w:rsidRDefault="004943D0" w:rsidP="00BF000A">
      <w:pPr>
        <w:ind w:firstLine="709"/>
        <w:rPr>
          <w:b/>
          <w:i/>
          <w:color w:val="FF0000"/>
          <w:sz w:val="26"/>
          <w:szCs w:val="26"/>
        </w:rPr>
        <w:sectPr w:rsidR="004943D0" w:rsidRPr="002B3821" w:rsidSect="009A6D12">
          <w:pgSz w:w="11909" w:h="16834"/>
          <w:pgMar w:top="672" w:right="749" w:bottom="720" w:left="1598" w:header="426" w:footer="720" w:gutter="0"/>
          <w:cols w:space="60"/>
          <w:noEndnote/>
        </w:sectPr>
      </w:pPr>
    </w:p>
    <w:p w:rsidR="003541CE" w:rsidRPr="00292CB9" w:rsidRDefault="00FF7137" w:rsidP="00BF000A">
      <w:pPr>
        <w:suppressAutoHyphens/>
        <w:ind w:firstLine="709"/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lastRenderedPageBreak/>
        <w:t>Т</w:t>
      </w:r>
      <w:r w:rsidR="00037110" w:rsidRPr="00292CB9">
        <w:rPr>
          <w:i/>
          <w:color w:val="000000"/>
          <w:sz w:val="26"/>
          <w:szCs w:val="26"/>
        </w:rPr>
        <w:t>аблица</w:t>
      </w:r>
      <w:r w:rsidR="006E4636" w:rsidRPr="00292CB9">
        <w:rPr>
          <w:i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>3</w:t>
      </w:r>
    </w:p>
    <w:p w:rsidR="004943D0" w:rsidRPr="00292CB9" w:rsidRDefault="004943D0" w:rsidP="00BF000A">
      <w:pPr>
        <w:suppressAutoHyphens/>
        <w:ind w:firstLine="709"/>
        <w:jc w:val="center"/>
        <w:rPr>
          <w:b/>
          <w:color w:val="000000"/>
          <w:sz w:val="26"/>
          <w:szCs w:val="26"/>
        </w:rPr>
      </w:pPr>
      <w:r w:rsidRPr="008F7E20">
        <w:rPr>
          <w:b/>
          <w:color w:val="000000"/>
          <w:sz w:val="26"/>
          <w:szCs w:val="26"/>
        </w:rPr>
        <w:t>Инженерно-геологическое районирование</w:t>
      </w:r>
    </w:p>
    <w:tbl>
      <w:tblPr>
        <w:tblW w:w="15463" w:type="dxa"/>
        <w:tblInd w:w="-3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9"/>
        <w:gridCol w:w="831"/>
        <w:gridCol w:w="3010"/>
        <w:gridCol w:w="3260"/>
        <w:gridCol w:w="7593"/>
      </w:tblGrid>
      <w:tr w:rsidR="00C358DC" w:rsidRPr="00292CB9" w:rsidTr="00B23D43">
        <w:tc>
          <w:tcPr>
            <w:tcW w:w="1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292CB9">
              <w:rPr>
                <w:b/>
                <w:color w:val="000000"/>
                <w:sz w:val="26"/>
                <w:szCs w:val="26"/>
              </w:rPr>
              <w:t>Области (морфогенетические типы рельефа)</w:t>
            </w:r>
          </w:p>
        </w:tc>
        <w:tc>
          <w:tcPr>
            <w:tcW w:w="6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292CB9">
              <w:rPr>
                <w:b/>
                <w:color w:val="000000"/>
                <w:sz w:val="26"/>
                <w:szCs w:val="26"/>
              </w:rPr>
              <w:t>Районы (</w:t>
            </w:r>
            <w:proofErr w:type="spellStart"/>
            <w:r w:rsidRPr="00292CB9">
              <w:rPr>
                <w:b/>
                <w:color w:val="000000"/>
                <w:sz w:val="26"/>
                <w:szCs w:val="26"/>
              </w:rPr>
              <w:t>стратиграфо</w:t>
            </w:r>
            <w:proofErr w:type="spellEnd"/>
            <w:r w:rsidRPr="00292CB9">
              <w:rPr>
                <w:b/>
                <w:color w:val="000000"/>
                <w:sz w:val="26"/>
                <w:szCs w:val="26"/>
              </w:rPr>
              <w:t>-генетические комплексы)</w:t>
            </w:r>
          </w:p>
        </w:tc>
        <w:tc>
          <w:tcPr>
            <w:tcW w:w="7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292CB9">
              <w:rPr>
                <w:b/>
                <w:color w:val="000000"/>
                <w:sz w:val="26"/>
                <w:szCs w:val="26"/>
              </w:rPr>
              <w:t>Инженерно-геологические особенности, прогнозируемые изменения свой</w:t>
            </w:r>
            <w:proofErr w:type="gramStart"/>
            <w:r w:rsidRPr="00292CB9">
              <w:rPr>
                <w:b/>
                <w:color w:val="000000"/>
                <w:sz w:val="26"/>
                <w:szCs w:val="26"/>
              </w:rPr>
              <w:t>ств гр</w:t>
            </w:r>
            <w:proofErr w:type="gramEnd"/>
            <w:r w:rsidRPr="00292CB9">
              <w:rPr>
                <w:b/>
                <w:color w:val="000000"/>
                <w:sz w:val="26"/>
                <w:szCs w:val="26"/>
              </w:rPr>
              <w:t>унтов, процессов и явлений. Условия строительного освоения территории</w:t>
            </w:r>
          </w:p>
        </w:tc>
      </w:tr>
      <w:tr w:rsidR="00C358DC" w:rsidRPr="00292CB9" w:rsidTr="00B23D43">
        <w:tc>
          <w:tcPr>
            <w:tcW w:w="1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292CB9">
              <w:rPr>
                <w:b/>
                <w:color w:val="000000"/>
                <w:sz w:val="26"/>
                <w:szCs w:val="26"/>
              </w:rPr>
              <w:t>Краткая геологическая характеристика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292CB9">
              <w:rPr>
                <w:b/>
                <w:color w:val="000000"/>
                <w:sz w:val="26"/>
                <w:szCs w:val="26"/>
              </w:rPr>
              <w:t>Экзогенные геологические процессы</w:t>
            </w:r>
          </w:p>
        </w:tc>
        <w:tc>
          <w:tcPr>
            <w:tcW w:w="7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8DC" w:rsidRPr="00292CB9" w:rsidRDefault="00C358DC" w:rsidP="00F02430">
            <w:pPr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358DC" w:rsidRPr="00292CB9" w:rsidTr="00B23D43">
        <w:trPr>
          <w:trHeight w:val="165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92C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92C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292C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8DC" w:rsidRPr="00292CB9" w:rsidRDefault="00C358DC" w:rsidP="00F02430">
            <w:pPr>
              <w:pStyle w:val="TableContents"/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292CB9">
              <w:rPr>
                <w:color w:val="000000"/>
                <w:sz w:val="20"/>
                <w:szCs w:val="20"/>
              </w:rPr>
              <w:t>4</w:t>
            </w:r>
          </w:p>
        </w:tc>
      </w:tr>
      <w:tr w:rsidR="00B23D43" w:rsidRPr="00867BB3" w:rsidTr="00B23D43">
        <w:trPr>
          <w:cantSplit/>
          <w:trHeight w:val="1134"/>
        </w:trPr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23D43" w:rsidRPr="00867BB3" w:rsidRDefault="00B23D43" w:rsidP="00F02430">
            <w:pPr>
              <w:pStyle w:val="TableContents"/>
              <w:snapToGrid w:val="0"/>
              <w:ind w:left="113" w:right="113"/>
              <w:jc w:val="center"/>
              <w:rPr>
                <w:color w:val="000000"/>
                <w:sz w:val="26"/>
                <w:szCs w:val="26"/>
                <w:highlight w:val="red"/>
              </w:rPr>
            </w:pPr>
            <w:r w:rsidRPr="00B23D43">
              <w:rPr>
                <w:color w:val="000000"/>
                <w:sz w:val="26"/>
                <w:szCs w:val="26"/>
              </w:rPr>
              <w:t>Эрозионно-аккумулятивный рельеф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81806" w:rsidRDefault="00B23D43" w:rsidP="001A5E9A">
            <w:pPr>
              <w:pStyle w:val="TableContents"/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 w:rsidRPr="00B23D43">
              <w:rPr>
                <w:sz w:val="20"/>
                <w:szCs w:val="20"/>
              </w:rPr>
              <w:t xml:space="preserve">Ледниковая аккумуляция </w:t>
            </w:r>
          </w:p>
          <w:p w:rsidR="00B23D43" w:rsidRPr="00B23D43" w:rsidRDefault="00B23D43" w:rsidP="001A5E9A">
            <w:pPr>
              <w:pStyle w:val="TableContents"/>
              <w:snapToGrid w:val="0"/>
              <w:ind w:left="113" w:right="113"/>
              <w:jc w:val="center"/>
              <w:rPr>
                <w:sz w:val="20"/>
                <w:szCs w:val="20"/>
                <w:highlight w:val="red"/>
              </w:rPr>
            </w:pPr>
            <w:r w:rsidRPr="00B23D43">
              <w:rPr>
                <w:sz w:val="20"/>
                <w:szCs w:val="20"/>
              </w:rPr>
              <w:t>(тип местности 1</w:t>
            </w:r>
            <w:r w:rsidR="00501470">
              <w:rPr>
                <w:sz w:val="20"/>
                <w:szCs w:val="20"/>
              </w:rPr>
              <w:t>,2</w:t>
            </w:r>
            <w:r w:rsidRPr="00B23D43">
              <w:rPr>
                <w:sz w:val="20"/>
                <w:szCs w:val="20"/>
              </w:rPr>
              <w:t>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D43" w:rsidRP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Развитие</w:t>
            </w:r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среднечетвертичных</w:t>
            </w:r>
            <w:proofErr w:type="spellEnd"/>
            <w:r w:rsidRPr="00B23D43">
              <w:t xml:space="preserve"> </w:t>
            </w:r>
            <w:r w:rsidRPr="00B23D43">
              <w:rPr>
                <w:rFonts w:hint="eastAsia"/>
              </w:rPr>
              <w:t>моренных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водноледниковых</w:t>
            </w:r>
            <w:proofErr w:type="spellEnd"/>
            <w:r w:rsidRPr="00B23D43">
              <w:t xml:space="preserve"> </w:t>
            </w:r>
            <w:r w:rsidRPr="00B23D43">
              <w:rPr>
                <w:rFonts w:hint="eastAsia"/>
              </w:rPr>
              <w:t>отложений</w:t>
            </w:r>
            <w:r w:rsidRPr="00B23D43">
              <w:t xml:space="preserve"> </w:t>
            </w:r>
            <w:proofErr w:type="gramStart"/>
            <w:r w:rsidRPr="00B23D43">
              <w:rPr>
                <w:rFonts w:hint="eastAsia"/>
              </w:rPr>
              <w:t>ранней</w:t>
            </w:r>
            <w:proofErr w:type="gramEnd"/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поздней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стадий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развития</w:t>
            </w:r>
          </w:p>
          <w:p w:rsidR="00B23D43" w:rsidRP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московского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ледника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Подстилаются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породами</w:t>
            </w:r>
          </w:p>
          <w:p w:rsidR="00B23D43" w:rsidRPr="00867BB3" w:rsidRDefault="00B23D43" w:rsidP="00B23D43">
            <w:pPr>
              <w:shd w:val="clear" w:color="auto" w:fill="FFFFFF"/>
              <w:rPr>
                <w:highlight w:val="red"/>
              </w:rPr>
            </w:pPr>
            <w:r w:rsidRPr="00B23D43">
              <w:rPr>
                <w:rFonts w:hint="eastAsia"/>
              </w:rPr>
              <w:t>различных</w:t>
            </w:r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стратиграфогенетических</w:t>
            </w:r>
            <w:proofErr w:type="spellEnd"/>
            <w:r w:rsidRPr="00B23D43">
              <w:t xml:space="preserve"> </w:t>
            </w:r>
            <w:r w:rsidRPr="00B23D43">
              <w:rPr>
                <w:rFonts w:hint="eastAsia"/>
              </w:rPr>
              <w:t>комплексов</w:t>
            </w:r>
            <w:r w:rsidRPr="00B23D43"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Рельеф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слаб</w:t>
            </w:r>
            <w:proofErr w:type="gramStart"/>
            <w:r w:rsidRPr="00B23D43">
              <w:rPr>
                <w:rFonts w:hint="eastAsia"/>
              </w:rPr>
              <w:t>о</w:t>
            </w:r>
            <w:r w:rsidRPr="00B23D43">
              <w:t>-</w:t>
            </w:r>
            <w:proofErr w:type="gramEnd"/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среднерасчлененный</w:t>
            </w:r>
            <w:proofErr w:type="spellEnd"/>
            <w:r w:rsidRPr="00B23D43">
              <w:t xml:space="preserve">. </w:t>
            </w:r>
            <w:r w:rsidRPr="00B23D43">
              <w:rPr>
                <w:rFonts w:hint="eastAsia"/>
              </w:rPr>
              <w:t>Рельеф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дренирован</w:t>
            </w:r>
            <w:r w:rsidRPr="00B23D43">
              <w:t>.</w:t>
            </w:r>
          </w:p>
          <w:p w:rsidR="00B23D43" w:rsidRPr="00867BB3" w:rsidRDefault="00B23D43" w:rsidP="00B23D43">
            <w:pPr>
              <w:shd w:val="clear" w:color="auto" w:fill="FFFFFF"/>
              <w:rPr>
                <w:highlight w:val="red"/>
              </w:rPr>
            </w:pPr>
            <w:r w:rsidRPr="00B23D43">
              <w:rPr>
                <w:rFonts w:hint="eastAsia"/>
              </w:rPr>
              <w:t>Уровень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стояния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грунтовых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вод</w:t>
            </w:r>
            <w:r w:rsidRPr="00B23D43">
              <w:t xml:space="preserve"> 3-5 </w:t>
            </w:r>
            <w:r w:rsidRPr="00B23D43">
              <w:rPr>
                <w:rFonts w:hint="eastAsia"/>
              </w:rPr>
              <w:t>м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Линейная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эрозия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четвертичных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образований</w:t>
            </w:r>
            <w:r w:rsidRPr="00B23D43">
              <w:t>.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D43" w:rsidRPr="00867BB3" w:rsidRDefault="00B23D43" w:rsidP="001A5E9A">
            <w:pPr>
              <w:shd w:val="clear" w:color="auto" w:fill="FFFFFF"/>
              <w:rPr>
                <w:color w:val="FF0000"/>
                <w:sz w:val="26"/>
                <w:szCs w:val="26"/>
                <w:highlight w:val="red"/>
              </w:rPr>
            </w:pPr>
            <w:r w:rsidRPr="00B23D43">
              <w:rPr>
                <w:rFonts w:hint="eastAsia"/>
              </w:rPr>
              <w:t>Покровные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суглинки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составу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своим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инженерным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свойствам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выдержаны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на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глубину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простиранию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Такими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же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свойствами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обладают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плотные</w:t>
            </w:r>
            <w:r w:rsidRPr="00B23D43">
              <w:t xml:space="preserve"> </w:t>
            </w:r>
            <w:proofErr w:type="gramStart"/>
            <w:r w:rsidRPr="00B23D43">
              <w:rPr>
                <w:rFonts w:hint="eastAsia"/>
              </w:rPr>
              <w:t>моренные</w:t>
            </w:r>
            <w:proofErr w:type="gramEnd"/>
            <w:r w:rsidRPr="00B23D43">
              <w:t xml:space="preserve"> </w:t>
            </w:r>
            <w:r w:rsidRPr="00B23D43">
              <w:rPr>
                <w:rFonts w:hint="eastAsia"/>
              </w:rPr>
              <w:t>суглинки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залегающие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ниже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покровных</w:t>
            </w:r>
            <w:r w:rsidRPr="00B23D43">
              <w:t xml:space="preserve">. </w:t>
            </w:r>
            <w:proofErr w:type="spellStart"/>
            <w:r w:rsidRPr="00B23D43">
              <w:rPr>
                <w:rFonts w:hint="eastAsia"/>
              </w:rPr>
              <w:t>Водноледниковые</w:t>
            </w:r>
            <w:proofErr w:type="spellEnd"/>
            <w:r w:rsidRPr="00B23D43">
              <w:t xml:space="preserve"> </w:t>
            </w:r>
            <w:r w:rsidRPr="00B23D43">
              <w:rPr>
                <w:rFonts w:hint="eastAsia"/>
              </w:rPr>
              <w:t>отложения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суффозионн</w:t>
            </w:r>
            <w:proofErr w:type="gramStart"/>
            <w:r w:rsidRPr="00B23D43">
              <w:rPr>
                <w:rFonts w:hint="eastAsia"/>
              </w:rPr>
              <w:t>о</w:t>
            </w:r>
            <w:r w:rsidRPr="00B23D43">
              <w:t>-</w:t>
            </w:r>
            <w:proofErr w:type="gramEnd"/>
            <w:r w:rsidRPr="00B23D43">
              <w:t xml:space="preserve"> </w:t>
            </w:r>
            <w:r w:rsidRPr="00B23D43">
              <w:rPr>
                <w:rFonts w:hint="eastAsia"/>
              </w:rPr>
              <w:t>неустойчивые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Из</w:t>
            </w:r>
            <w:r w:rsidRPr="00B23D43">
              <w:t>-</w:t>
            </w:r>
            <w:r w:rsidRPr="00B23D43">
              <w:rPr>
                <w:rFonts w:hint="eastAsia"/>
              </w:rPr>
              <w:t>за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слабого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уклона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дневной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поверхности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необходима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организация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поверхностного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стока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дождевых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паводковых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вод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Условия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строительства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средние</w:t>
            </w:r>
            <w:r w:rsidRPr="00B23D43">
              <w:t>.</w:t>
            </w:r>
          </w:p>
        </w:tc>
      </w:tr>
      <w:tr w:rsidR="00B23D43" w:rsidRPr="00867BB3" w:rsidTr="00B23D43">
        <w:trPr>
          <w:cantSplit/>
          <w:trHeight w:val="1134"/>
        </w:trPr>
        <w:tc>
          <w:tcPr>
            <w:tcW w:w="7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23D43" w:rsidRPr="00867BB3" w:rsidRDefault="00B23D43" w:rsidP="00F02430">
            <w:pPr>
              <w:pStyle w:val="TableContents"/>
              <w:snapToGrid w:val="0"/>
              <w:ind w:left="113" w:right="113"/>
              <w:jc w:val="center"/>
              <w:rPr>
                <w:sz w:val="26"/>
                <w:szCs w:val="26"/>
                <w:highlight w:val="red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23D43" w:rsidRPr="00B23D43" w:rsidRDefault="00B23D43" w:rsidP="00F02430">
            <w:pPr>
              <w:pStyle w:val="TableContents"/>
              <w:snapToGrid w:val="0"/>
              <w:ind w:left="113" w:right="113"/>
              <w:jc w:val="center"/>
              <w:rPr>
                <w:sz w:val="20"/>
                <w:szCs w:val="20"/>
                <w:highlight w:val="red"/>
              </w:rPr>
            </w:pPr>
            <w:proofErr w:type="spellStart"/>
            <w:r w:rsidRPr="00B23D43">
              <w:rPr>
                <w:sz w:val="20"/>
                <w:szCs w:val="20"/>
              </w:rPr>
              <w:t>Водноледниково</w:t>
            </w:r>
            <w:proofErr w:type="spellEnd"/>
            <w:r w:rsidRPr="00B23D43">
              <w:rPr>
                <w:sz w:val="20"/>
                <w:szCs w:val="20"/>
              </w:rPr>
              <w:t xml:space="preserve">-ледниковая аккумуляция (тип местности </w:t>
            </w:r>
            <w:r w:rsidR="00501470">
              <w:rPr>
                <w:sz w:val="20"/>
                <w:szCs w:val="20"/>
              </w:rPr>
              <w:t>3</w:t>
            </w:r>
            <w:r w:rsidRPr="00B23D43">
              <w:rPr>
                <w:sz w:val="20"/>
                <w:szCs w:val="20"/>
              </w:rPr>
              <w:t>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Развитие</w:t>
            </w:r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среднечетвертичных</w:t>
            </w:r>
            <w:proofErr w:type="spellEnd"/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водноледниковых</w:t>
            </w:r>
            <w:proofErr w:type="spellEnd"/>
            <w:r w:rsidRPr="00B23D43">
              <w:t xml:space="preserve"> </w:t>
            </w:r>
            <w:r w:rsidRPr="00B23D43">
              <w:rPr>
                <w:rFonts w:hint="eastAsia"/>
              </w:rPr>
              <w:t>отложений</w:t>
            </w:r>
            <w:r w:rsidRPr="00B23D43">
              <w:t xml:space="preserve"> </w:t>
            </w:r>
            <w:proofErr w:type="gramStart"/>
            <w:r w:rsidRPr="00B23D43">
              <w:rPr>
                <w:rFonts w:hint="eastAsia"/>
              </w:rPr>
              <w:t>на</w:t>
            </w:r>
            <w:proofErr w:type="gramEnd"/>
            <w:r w:rsidRPr="00B23D43">
              <w:t xml:space="preserve"> </w:t>
            </w:r>
            <w:r w:rsidRPr="00B23D43">
              <w:rPr>
                <w:rFonts w:hint="eastAsia"/>
              </w:rPr>
              <w:t>моренных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суглинками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поздней</w:t>
            </w:r>
          </w:p>
          <w:p w:rsid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стадии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развития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московского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ледника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Подстилаются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породами</w:t>
            </w:r>
          </w:p>
          <w:p w:rsid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различных</w:t>
            </w:r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стратиграфогенетических</w:t>
            </w:r>
            <w:proofErr w:type="spellEnd"/>
          </w:p>
          <w:p w:rsidR="00B23D43" w:rsidRPr="00867BB3" w:rsidRDefault="00B23D43" w:rsidP="00B23D43">
            <w:pPr>
              <w:shd w:val="clear" w:color="auto" w:fill="FFFFFF"/>
              <w:rPr>
                <w:color w:val="000000"/>
                <w:highlight w:val="red"/>
              </w:rPr>
            </w:pPr>
            <w:r w:rsidRPr="00B23D43">
              <w:rPr>
                <w:rFonts w:hint="eastAsia"/>
              </w:rPr>
              <w:t>комплексов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четвертичного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времени</w:t>
            </w:r>
            <w:r w:rsidRPr="00B23D43"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Рельеф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слаб</w:t>
            </w:r>
            <w:proofErr w:type="gramStart"/>
            <w:r w:rsidRPr="00B23D43">
              <w:rPr>
                <w:rFonts w:hint="eastAsia"/>
              </w:rPr>
              <w:t>о</w:t>
            </w:r>
            <w:r w:rsidRPr="00B23D43">
              <w:t>-</w:t>
            </w:r>
            <w:proofErr w:type="gramEnd"/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среднерасчлененный</w:t>
            </w:r>
            <w:proofErr w:type="spellEnd"/>
            <w:r w:rsidRPr="00B23D43">
              <w:t>,</w:t>
            </w:r>
          </w:p>
          <w:p w:rsidR="00B23D43" w:rsidRDefault="00B23D43" w:rsidP="00B23D43">
            <w:pPr>
              <w:shd w:val="clear" w:color="auto" w:fill="FFFFFF"/>
            </w:pPr>
            <w:r w:rsidRPr="00B23D43">
              <w:rPr>
                <w:rFonts w:hint="eastAsia"/>
              </w:rPr>
              <w:t>слаб</w:t>
            </w:r>
            <w:proofErr w:type="gramStart"/>
            <w:r w:rsidRPr="00B23D43">
              <w:rPr>
                <w:rFonts w:hint="eastAsia"/>
              </w:rPr>
              <w:t>о</w:t>
            </w:r>
            <w:r w:rsidRPr="00B23D43">
              <w:t>-</w:t>
            </w:r>
            <w:proofErr w:type="gramEnd"/>
            <w:r w:rsidRPr="00B23D43">
              <w:t xml:space="preserve"> </w:t>
            </w:r>
            <w:proofErr w:type="spellStart"/>
            <w:r w:rsidRPr="00B23D43">
              <w:rPr>
                <w:rFonts w:hint="eastAsia"/>
              </w:rPr>
              <w:t>среднедренированный</w:t>
            </w:r>
            <w:proofErr w:type="spellEnd"/>
            <w:r w:rsidRPr="00B23D43">
              <w:t xml:space="preserve">. </w:t>
            </w:r>
            <w:r w:rsidRPr="00B23D43">
              <w:rPr>
                <w:rFonts w:hint="eastAsia"/>
              </w:rPr>
              <w:t>Все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понижения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рельефе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разной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степени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заболочены</w:t>
            </w:r>
            <w:r w:rsidRPr="00B23D43">
              <w:t>.</w:t>
            </w:r>
          </w:p>
          <w:p w:rsidR="00B23D43" w:rsidRPr="00867BB3" w:rsidRDefault="00B23D43" w:rsidP="00B23D43">
            <w:pPr>
              <w:shd w:val="clear" w:color="auto" w:fill="FFFFFF"/>
              <w:rPr>
                <w:highlight w:val="red"/>
              </w:rPr>
            </w:pPr>
            <w:r w:rsidRPr="00B23D43">
              <w:rPr>
                <w:rFonts w:hint="eastAsia"/>
              </w:rPr>
              <w:t>Глубина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стояния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грунтовых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вод</w:t>
            </w:r>
            <w:r w:rsidRPr="00B23D43">
              <w:t xml:space="preserve"> 0-5 </w:t>
            </w:r>
            <w:r w:rsidRPr="00B23D43">
              <w:rPr>
                <w:rFonts w:hint="eastAsia"/>
              </w:rPr>
              <w:t>м</w:t>
            </w:r>
            <w:r w:rsidRPr="00B23D43">
              <w:t>.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D43" w:rsidRPr="00867BB3" w:rsidRDefault="00B23D43" w:rsidP="00B23D43">
            <w:pPr>
              <w:shd w:val="clear" w:color="auto" w:fill="FFFFFF"/>
              <w:rPr>
                <w:color w:val="000000"/>
                <w:sz w:val="26"/>
                <w:szCs w:val="26"/>
                <w:highlight w:val="red"/>
              </w:rPr>
            </w:pPr>
            <w:proofErr w:type="spellStart"/>
            <w:r w:rsidRPr="00B23D43">
              <w:rPr>
                <w:rFonts w:hint="eastAsia"/>
              </w:rPr>
              <w:t>Песчанно</w:t>
            </w:r>
            <w:r w:rsidRPr="00B23D43">
              <w:t>-</w:t>
            </w:r>
            <w:r w:rsidRPr="00B23D43">
              <w:rPr>
                <w:rFonts w:hint="eastAsia"/>
              </w:rPr>
              <w:t>супесчанные</w:t>
            </w:r>
            <w:proofErr w:type="spellEnd"/>
            <w:r w:rsidRPr="00B23D43">
              <w:t xml:space="preserve"> </w:t>
            </w:r>
            <w:r w:rsidRPr="00B23D43">
              <w:rPr>
                <w:rFonts w:hint="eastAsia"/>
              </w:rPr>
              <w:t>разности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грунтов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характеризуются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суффозионной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неустойчивостью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Условия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строительства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от</w:t>
            </w:r>
            <w:r w:rsidRPr="00B23D43">
              <w:t xml:space="preserve"> </w:t>
            </w:r>
            <w:proofErr w:type="gramStart"/>
            <w:r w:rsidRPr="00B23D43">
              <w:rPr>
                <w:rFonts w:hint="eastAsia"/>
              </w:rPr>
              <w:t>простых</w:t>
            </w:r>
            <w:proofErr w:type="gramEnd"/>
            <w:r w:rsidRPr="00B23D43">
              <w:t xml:space="preserve"> </w:t>
            </w:r>
            <w:r w:rsidRPr="00B23D43">
              <w:rPr>
                <w:rFonts w:hint="eastAsia"/>
              </w:rPr>
              <w:t>до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сложных</w:t>
            </w:r>
            <w:r w:rsidRPr="00B23D43">
              <w:t xml:space="preserve">. </w:t>
            </w:r>
            <w:r w:rsidRPr="00B23D43">
              <w:rPr>
                <w:rFonts w:hint="eastAsia"/>
              </w:rPr>
              <w:t>Рекомендации</w:t>
            </w:r>
            <w:r w:rsidRPr="00B23D43">
              <w:t xml:space="preserve">: </w:t>
            </w:r>
            <w:r w:rsidRPr="00B23D43">
              <w:rPr>
                <w:rFonts w:hint="eastAsia"/>
              </w:rPr>
              <w:t>организация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поверхностного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и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подземного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дренажа</w:t>
            </w:r>
            <w:r w:rsidRPr="00B23D43">
              <w:t xml:space="preserve"> </w:t>
            </w:r>
            <w:r w:rsidRPr="00B23D43">
              <w:rPr>
                <w:rFonts w:hint="eastAsia"/>
              </w:rPr>
              <w:t>вод</w:t>
            </w:r>
            <w:r w:rsidRPr="00B23D43">
              <w:t>.</w:t>
            </w:r>
          </w:p>
        </w:tc>
      </w:tr>
      <w:tr w:rsidR="00501470" w:rsidRPr="00867BB3" w:rsidTr="00501470">
        <w:trPr>
          <w:cantSplit/>
          <w:trHeight w:val="4428"/>
        </w:trPr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01470" w:rsidRPr="00867BB3" w:rsidRDefault="00501470" w:rsidP="00397B44">
            <w:pPr>
              <w:pStyle w:val="TableContents"/>
              <w:snapToGrid w:val="0"/>
              <w:ind w:left="113" w:right="113"/>
              <w:jc w:val="center"/>
              <w:rPr>
                <w:color w:val="000000"/>
                <w:sz w:val="26"/>
                <w:szCs w:val="26"/>
                <w:highlight w:val="red"/>
              </w:rPr>
            </w:pPr>
            <w:r w:rsidRPr="00B23D43">
              <w:rPr>
                <w:color w:val="000000"/>
                <w:sz w:val="26"/>
                <w:szCs w:val="26"/>
              </w:rPr>
              <w:lastRenderedPageBreak/>
              <w:t>Эрозионно-аккумулятивный рельеф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501470" w:rsidRDefault="00501470" w:rsidP="007C0314">
            <w:pPr>
              <w:pStyle w:val="TableContents"/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Рельеф, созданный аллювиально-</w:t>
            </w:r>
            <w:proofErr w:type="spellStart"/>
            <w:r>
              <w:rPr>
                <w:sz w:val="20"/>
                <w:szCs w:val="20"/>
              </w:rPr>
              <w:t>водноледниковой</w:t>
            </w:r>
            <w:proofErr w:type="spellEnd"/>
            <w:r>
              <w:rPr>
                <w:sz w:val="20"/>
                <w:szCs w:val="20"/>
              </w:rPr>
              <w:t xml:space="preserve"> аккумуляцией</w:t>
            </w:r>
            <w:r w:rsidRPr="00B23D43">
              <w:rPr>
                <w:sz w:val="20"/>
                <w:szCs w:val="20"/>
              </w:rPr>
              <w:t xml:space="preserve"> </w:t>
            </w:r>
          </w:p>
          <w:p w:rsidR="00501470" w:rsidRPr="00B23D43" w:rsidRDefault="00501470" w:rsidP="007C0314">
            <w:pPr>
              <w:pStyle w:val="TableContents"/>
              <w:snapToGrid w:val="0"/>
              <w:ind w:left="113" w:right="113"/>
              <w:jc w:val="center"/>
              <w:rPr>
                <w:sz w:val="22"/>
                <w:szCs w:val="22"/>
                <w:highlight w:val="red"/>
              </w:rPr>
            </w:pPr>
            <w:r w:rsidRPr="00B23D43">
              <w:rPr>
                <w:sz w:val="20"/>
                <w:szCs w:val="20"/>
              </w:rPr>
              <w:t xml:space="preserve">(тип местности </w:t>
            </w:r>
            <w:r>
              <w:rPr>
                <w:sz w:val="20"/>
                <w:szCs w:val="20"/>
              </w:rPr>
              <w:t>4</w:t>
            </w:r>
            <w:r w:rsidRPr="00B23D43">
              <w:rPr>
                <w:sz w:val="20"/>
                <w:szCs w:val="20"/>
              </w:rPr>
              <w:t>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1470" w:rsidRPr="008F7E20" w:rsidRDefault="00501470" w:rsidP="00B23D43">
            <w:pPr>
              <w:shd w:val="clear" w:color="auto" w:fill="FFFFFF"/>
            </w:pPr>
            <w:r w:rsidRPr="008F7E20">
              <w:t xml:space="preserve">Развитие </w:t>
            </w:r>
            <w:proofErr w:type="spellStart"/>
            <w:r w:rsidRPr="008F7E20">
              <w:t>позднечетвертичных</w:t>
            </w:r>
            <w:proofErr w:type="spellEnd"/>
            <w:r w:rsidRPr="008F7E20">
              <w:t xml:space="preserve"> аллювиальных отложений надпойменных террас (первой, второй). Подстилаются породами различных </w:t>
            </w:r>
            <w:proofErr w:type="spellStart"/>
            <w:r w:rsidRPr="008F7E20">
              <w:t>стратиграфо</w:t>
            </w:r>
            <w:proofErr w:type="spellEnd"/>
            <w:r w:rsidRPr="008F7E20">
              <w:t>-генетических комплексов</w:t>
            </w:r>
            <w:r w:rsidR="00B815B7" w:rsidRPr="008F7E20"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1470" w:rsidRPr="008F7E20" w:rsidRDefault="00B815B7" w:rsidP="00397B44">
            <w:pPr>
              <w:shd w:val="clear" w:color="auto" w:fill="FFFFFF"/>
            </w:pPr>
            <w:r w:rsidRPr="008F7E20">
              <w:t>Рельеф дренирован. Глубина залегания грунтовых вод сильно варьируется и зависит от высоты террас над урезом</w:t>
            </w:r>
            <w:r w:rsidR="008F7E20" w:rsidRPr="008F7E20">
              <w:t xml:space="preserve"> вод </w:t>
            </w:r>
            <w:proofErr w:type="spellStart"/>
            <w:r w:rsidR="008F7E20" w:rsidRPr="008F7E20">
              <w:t>гидросети</w:t>
            </w:r>
            <w:proofErr w:type="spellEnd"/>
            <w:r w:rsidR="008F7E20" w:rsidRPr="008F7E20">
              <w:t>.</w:t>
            </w:r>
            <w:r w:rsidRPr="008F7E20">
              <w:t xml:space="preserve"> 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1470" w:rsidRPr="008F7E20" w:rsidRDefault="008F7E20" w:rsidP="00B23D43">
            <w:pPr>
              <w:shd w:val="clear" w:color="auto" w:fill="FFFFFF"/>
              <w:rPr>
                <w:highlight w:val="red"/>
              </w:rPr>
            </w:pPr>
            <w:r w:rsidRPr="008F7E20">
              <w:t xml:space="preserve">Супесчано-песчаные разности грунтов </w:t>
            </w:r>
            <w:r>
              <w:t xml:space="preserve">суффозионно-неустойчивые, легко размываются. Аллювиальные суглинки более </w:t>
            </w:r>
            <w:proofErr w:type="gramStart"/>
            <w:r>
              <w:t>стабильными</w:t>
            </w:r>
            <w:proofErr w:type="gramEnd"/>
            <w:r>
              <w:t xml:space="preserve"> по своим несущим свойствам. Условия для строительства потенциально неблагоприятные.</w:t>
            </w:r>
          </w:p>
        </w:tc>
      </w:tr>
      <w:tr w:rsidR="00501470" w:rsidRPr="00867BB3" w:rsidTr="00977A5D">
        <w:trPr>
          <w:cantSplit/>
          <w:trHeight w:val="4248"/>
        </w:trPr>
        <w:tc>
          <w:tcPr>
            <w:tcW w:w="7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01470" w:rsidRPr="00867BB3" w:rsidRDefault="00501470" w:rsidP="00F02430">
            <w:pPr>
              <w:pStyle w:val="TableContents"/>
              <w:snapToGrid w:val="0"/>
              <w:ind w:left="113" w:right="113"/>
              <w:jc w:val="center"/>
              <w:rPr>
                <w:color w:val="000000"/>
                <w:sz w:val="26"/>
                <w:szCs w:val="26"/>
                <w:highlight w:val="red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01470" w:rsidRPr="00867BB3" w:rsidRDefault="00501470" w:rsidP="00E81806">
            <w:pPr>
              <w:pStyle w:val="TableContents"/>
              <w:snapToGrid w:val="0"/>
              <w:ind w:left="113" w:right="113"/>
              <w:jc w:val="center"/>
              <w:rPr>
                <w:sz w:val="22"/>
                <w:szCs w:val="22"/>
                <w:highlight w:val="red"/>
              </w:rPr>
            </w:pPr>
            <w:r w:rsidRPr="00E81806">
              <w:rPr>
                <w:sz w:val="20"/>
                <w:szCs w:val="20"/>
              </w:rPr>
              <w:t xml:space="preserve">Ландшафты </w:t>
            </w:r>
            <w:proofErr w:type="gramStart"/>
            <w:r w:rsidRPr="00E81806">
              <w:rPr>
                <w:sz w:val="20"/>
                <w:szCs w:val="20"/>
              </w:rPr>
              <w:t>речных</w:t>
            </w:r>
            <w:proofErr w:type="gramEnd"/>
            <w:r w:rsidRPr="00E81806">
              <w:rPr>
                <w:sz w:val="20"/>
                <w:szCs w:val="20"/>
              </w:rPr>
              <w:t xml:space="preserve"> долин</w:t>
            </w:r>
            <w:r>
              <w:rPr>
                <w:sz w:val="20"/>
                <w:szCs w:val="20"/>
              </w:rPr>
              <w:t>-долинный комплекс, аккумулятивные-эрозионные речные террасы (тип местности 5)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1470" w:rsidRPr="00867BB3" w:rsidRDefault="00501470" w:rsidP="00292CB9">
            <w:pPr>
              <w:shd w:val="clear" w:color="auto" w:fill="FFFFFF"/>
              <w:rPr>
                <w:highlight w:val="red"/>
              </w:rPr>
            </w:pPr>
            <w:r w:rsidRPr="00E81806">
              <w:t xml:space="preserve">Развитие современных аллювиальных отложений пойменных террас. </w:t>
            </w:r>
            <w:proofErr w:type="spellStart"/>
            <w:r w:rsidRPr="00E81806">
              <w:t>Подстелаются</w:t>
            </w:r>
            <w:proofErr w:type="spellEnd"/>
            <w:r w:rsidRPr="00E81806">
              <w:t xml:space="preserve"> коренными породами </w:t>
            </w:r>
            <w:proofErr w:type="spellStart"/>
            <w:r w:rsidRPr="00E81806">
              <w:t>раздичных</w:t>
            </w:r>
            <w:proofErr w:type="spellEnd"/>
            <w:r w:rsidRPr="00E81806">
              <w:t xml:space="preserve"> </w:t>
            </w:r>
            <w:proofErr w:type="spellStart"/>
            <w:r w:rsidRPr="00E81806">
              <w:t>стратиграфо</w:t>
            </w:r>
            <w:proofErr w:type="spellEnd"/>
            <w:r w:rsidRPr="00E81806">
              <w:t>-генетических комплексов.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1470" w:rsidRDefault="00501470" w:rsidP="00292CB9">
            <w:pPr>
              <w:shd w:val="clear" w:color="auto" w:fill="FFFFFF"/>
            </w:pPr>
            <w:r>
              <w:t>Боковой подмыв пойм. Поймы осложнены староречьями, болотами, прирусловыми валами. В весенний паводок пойма затоплений.</w:t>
            </w:r>
          </w:p>
          <w:p w:rsidR="00501470" w:rsidRPr="00867BB3" w:rsidRDefault="00501470" w:rsidP="00E81806">
            <w:pPr>
              <w:shd w:val="clear" w:color="auto" w:fill="FFFFFF"/>
              <w:rPr>
                <w:highlight w:val="red"/>
              </w:rPr>
            </w:pP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1470" w:rsidRPr="00867BB3" w:rsidRDefault="00501470" w:rsidP="00292CB9">
            <w:pPr>
              <w:shd w:val="clear" w:color="auto" w:fill="FFFFFF"/>
              <w:rPr>
                <w:color w:val="FF0000"/>
                <w:highlight w:val="red"/>
              </w:rPr>
            </w:pPr>
            <w:r>
              <w:t>Условия для строительства потенциально неблагоприятные.</w:t>
            </w:r>
          </w:p>
        </w:tc>
      </w:tr>
    </w:tbl>
    <w:p w:rsidR="002631AE" w:rsidRDefault="002631AE" w:rsidP="00BF000A">
      <w:pPr>
        <w:suppressAutoHyphens/>
        <w:ind w:firstLine="709"/>
        <w:jc w:val="center"/>
        <w:rPr>
          <w:color w:val="FF0000"/>
          <w:sz w:val="26"/>
          <w:szCs w:val="26"/>
        </w:rPr>
        <w:sectPr w:rsidR="002631AE" w:rsidSect="009A6D12">
          <w:headerReference w:type="even" r:id="rId16"/>
          <w:headerReference w:type="default" r:id="rId17"/>
          <w:pgSz w:w="16838" w:h="11906" w:orient="landscape"/>
          <w:pgMar w:top="1258" w:right="1134" w:bottom="851" w:left="709" w:header="709" w:footer="215" w:gutter="0"/>
          <w:cols w:space="708"/>
          <w:docGrid w:linePitch="360"/>
        </w:sectPr>
      </w:pPr>
    </w:p>
    <w:p w:rsidR="00867BB3" w:rsidRPr="00FA1F5D" w:rsidRDefault="00867BB3" w:rsidP="00867BB3">
      <w:pPr>
        <w:pStyle w:val="3"/>
        <w:suppressAutoHyphens/>
        <w:jc w:val="center"/>
        <w:rPr>
          <w:color w:val="000000"/>
          <w:sz w:val="26"/>
          <w:szCs w:val="26"/>
          <w:lang w:val="ru-RU"/>
        </w:rPr>
      </w:pPr>
      <w:bookmarkStart w:id="24" w:name="_Toc356077521"/>
      <w:bookmarkStart w:id="25" w:name="_Toc382900542"/>
      <w:bookmarkStart w:id="26" w:name="_Toc204431938"/>
      <w:bookmarkStart w:id="27" w:name="_Toc138762865"/>
      <w:r w:rsidRPr="00FA1F5D">
        <w:rPr>
          <w:color w:val="000000"/>
          <w:sz w:val="26"/>
          <w:szCs w:val="26"/>
        </w:rPr>
        <w:lastRenderedPageBreak/>
        <w:t>II</w:t>
      </w:r>
      <w:r w:rsidRPr="00FA1F5D">
        <w:rPr>
          <w:color w:val="000000"/>
          <w:sz w:val="26"/>
          <w:szCs w:val="26"/>
          <w:lang w:val="ru-RU"/>
        </w:rPr>
        <w:t>.6 Минерально-сырьевые ресурсы</w:t>
      </w:r>
      <w:bookmarkEnd w:id="24"/>
      <w:bookmarkEnd w:id="25"/>
      <w:bookmarkEnd w:id="26"/>
    </w:p>
    <w:p w:rsidR="00867BB3" w:rsidRPr="00FA1F5D" w:rsidRDefault="00043CA1" w:rsidP="00043CA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="00901450">
        <w:rPr>
          <w:color w:val="000000"/>
          <w:sz w:val="26"/>
          <w:szCs w:val="26"/>
        </w:rPr>
        <w:t xml:space="preserve">а территории сельского поселения «Село </w:t>
      </w:r>
      <w:proofErr w:type="spellStart"/>
      <w:r w:rsidR="00901450">
        <w:rPr>
          <w:color w:val="000000"/>
          <w:sz w:val="26"/>
          <w:szCs w:val="26"/>
        </w:rPr>
        <w:t>Маклино</w:t>
      </w:r>
      <w:proofErr w:type="spellEnd"/>
      <w:r w:rsidR="00901450">
        <w:rPr>
          <w:color w:val="000000"/>
          <w:sz w:val="26"/>
          <w:szCs w:val="26"/>
        </w:rPr>
        <w:t>» месторождения полезных ископаемых отсутствуют.</w:t>
      </w:r>
    </w:p>
    <w:bookmarkEnd w:id="27"/>
    <w:p w:rsidR="00984F2C" w:rsidRPr="00496EAF" w:rsidRDefault="00984F2C" w:rsidP="00496EAF"/>
    <w:p w:rsidR="00363A2C" w:rsidRPr="00363A2C" w:rsidRDefault="00363A2C" w:rsidP="00363A2C"/>
    <w:p w:rsidR="001D381C" w:rsidRPr="00984F2C" w:rsidRDefault="00560D19" w:rsidP="001D381C">
      <w:pPr>
        <w:pStyle w:val="20"/>
        <w:rPr>
          <w:sz w:val="26"/>
          <w:szCs w:val="26"/>
        </w:rPr>
      </w:pPr>
      <w:bookmarkStart w:id="28" w:name="_Toc204431939"/>
      <w:r>
        <w:rPr>
          <w:sz w:val="26"/>
          <w:szCs w:val="26"/>
          <w:lang w:val="en-US"/>
        </w:rPr>
        <w:t>II</w:t>
      </w:r>
      <w:r w:rsidR="001D381C" w:rsidRPr="00984F2C">
        <w:rPr>
          <w:sz w:val="26"/>
          <w:szCs w:val="26"/>
        </w:rPr>
        <w:t>.3 Комплексная оценка территории по планировочным ограничениям</w:t>
      </w:r>
      <w:bookmarkEnd w:id="28"/>
    </w:p>
    <w:p w:rsidR="00A70CA1" w:rsidRPr="00714EFE" w:rsidRDefault="00A70CA1" w:rsidP="00DF2A6A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Анализ территориальных ресурсов и оценка возможностей перспективного градостроительного развития МО СП </w:t>
      </w:r>
      <w:r w:rsidR="00CA4C94" w:rsidRPr="00714EFE">
        <w:rPr>
          <w:color w:val="000000"/>
          <w:sz w:val="26"/>
          <w:szCs w:val="26"/>
        </w:rPr>
        <w:t>«</w:t>
      </w:r>
      <w:r w:rsidR="00053F57">
        <w:rPr>
          <w:color w:val="000000"/>
          <w:sz w:val="26"/>
          <w:szCs w:val="26"/>
        </w:rPr>
        <w:t xml:space="preserve">Село </w:t>
      </w:r>
      <w:proofErr w:type="spellStart"/>
      <w:r w:rsidR="00901450">
        <w:rPr>
          <w:color w:val="000000"/>
          <w:sz w:val="26"/>
          <w:szCs w:val="26"/>
        </w:rPr>
        <w:t>Маклино</w:t>
      </w:r>
      <w:proofErr w:type="spellEnd"/>
      <w:r w:rsidR="00CA4C94" w:rsidRPr="00714EFE">
        <w:rPr>
          <w:color w:val="000000"/>
          <w:sz w:val="26"/>
          <w:szCs w:val="26"/>
        </w:rPr>
        <w:t>»</w:t>
      </w:r>
      <w:r w:rsidRPr="00714EFE">
        <w:rPr>
          <w:color w:val="000000"/>
          <w:sz w:val="26"/>
          <w:szCs w:val="26"/>
        </w:rPr>
        <w:t xml:space="preserve"> выполнены с учетом оценки системы планировочных ограничений, основанных на требованиях действующих нормативных документов.</w:t>
      </w:r>
    </w:p>
    <w:p w:rsidR="00A70CA1" w:rsidRPr="00714EFE" w:rsidRDefault="00A70CA1" w:rsidP="00421350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К зонам с особыми условиями использования территорий (планировочных ограничений) на территории </w:t>
      </w:r>
      <w:r w:rsidR="00845407" w:rsidRPr="00714EFE">
        <w:rPr>
          <w:color w:val="000000"/>
          <w:sz w:val="26"/>
          <w:szCs w:val="26"/>
        </w:rPr>
        <w:t xml:space="preserve">МО СП </w:t>
      </w:r>
      <w:r w:rsidR="00CA4C94" w:rsidRPr="00714EFE">
        <w:rPr>
          <w:color w:val="000000"/>
          <w:sz w:val="26"/>
          <w:szCs w:val="26"/>
        </w:rPr>
        <w:t>«</w:t>
      </w:r>
      <w:r w:rsidR="00053F57">
        <w:rPr>
          <w:color w:val="000000"/>
          <w:sz w:val="26"/>
          <w:szCs w:val="26"/>
        </w:rPr>
        <w:t xml:space="preserve">Село </w:t>
      </w:r>
      <w:proofErr w:type="spellStart"/>
      <w:r w:rsidR="00901450">
        <w:rPr>
          <w:color w:val="000000"/>
          <w:sz w:val="26"/>
          <w:szCs w:val="26"/>
        </w:rPr>
        <w:t>Маклино</w:t>
      </w:r>
      <w:proofErr w:type="spellEnd"/>
      <w:r w:rsidR="00CA4C94" w:rsidRPr="00714EFE">
        <w:rPr>
          <w:color w:val="000000"/>
          <w:sz w:val="26"/>
          <w:szCs w:val="26"/>
        </w:rPr>
        <w:t>»</w:t>
      </w:r>
      <w:r w:rsidRPr="00714EFE">
        <w:rPr>
          <w:color w:val="000000"/>
          <w:sz w:val="26"/>
          <w:szCs w:val="26"/>
        </w:rPr>
        <w:t xml:space="preserve"> отнесены: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B5769">
        <w:rPr>
          <w:rFonts w:ascii="Times New Roman" w:hAnsi="Times New Roman" w:cs="Times New Roman"/>
          <w:sz w:val="26"/>
          <w:szCs w:val="26"/>
        </w:rPr>
        <w:t>Водоохранные</w:t>
      </w:r>
      <w:proofErr w:type="spellEnd"/>
      <w:r w:rsidRPr="00EB5769">
        <w:rPr>
          <w:rFonts w:ascii="Times New Roman" w:hAnsi="Times New Roman" w:cs="Times New Roman"/>
          <w:sz w:val="26"/>
          <w:szCs w:val="26"/>
        </w:rPr>
        <w:t xml:space="preserve"> </w:t>
      </w:r>
      <w:r w:rsidR="00AF5B48">
        <w:rPr>
          <w:rFonts w:ascii="Times New Roman" w:hAnsi="Times New Roman" w:cs="Times New Roman"/>
          <w:sz w:val="26"/>
          <w:szCs w:val="26"/>
        </w:rPr>
        <w:t xml:space="preserve"> (рыбоохранные</w:t>
      </w:r>
      <w:proofErr w:type="gramStart"/>
      <w:r w:rsidR="00AF5B48">
        <w:rPr>
          <w:rFonts w:ascii="Times New Roman" w:hAnsi="Times New Roman" w:cs="Times New Roman"/>
          <w:sz w:val="26"/>
          <w:szCs w:val="26"/>
        </w:rPr>
        <w:t>)</w:t>
      </w:r>
      <w:r w:rsidRPr="00EB5769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Pr="00EB5769">
        <w:rPr>
          <w:rFonts w:ascii="Times New Roman" w:hAnsi="Times New Roman" w:cs="Times New Roman"/>
          <w:sz w:val="26"/>
          <w:szCs w:val="26"/>
        </w:rPr>
        <w:t xml:space="preserve">оны; 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Прибрежные защитные полосы;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Береговые полосы;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Зона затопления;</w:t>
      </w:r>
    </w:p>
    <w:p w:rsidR="00233FD5" w:rsidRPr="00EB5769" w:rsidRDefault="00BF0EFF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233FD5" w:rsidRPr="00EB5769">
          <w:rPr>
            <w:rFonts w:ascii="Times New Roman" w:hAnsi="Times New Roman" w:cs="Times New Roman"/>
            <w:sz w:val="26"/>
            <w:szCs w:val="26"/>
          </w:rPr>
          <w:t>Зоны</w:t>
        </w:r>
      </w:hyperlink>
      <w:r w:rsidR="00233FD5" w:rsidRPr="00EB5769">
        <w:rPr>
          <w:rFonts w:ascii="Times New Roman" w:hAnsi="Times New Roman" w:cs="Times New Roman"/>
          <w:sz w:val="26"/>
          <w:szCs w:val="26"/>
        </w:rPr>
        <w:t xml:space="preserve"> подтопления;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B5769">
        <w:rPr>
          <w:rFonts w:ascii="Times New Roman" w:hAnsi="Times New Roman" w:cs="Times New Roman"/>
          <w:sz w:val="26"/>
          <w:szCs w:val="26"/>
        </w:rPr>
        <w:t>Охранн</w:t>
      </w:r>
      <w:r w:rsidR="00AF5B48">
        <w:rPr>
          <w:rFonts w:ascii="Times New Roman" w:hAnsi="Times New Roman" w:cs="Times New Roman"/>
          <w:sz w:val="26"/>
          <w:szCs w:val="26"/>
        </w:rPr>
        <w:t>ые</w:t>
      </w:r>
      <w:proofErr w:type="gramEnd"/>
      <w:r w:rsidRPr="00EB576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5769">
        <w:rPr>
          <w:rFonts w:ascii="Times New Roman" w:hAnsi="Times New Roman" w:cs="Times New Roman"/>
          <w:sz w:val="26"/>
          <w:szCs w:val="26"/>
        </w:rPr>
        <w:t>зона</w:t>
      </w:r>
      <w:r w:rsidR="00AF5B48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Pr="00EB5769">
        <w:rPr>
          <w:rFonts w:ascii="Times New Roman" w:hAnsi="Times New Roman" w:cs="Times New Roman"/>
          <w:sz w:val="26"/>
          <w:szCs w:val="26"/>
        </w:rPr>
        <w:t xml:space="preserve"> инженерных коммуникаций;</w:t>
      </w:r>
    </w:p>
    <w:p w:rsidR="00233FD5" w:rsidRPr="00EB5769" w:rsidRDefault="00233FD5" w:rsidP="00233FD5">
      <w:pPr>
        <w:pStyle w:val="Style7"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Санитарно-защитн</w:t>
      </w:r>
      <w:r w:rsidR="00AF5B48">
        <w:rPr>
          <w:rFonts w:ascii="Times New Roman" w:hAnsi="Times New Roman" w:cs="Times New Roman"/>
          <w:sz w:val="26"/>
          <w:szCs w:val="26"/>
        </w:rPr>
        <w:t>ые</w:t>
      </w:r>
      <w:r w:rsidRPr="00EB5769">
        <w:rPr>
          <w:rFonts w:ascii="Times New Roman" w:hAnsi="Times New Roman" w:cs="Times New Roman"/>
          <w:sz w:val="26"/>
          <w:szCs w:val="26"/>
        </w:rPr>
        <w:t xml:space="preserve"> зон</w:t>
      </w:r>
      <w:r w:rsidR="00AF5B48">
        <w:rPr>
          <w:rFonts w:ascii="Times New Roman" w:hAnsi="Times New Roman" w:cs="Times New Roman"/>
          <w:sz w:val="26"/>
          <w:szCs w:val="26"/>
        </w:rPr>
        <w:t>ы</w:t>
      </w:r>
      <w:r w:rsidRPr="00EB5769">
        <w:rPr>
          <w:rFonts w:ascii="Times New Roman" w:hAnsi="Times New Roman" w:cs="Times New Roman"/>
          <w:sz w:val="26"/>
          <w:szCs w:val="26"/>
        </w:rPr>
        <w:t xml:space="preserve"> предприятий, сооружений; 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и иных объектов</w:t>
      </w:r>
    </w:p>
    <w:p w:rsidR="00233FD5" w:rsidRPr="00EB5769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Первый пояс зоны санитарной охраны источника водоснабжения;</w:t>
      </w:r>
    </w:p>
    <w:p w:rsidR="00233FD5" w:rsidRDefault="00233FD5" w:rsidP="00233FD5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5769">
        <w:rPr>
          <w:rFonts w:ascii="Times New Roman" w:hAnsi="Times New Roman" w:cs="Times New Roman"/>
          <w:sz w:val="26"/>
          <w:szCs w:val="26"/>
        </w:rPr>
        <w:t>Придор</w:t>
      </w:r>
      <w:r w:rsidR="0012105A" w:rsidRPr="00EB5769">
        <w:rPr>
          <w:rFonts w:ascii="Times New Roman" w:hAnsi="Times New Roman" w:cs="Times New Roman"/>
          <w:sz w:val="26"/>
          <w:szCs w:val="26"/>
        </w:rPr>
        <w:t>ожная полоса</w:t>
      </w:r>
      <w:r w:rsidRPr="00EB5769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880078" w:rsidRPr="00880078" w:rsidRDefault="00880078" w:rsidP="00880078">
      <w:pPr>
        <w:pStyle w:val="Style7"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80078">
        <w:rPr>
          <w:rFonts w:ascii="Times New Roman" w:hAnsi="Times New Roman" w:cs="Times New Roman"/>
          <w:sz w:val="26"/>
          <w:szCs w:val="26"/>
        </w:rPr>
        <w:t xml:space="preserve">Охранная зона пунктов государственной геодезической сети, </w:t>
      </w:r>
    </w:p>
    <w:p w:rsidR="00880078" w:rsidRPr="00EB5769" w:rsidRDefault="00880078" w:rsidP="00880078">
      <w:pPr>
        <w:pStyle w:val="Style7"/>
        <w:widowControl/>
        <w:shd w:val="clear" w:color="auto" w:fill="FFFFFF"/>
        <w:tabs>
          <w:tab w:val="left" w:pos="360"/>
          <w:tab w:val="left" w:pos="398"/>
          <w:tab w:val="left" w:pos="84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880078">
        <w:rPr>
          <w:rFonts w:ascii="Times New Roman" w:hAnsi="Times New Roman" w:cs="Times New Roman"/>
          <w:sz w:val="26"/>
          <w:szCs w:val="26"/>
        </w:rPr>
        <w:t>государственной нивелирной сети и государственной гравиметрической сети</w:t>
      </w:r>
    </w:p>
    <w:p w:rsidR="00233FD5" w:rsidRDefault="0024119B" w:rsidP="00F82231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360"/>
          <w:tab w:val="left" w:pos="398"/>
          <w:tab w:val="left" w:pos="8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4119B">
        <w:rPr>
          <w:rFonts w:ascii="Times New Roman" w:hAnsi="Times New Roman" w:cs="Times New Roman"/>
          <w:color w:val="000000" w:themeColor="text1"/>
          <w:sz w:val="26"/>
          <w:szCs w:val="26"/>
        </w:rPr>
        <w:t>- </w:t>
      </w:r>
      <w:r w:rsidR="00F82231" w:rsidRPr="00F82231">
        <w:rPr>
          <w:rFonts w:ascii="Times New Roman" w:hAnsi="Times New Roman" w:cs="Times New Roman"/>
          <w:color w:val="000000" w:themeColor="text1"/>
          <w:sz w:val="26"/>
          <w:szCs w:val="26"/>
        </w:rPr>
        <w:t>Другие зоны, устанавливаемые в соответствии с законодательством Российской Федерации</w:t>
      </w:r>
      <w:r w:rsidR="0012105A" w:rsidRPr="0024119B">
        <w:rPr>
          <w:rFonts w:ascii="Times New Roman" w:hAnsi="Times New Roman" w:cs="Times New Roman"/>
          <w:sz w:val="26"/>
          <w:szCs w:val="26"/>
        </w:rPr>
        <w:t>.</w:t>
      </w:r>
    </w:p>
    <w:p w:rsidR="009218C2" w:rsidRPr="00131BAA" w:rsidRDefault="00880078" w:rsidP="00880078">
      <w:pPr>
        <w:pStyle w:val="Style7"/>
        <w:shd w:val="clear" w:color="auto" w:fill="FFFFFF"/>
        <w:tabs>
          <w:tab w:val="left" w:pos="360"/>
          <w:tab w:val="left" w:pos="398"/>
          <w:tab w:val="left" w:pos="840"/>
        </w:tabs>
        <w:ind w:left="360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6E1222" w:rsidRPr="002B3821" w:rsidRDefault="006C35AC" w:rsidP="00441B5B">
      <w:pPr>
        <w:spacing w:line="360" w:lineRule="auto"/>
        <w:ind w:firstLine="720"/>
        <w:jc w:val="both"/>
        <w:rPr>
          <w:color w:val="FF0000"/>
          <w:sz w:val="26"/>
          <w:szCs w:val="26"/>
        </w:rPr>
      </w:pPr>
      <w:r w:rsidRPr="00C618D1">
        <w:rPr>
          <w:sz w:val="26"/>
          <w:szCs w:val="26"/>
        </w:rPr>
        <w:t xml:space="preserve">Установленные ограничения градостроительной деятельности </w:t>
      </w:r>
      <w:r>
        <w:rPr>
          <w:sz w:val="26"/>
          <w:szCs w:val="26"/>
        </w:rPr>
        <w:t>отображены</w:t>
      </w:r>
      <w:r w:rsidRPr="00C618D1">
        <w:rPr>
          <w:sz w:val="26"/>
          <w:szCs w:val="26"/>
        </w:rPr>
        <w:t xml:space="preserve"> на чертеже «Карта границ зон с особыми усло</w:t>
      </w:r>
      <w:r>
        <w:rPr>
          <w:sz w:val="26"/>
          <w:szCs w:val="26"/>
        </w:rPr>
        <w:t>виями использования территории».</w:t>
      </w:r>
    </w:p>
    <w:p w:rsidR="00C952E7" w:rsidRDefault="00C952E7" w:rsidP="00441B5B">
      <w:pPr>
        <w:spacing w:line="360" w:lineRule="auto"/>
        <w:ind w:firstLine="720"/>
        <w:jc w:val="both"/>
        <w:rPr>
          <w:color w:val="FF0000"/>
          <w:sz w:val="26"/>
          <w:szCs w:val="26"/>
        </w:rPr>
        <w:sectPr w:rsidR="00C952E7" w:rsidSect="009A6D12">
          <w:pgSz w:w="11906" w:h="16838"/>
          <w:pgMar w:top="1134" w:right="850" w:bottom="709" w:left="1701" w:header="708" w:footer="216" w:gutter="0"/>
          <w:cols w:space="708"/>
          <w:docGrid w:linePitch="360"/>
        </w:sectPr>
      </w:pPr>
    </w:p>
    <w:p w:rsidR="006E1222" w:rsidRPr="002B3821" w:rsidRDefault="006E1222" w:rsidP="00441B5B">
      <w:pPr>
        <w:spacing w:line="360" w:lineRule="auto"/>
        <w:ind w:firstLine="720"/>
        <w:jc w:val="both"/>
        <w:rPr>
          <w:color w:val="FF0000"/>
          <w:sz w:val="26"/>
          <w:szCs w:val="26"/>
        </w:rPr>
      </w:pPr>
    </w:p>
    <w:p w:rsidR="001D381C" w:rsidRPr="00C577FF" w:rsidRDefault="001D381C" w:rsidP="001D381C">
      <w:pPr>
        <w:pStyle w:val="3"/>
        <w:ind w:left="288"/>
        <w:jc w:val="center"/>
        <w:rPr>
          <w:color w:val="000000"/>
          <w:sz w:val="26"/>
          <w:szCs w:val="26"/>
          <w:lang w:val="ru-RU"/>
        </w:rPr>
      </w:pPr>
      <w:bookmarkStart w:id="29" w:name="_Toc204431940"/>
      <w:r>
        <w:rPr>
          <w:iCs/>
          <w:color w:val="000000"/>
          <w:sz w:val="26"/>
          <w:szCs w:val="26"/>
        </w:rPr>
        <w:t>II</w:t>
      </w:r>
      <w:r>
        <w:rPr>
          <w:iCs/>
          <w:color w:val="000000"/>
          <w:sz w:val="26"/>
          <w:szCs w:val="26"/>
          <w:lang w:val="ru-RU"/>
        </w:rPr>
        <w:t>.</w:t>
      </w:r>
      <w:r w:rsidRPr="001D381C">
        <w:rPr>
          <w:iCs/>
          <w:color w:val="000000"/>
          <w:sz w:val="26"/>
          <w:szCs w:val="26"/>
          <w:lang w:val="ru-RU"/>
        </w:rPr>
        <w:t>3</w:t>
      </w:r>
      <w:r>
        <w:rPr>
          <w:iCs/>
          <w:color w:val="000000"/>
          <w:sz w:val="26"/>
          <w:szCs w:val="26"/>
          <w:lang w:val="ru-RU"/>
        </w:rPr>
        <w:t>.1 Планировочные природоохранные ограничения</w:t>
      </w:r>
      <w:bookmarkEnd w:id="29"/>
    </w:p>
    <w:p w:rsidR="00B72DC6" w:rsidRPr="00B72DC6" w:rsidRDefault="00B72DC6" w:rsidP="005346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</w:t>
      </w:r>
      <w:r w:rsidRPr="00B72DC6">
        <w:rPr>
          <w:color w:val="000000"/>
          <w:sz w:val="26"/>
          <w:szCs w:val="26"/>
        </w:rPr>
        <w:t>соответствии с Земельным кодексом Российской Федерации к землям природоохранного назначения относятся земли,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территорий) и иные земли, выполняющие природоохранные функции.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</w:t>
      </w:r>
    </w:p>
    <w:p w:rsidR="00B72DC6" w:rsidRPr="00B72DC6" w:rsidRDefault="00B72DC6" w:rsidP="00B72DC6">
      <w:pPr>
        <w:ind w:firstLine="288"/>
        <w:jc w:val="both"/>
        <w:rPr>
          <w:color w:val="000000"/>
          <w:sz w:val="26"/>
          <w:szCs w:val="26"/>
        </w:rPr>
      </w:pPr>
      <w:proofErr w:type="gramStart"/>
      <w:r w:rsidRPr="00B72DC6">
        <w:rPr>
          <w:color w:val="000000"/>
          <w:sz w:val="26"/>
          <w:szCs w:val="26"/>
        </w:rPr>
        <w:t>Территориальная охрана природы регламентируется Федеральным законом «Об охране окружающей среды», Федеральным законом «Об особо охраняемых природных территориях», Законом Калужской области «О регулировании отдельных правоотношений, связанных с охраной окружающей среды, на территории Калужской области», Земельным кодексом Российской Федерации, Лесным кодексом Российской Федерации, Водным кодексом Российской Федерации, специальными статьями Градостроительного Кодекса Российской Федерации, а также положениями об отдельных категориях ООПТ и некоторыми</w:t>
      </w:r>
      <w:proofErr w:type="gramEnd"/>
      <w:r w:rsidRPr="00B72DC6">
        <w:rPr>
          <w:color w:val="000000"/>
          <w:sz w:val="26"/>
          <w:szCs w:val="26"/>
        </w:rPr>
        <w:t xml:space="preserve"> другими подзаконными актами.</w:t>
      </w:r>
    </w:p>
    <w:p w:rsidR="00363A2C" w:rsidRPr="00217840" w:rsidRDefault="00363A2C" w:rsidP="00363A2C">
      <w:pPr>
        <w:pStyle w:val="3"/>
        <w:tabs>
          <w:tab w:val="num" w:pos="0"/>
        </w:tabs>
        <w:suppressAutoHyphens/>
        <w:spacing w:before="240"/>
        <w:jc w:val="center"/>
        <w:rPr>
          <w:rFonts w:eastAsia="SimSun"/>
          <w:color w:val="000000" w:themeColor="text1"/>
          <w:sz w:val="26"/>
          <w:szCs w:val="26"/>
          <w:lang w:val="ru-RU" w:eastAsia="zh-CN"/>
        </w:rPr>
      </w:pPr>
      <w:bookmarkStart w:id="30" w:name="_Toc168657084"/>
      <w:bookmarkStart w:id="31" w:name="_Toc204431941"/>
      <w:r w:rsidRPr="00217840">
        <w:rPr>
          <w:rFonts w:eastAsia="SimSun"/>
          <w:color w:val="000000" w:themeColor="text1"/>
          <w:sz w:val="26"/>
          <w:szCs w:val="26"/>
          <w:lang w:eastAsia="zh-CN"/>
        </w:rPr>
        <w:t>II</w:t>
      </w:r>
      <w:r w:rsidRPr="00217840">
        <w:rPr>
          <w:rFonts w:eastAsia="SimSun"/>
          <w:color w:val="000000" w:themeColor="text1"/>
          <w:sz w:val="26"/>
          <w:szCs w:val="26"/>
          <w:lang w:val="ru-RU" w:eastAsia="zh-CN"/>
        </w:rPr>
        <w:t>.</w:t>
      </w:r>
      <w:r>
        <w:rPr>
          <w:rFonts w:eastAsia="SimSun"/>
          <w:color w:val="000000" w:themeColor="text1"/>
          <w:sz w:val="26"/>
          <w:szCs w:val="26"/>
          <w:lang w:val="ru-RU" w:eastAsia="zh-CN"/>
        </w:rPr>
        <w:t>3</w:t>
      </w:r>
      <w:r w:rsidRPr="00217840">
        <w:rPr>
          <w:rFonts w:eastAsia="SimSun"/>
          <w:color w:val="000000" w:themeColor="text1"/>
          <w:sz w:val="26"/>
          <w:szCs w:val="26"/>
          <w:lang w:val="ru-RU" w:eastAsia="zh-CN"/>
        </w:rPr>
        <w:t>.2 Особо охраняемые природные территории</w:t>
      </w:r>
      <w:bookmarkEnd w:id="30"/>
      <w:bookmarkEnd w:id="31"/>
    </w:p>
    <w:p w:rsidR="00B72DC6" w:rsidRPr="00B72DC6" w:rsidRDefault="00B72DC6" w:rsidP="00B72DC6">
      <w:pPr>
        <w:jc w:val="both"/>
        <w:rPr>
          <w:color w:val="000000"/>
          <w:sz w:val="26"/>
          <w:szCs w:val="26"/>
        </w:rPr>
      </w:pPr>
      <w:r w:rsidRPr="00B72DC6">
        <w:rPr>
          <w:color w:val="000000"/>
          <w:sz w:val="26"/>
          <w:szCs w:val="26"/>
        </w:rPr>
        <w:t xml:space="preserve">          </w:t>
      </w:r>
      <w:proofErr w:type="gramStart"/>
      <w:r w:rsidRPr="00B72DC6">
        <w:rPr>
          <w:color w:val="000000"/>
          <w:sz w:val="26"/>
          <w:szCs w:val="26"/>
        </w:rPr>
        <w:t xml:space="preserve">Особо охраняемые природные территории (ООПТ) –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охраны. </w:t>
      </w:r>
      <w:proofErr w:type="gramEnd"/>
    </w:p>
    <w:p w:rsidR="00234353" w:rsidRDefault="00380F49" w:rsidP="009B2236">
      <w:pPr>
        <w:ind w:firstLine="708"/>
        <w:jc w:val="both"/>
        <w:rPr>
          <w:color w:val="000000"/>
          <w:sz w:val="26"/>
          <w:szCs w:val="26"/>
        </w:rPr>
      </w:pPr>
      <w:bookmarkStart w:id="32" w:name="_Toc138762869"/>
      <w:r>
        <w:rPr>
          <w:color w:val="000000"/>
          <w:sz w:val="26"/>
          <w:szCs w:val="26"/>
        </w:rPr>
        <w:t>Н</w:t>
      </w:r>
      <w:r w:rsidR="00FF7EF1" w:rsidRPr="00714EFE">
        <w:rPr>
          <w:color w:val="000000"/>
          <w:sz w:val="26"/>
          <w:szCs w:val="26"/>
        </w:rPr>
        <w:t>а террит</w:t>
      </w:r>
      <w:r w:rsidR="00BC6AC5" w:rsidRPr="00714EFE">
        <w:rPr>
          <w:color w:val="000000"/>
          <w:sz w:val="26"/>
          <w:szCs w:val="26"/>
        </w:rPr>
        <w:t>ории МО </w:t>
      </w:r>
      <w:r w:rsidR="00FF7EF1" w:rsidRPr="00714EFE">
        <w:rPr>
          <w:color w:val="000000"/>
          <w:sz w:val="26"/>
          <w:szCs w:val="26"/>
        </w:rPr>
        <w:t xml:space="preserve">СП </w:t>
      </w:r>
      <w:r w:rsidR="00BC6AC5" w:rsidRPr="00714EFE">
        <w:rPr>
          <w:color w:val="000000"/>
          <w:sz w:val="26"/>
          <w:szCs w:val="26"/>
        </w:rPr>
        <w:t>«</w:t>
      </w:r>
      <w:r w:rsidR="00053F57">
        <w:rPr>
          <w:color w:val="000000"/>
          <w:sz w:val="26"/>
          <w:szCs w:val="26"/>
        </w:rPr>
        <w:t xml:space="preserve">Село </w:t>
      </w:r>
      <w:proofErr w:type="spellStart"/>
      <w:r w:rsidR="008F7E20">
        <w:rPr>
          <w:color w:val="000000"/>
          <w:sz w:val="26"/>
          <w:szCs w:val="26"/>
        </w:rPr>
        <w:t>Маклино</w:t>
      </w:r>
      <w:proofErr w:type="spellEnd"/>
      <w:r w:rsidR="00BC6AC5" w:rsidRPr="00714EFE">
        <w:rPr>
          <w:color w:val="000000"/>
          <w:sz w:val="26"/>
          <w:szCs w:val="26"/>
        </w:rPr>
        <w:t>» расположен</w:t>
      </w:r>
      <w:r w:rsidR="000908F4">
        <w:rPr>
          <w:color w:val="000000"/>
          <w:sz w:val="26"/>
          <w:szCs w:val="26"/>
        </w:rPr>
        <w:t>а</w:t>
      </w:r>
      <w:r w:rsidR="000E429A">
        <w:rPr>
          <w:color w:val="000000"/>
          <w:sz w:val="26"/>
          <w:szCs w:val="26"/>
        </w:rPr>
        <w:t xml:space="preserve"> </w:t>
      </w:r>
      <w:r w:rsidR="000908F4">
        <w:rPr>
          <w:color w:val="000000"/>
          <w:sz w:val="26"/>
          <w:szCs w:val="26"/>
        </w:rPr>
        <w:t>особо</w:t>
      </w:r>
      <w:r w:rsidR="00E80FB4">
        <w:rPr>
          <w:color w:val="000000"/>
          <w:sz w:val="26"/>
          <w:szCs w:val="26"/>
        </w:rPr>
        <w:t xml:space="preserve"> </w:t>
      </w:r>
      <w:r w:rsidR="000908F4">
        <w:rPr>
          <w:color w:val="000000"/>
          <w:sz w:val="26"/>
          <w:szCs w:val="26"/>
        </w:rPr>
        <w:t>охраняемая природная территория (далее ООПТ) регионального значения</w:t>
      </w:r>
      <w:r w:rsidR="000E429A">
        <w:rPr>
          <w:color w:val="000000"/>
          <w:sz w:val="26"/>
          <w:szCs w:val="26"/>
        </w:rPr>
        <w:t>:</w:t>
      </w:r>
    </w:p>
    <w:p w:rsidR="00E80FB4" w:rsidRPr="00E80FB4" w:rsidRDefault="00053F57" w:rsidP="009B2236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AE4B5B">
        <w:rPr>
          <w:color w:val="000000"/>
          <w:sz w:val="26"/>
          <w:szCs w:val="26"/>
        </w:rPr>
        <w:t xml:space="preserve">памятник природы </w:t>
      </w:r>
      <w:r>
        <w:rPr>
          <w:color w:val="000000"/>
          <w:sz w:val="26"/>
          <w:szCs w:val="26"/>
        </w:rPr>
        <w:t>«</w:t>
      </w:r>
      <w:r w:rsidR="00EC7947">
        <w:rPr>
          <w:color w:val="000000"/>
          <w:sz w:val="26"/>
          <w:szCs w:val="26"/>
        </w:rPr>
        <w:t>Парк д</w:t>
      </w:r>
      <w:r w:rsidR="008F7E20">
        <w:rPr>
          <w:color w:val="000000"/>
          <w:sz w:val="26"/>
          <w:szCs w:val="26"/>
        </w:rPr>
        <w:t xml:space="preserve">. </w:t>
      </w:r>
      <w:proofErr w:type="spellStart"/>
      <w:r w:rsidR="008F7E20">
        <w:rPr>
          <w:color w:val="000000"/>
          <w:sz w:val="26"/>
          <w:szCs w:val="26"/>
        </w:rPr>
        <w:t>Маклино</w:t>
      </w:r>
      <w:proofErr w:type="spellEnd"/>
      <w:r>
        <w:rPr>
          <w:color w:val="000000"/>
          <w:sz w:val="26"/>
          <w:szCs w:val="26"/>
        </w:rPr>
        <w:t>» (</w:t>
      </w:r>
      <w:r w:rsidR="000908F4">
        <w:rPr>
          <w:color w:val="000000"/>
          <w:sz w:val="26"/>
          <w:szCs w:val="26"/>
        </w:rPr>
        <w:t xml:space="preserve">местоположение – Калужская область, </w:t>
      </w:r>
      <w:proofErr w:type="spellStart"/>
      <w:r w:rsidR="000908F4">
        <w:rPr>
          <w:color w:val="000000"/>
          <w:sz w:val="26"/>
          <w:szCs w:val="26"/>
        </w:rPr>
        <w:t>Малоярославецкий</w:t>
      </w:r>
      <w:proofErr w:type="spellEnd"/>
      <w:r w:rsidR="000908F4">
        <w:rPr>
          <w:color w:val="000000"/>
          <w:sz w:val="26"/>
          <w:szCs w:val="26"/>
        </w:rPr>
        <w:t xml:space="preserve"> район, </w:t>
      </w:r>
      <w:proofErr w:type="spellStart"/>
      <w:r w:rsidR="000908F4">
        <w:rPr>
          <w:color w:val="000000"/>
          <w:sz w:val="26"/>
          <w:szCs w:val="26"/>
        </w:rPr>
        <w:t>с</w:t>
      </w:r>
      <w:proofErr w:type="gramStart"/>
      <w:r w:rsidR="000908F4">
        <w:rPr>
          <w:color w:val="000000"/>
          <w:sz w:val="26"/>
          <w:szCs w:val="26"/>
        </w:rPr>
        <w:t>.М</w:t>
      </w:r>
      <w:proofErr w:type="gramEnd"/>
      <w:r w:rsidR="000908F4">
        <w:rPr>
          <w:color w:val="000000"/>
          <w:sz w:val="26"/>
          <w:szCs w:val="26"/>
        </w:rPr>
        <w:t>аклино</w:t>
      </w:r>
      <w:proofErr w:type="spellEnd"/>
      <w:r w:rsidR="000908F4" w:rsidRPr="000908F4">
        <w:rPr>
          <w:color w:val="000000"/>
          <w:sz w:val="26"/>
          <w:szCs w:val="26"/>
        </w:rPr>
        <w:t xml:space="preserve">; </w:t>
      </w:r>
      <w:r w:rsidR="000908F4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лощадь</w:t>
      </w:r>
      <w:r w:rsidR="000908F4">
        <w:rPr>
          <w:color w:val="000000"/>
          <w:sz w:val="26"/>
          <w:szCs w:val="26"/>
        </w:rPr>
        <w:t xml:space="preserve"> ООПТ</w:t>
      </w:r>
      <w:r>
        <w:rPr>
          <w:color w:val="000000"/>
          <w:sz w:val="26"/>
          <w:szCs w:val="26"/>
        </w:rPr>
        <w:t xml:space="preserve"> – </w:t>
      </w:r>
      <w:r w:rsidR="008F7E20">
        <w:rPr>
          <w:color w:val="000000"/>
          <w:sz w:val="26"/>
          <w:szCs w:val="26"/>
        </w:rPr>
        <w:t>2,1</w:t>
      </w:r>
      <w:r>
        <w:rPr>
          <w:color w:val="000000"/>
          <w:sz w:val="26"/>
          <w:szCs w:val="26"/>
        </w:rPr>
        <w:t xml:space="preserve"> га,</w:t>
      </w:r>
      <w:r w:rsidR="000908F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правоустанавливающий документ – решение </w:t>
      </w:r>
      <w:r w:rsidR="008F7E20">
        <w:rPr>
          <w:color w:val="000000"/>
          <w:sz w:val="26"/>
          <w:szCs w:val="26"/>
        </w:rPr>
        <w:t>Малого Совета</w:t>
      </w:r>
      <w:r>
        <w:rPr>
          <w:color w:val="000000"/>
          <w:sz w:val="26"/>
          <w:szCs w:val="26"/>
        </w:rPr>
        <w:t xml:space="preserve"> Калужского областного Совета народных депутатов от </w:t>
      </w:r>
      <w:r w:rsidR="008F7E20">
        <w:rPr>
          <w:color w:val="000000"/>
          <w:sz w:val="26"/>
          <w:szCs w:val="26"/>
        </w:rPr>
        <w:t>18</w:t>
      </w:r>
      <w:r>
        <w:rPr>
          <w:color w:val="000000"/>
          <w:sz w:val="26"/>
          <w:szCs w:val="26"/>
        </w:rPr>
        <w:t>.11.199</w:t>
      </w:r>
      <w:r w:rsidR="008F7E20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№ </w:t>
      </w:r>
      <w:r w:rsidR="008F7E20">
        <w:rPr>
          <w:color w:val="000000"/>
          <w:sz w:val="26"/>
          <w:szCs w:val="26"/>
        </w:rPr>
        <w:t>184</w:t>
      </w:r>
      <w:r w:rsidR="000908F4">
        <w:rPr>
          <w:color w:val="000000"/>
          <w:sz w:val="26"/>
          <w:szCs w:val="26"/>
        </w:rPr>
        <w:t>»Об объявлении объектов памятниками природы регионального значения</w:t>
      </w:r>
      <w:r>
        <w:rPr>
          <w:color w:val="000000"/>
          <w:sz w:val="26"/>
          <w:szCs w:val="26"/>
        </w:rPr>
        <w:t xml:space="preserve"> (</w:t>
      </w:r>
      <w:r w:rsidRPr="00DE5F79">
        <w:rPr>
          <w:color w:val="000000"/>
          <w:sz w:val="26"/>
          <w:szCs w:val="26"/>
        </w:rPr>
        <w:t xml:space="preserve">в редакции постановления </w:t>
      </w:r>
      <w:r w:rsidR="008F7E20" w:rsidRPr="00DE5F79">
        <w:rPr>
          <w:color w:val="000000"/>
          <w:sz w:val="26"/>
          <w:szCs w:val="26"/>
        </w:rPr>
        <w:t>Законодательного Собрания</w:t>
      </w:r>
      <w:r w:rsidRPr="00DE5F79">
        <w:rPr>
          <w:color w:val="000000"/>
          <w:sz w:val="26"/>
          <w:szCs w:val="26"/>
        </w:rPr>
        <w:t xml:space="preserve"> Калужской области от </w:t>
      </w:r>
      <w:r w:rsidR="008F7E20" w:rsidRPr="00DE5F79">
        <w:rPr>
          <w:color w:val="000000"/>
          <w:sz w:val="26"/>
          <w:szCs w:val="26"/>
        </w:rPr>
        <w:t>20</w:t>
      </w:r>
      <w:r w:rsidRPr="00DE5F79">
        <w:rPr>
          <w:color w:val="000000"/>
          <w:sz w:val="26"/>
          <w:szCs w:val="26"/>
        </w:rPr>
        <w:t>.0</w:t>
      </w:r>
      <w:r w:rsidR="008F7E20" w:rsidRPr="00DE5F79">
        <w:rPr>
          <w:color w:val="000000"/>
          <w:sz w:val="26"/>
          <w:szCs w:val="26"/>
        </w:rPr>
        <w:t>9</w:t>
      </w:r>
      <w:r w:rsidRPr="00DE5F79">
        <w:rPr>
          <w:color w:val="000000"/>
          <w:sz w:val="26"/>
          <w:szCs w:val="26"/>
        </w:rPr>
        <w:t xml:space="preserve">.2012 № </w:t>
      </w:r>
      <w:r w:rsidR="008F7E20" w:rsidRPr="00DE5F79">
        <w:rPr>
          <w:color w:val="000000"/>
          <w:sz w:val="26"/>
          <w:szCs w:val="26"/>
        </w:rPr>
        <w:t>624</w:t>
      </w:r>
      <w:r w:rsidRPr="00DE5F79">
        <w:rPr>
          <w:color w:val="000000"/>
          <w:sz w:val="26"/>
          <w:szCs w:val="26"/>
        </w:rPr>
        <w:t>))</w:t>
      </w:r>
      <w:r w:rsidR="000908F4">
        <w:rPr>
          <w:color w:val="000000"/>
          <w:sz w:val="26"/>
          <w:szCs w:val="26"/>
        </w:rPr>
        <w:t>.</w:t>
      </w:r>
      <w:r w:rsidR="00E80FB4">
        <w:rPr>
          <w:color w:val="000000"/>
          <w:sz w:val="26"/>
          <w:szCs w:val="26"/>
        </w:rPr>
        <w:t xml:space="preserve">, </w:t>
      </w:r>
      <w:r w:rsidR="00E80FB4" w:rsidRPr="00E80FB4">
        <w:rPr>
          <w:color w:val="000000"/>
          <w:sz w:val="26"/>
          <w:szCs w:val="26"/>
        </w:rPr>
        <w:t>П</w:t>
      </w:r>
      <w:r w:rsidR="00E80FB4" w:rsidRPr="00E80FB4">
        <w:rPr>
          <w:sz w:val="26"/>
          <w:szCs w:val="26"/>
        </w:rPr>
        <w:t xml:space="preserve">риказ министерства природных ресурсов и экологии Калужской области от 29.11.2022 № 961-22 "Об особо охраняемой природной территории регионального значения – памятнике природы "Парк д. </w:t>
      </w:r>
      <w:proofErr w:type="spellStart"/>
      <w:r w:rsidR="00E80FB4" w:rsidRPr="00E80FB4">
        <w:rPr>
          <w:sz w:val="26"/>
          <w:szCs w:val="26"/>
        </w:rPr>
        <w:t>Маклино</w:t>
      </w:r>
      <w:proofErr w:type="spellEnd"/>
      <w:r w:rsidR="00E80FB4" w:rsidRPr="00E80FB4">
        <w:rPr>
          <w:sz w:val="26"/>
          <w:szCs w:val="26"/>
        </w:rPr>
        <w:t>"</w:t>
      </w:r>
      <w:r w:rsidR="008E5359">
        <w:rPr>
          <w:sz w:val="26"/>
          <w:szCs w:val="26"/>
        </w:rPr>
        <w:t>.</w:t>
      </w:r>
    </w:p>
    <w:p w:rsidR="00362F4E" w:rsidRDefault="00EC7257" w:rsidP="009B2236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B6187A">
        <w:rPr>
          <w:sz w:val="26"/>
          <w:szCs w:val="26"/>
        </w:rPr>
        <w:t xml:space="preserve">В соответствии с п. 1 ст. 27 Федерального закона «Об особо охраняемых природных территориях» </w:t>
      </w:r>
      <w:r w:rsidR="00362F4E">
        <w:rPr>
          <w:sz w:val="26"/>
          <w:szCs w:val="26"/>
        </w:rPr>
        <w:t>на территориях, на которых находятся памятники природы, и в границах их охранных зон запрещается всякая деятельность, влекущая за собой нарушение сохранности памятников природы.</w:t>
      </w:r>
    </w:p>
    <w:p w:rsidR="00940E2A" w:rsidRPr="00AE4B5B" w:rsidRDefault="00053F57" w:rsidP="006A66EB">
      <w:pPr>
        <w:jc w:val="both"/>
        <w:rPr>
          <w:sz w:val="26"/>
          <w:szCs w:val="26"/>
        </w:rPr>
      </w:pPr>
      <w:r w:rsidRPr="00AE4B5B">
        <w:rPr>
          <w:iCs/>
          <w:sz w:val="26"/>
          <w:szCs w:val="26"/>
        </w:rPr>
        <w:br w:type="page"/>
      </w:r>
      <w:bookmarkEnd w:id="32"/>
      <w:r w:rsidR="00940E2A" w:rsidRPr="00B64329">
        <w:rPr>
          <w:b/>
          <w:sz w:val="26"/>
          <w:szCs w:val="26"/>
        </w:rPr>
        <w:lastRenderedPageBreak/>
        <w:t xml:space="preserve">II.3.2 </w:t>
      </w:r>
      <w:proofErr w:type="spellStart"/>
      <w:r w:rsidR="00940E2A" w:rsidRPr="00B64329">
        <w:rPr>
          <w:b/>
          <w:sz w:val="26"/>
          <w:szCs w:val="26"/>
        </w:rPr>
        <w:t>Водоохранные</w:t>
      </w:r>
      <w:proofErr w:type="spellEnd"/>
      <w:r w:rsidR="00940E2A" w:rsidRPr="00B64329">
        <w:rPr>
          <w:b/>
          <w:sz w:val="26"/>
          <w:szCs w:val="26"/>
        </w:rPr>
        <w:t xml:space="preserve"> зоны и прибрежные полосы водных объектов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gramStart"/>
      <w:r w:rsidRPr="00901B52">
        <w:rPr>
          <w:color w:val="000000"/>
          <w:sz w:val="26"/>
          <w:szCs w:val="26"/>
        </w:rPr>
        <w:t xml:space="preserve">В соответствии с Водным Кодексом РФ </w:t>
      </w:r>
      <w:proofErr w:type="spellStart"/>
      <w:r w:rsidRPr="00901B52">
        <w:rPr>
          <w:color w:val="000000"/>
          <w:sz w:val="26"/>
          <w:szCs w:val="26"/>
        </w:rPr>
        <w:t>водоохранными</w:t>
      </w:r>
      <w:proofErr w:type="spellEnd"/>
      <w:r w:rsidRPr="00901B52">
        <w:rPr>
          <w:color w:val="000000"/>
          <w:sz w:val="26"/>
          <w:szCs w:val="26"/>
        </w:rPr>
        <w:t xml:space="preserve"> зонами являются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</w:t>
      </w:r>
      <w:proofErr w:type="gramEnd"/>
      <w:r w:rsidRPr="00901B52">
        <w:rPr>
          <w:color w:val="000000"/>
          <w:sz w:val="26"/>
          <w:szCs w:val="26"/>
        </w:rPr>
        <w:t xml:space="preserve"> и растительного мира.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В границах </w:t>
      </w:r>
      <w:proofErr w:type="spellStart"/>
      <w:r w:rsidRPr="00901B52">
        <w:rPr>
          <w:color w:val="000000"/>
          <w:sz w:val="26"/>
          <w:szCs w:val="26"/>
        </w:rPr>
        <w:t>водоохранных</w:t>
      </w:r>
      <w:proofErr w:type="spellEnd"/>
      <w:r w:rsidRPr="00901B52">
        <w:rPr>
          <w:color w:val="000000"/>
          <w:sz w:val="26"/>
          <w:szCs w:val="26"/>
        </w:rPr>
        <w:t xml:space="preserve"> зон устанавливаются прибрежные защитные полосы, на территориях которых вводятся дополнительные </w:t>
      </w:r>
      <w:hyperlink w:anchor="Par52" w:history="1">
        <w:r w:rsidRPr="00901B52">
          <w:rPr>
            <w:color w:val="000000"/>
            <w:sz w:val="26"/>
            <w:szCs w:val="26"/>
          </w:rPr>
          <w:t>ограничения</w:t>
        </w:r>
      </w:hyperlink>
      <w:r w:rsidRPr="00901B52">
        <w:rPr>
          <w:color w:val="000000"/>
          <w:sz w:val="26"/>
          <w:szCs w:val="26"/>
        </w:rPr>
        <w:t xml:space="preserve"> хозяйственной и иной деятельности.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За пределами территорий городов и других населенных пунктов 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рек, ручьев, каналов, озер, водохранилищ и ширина их прибрежной защитной полосы устанавливаются от местоположения соответствующей береговой линии (границы водного объекта), а 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морей и ширина их прибрежной защитной полосы - от линии максимального прилива.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набережных, 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на таких территориях устанавливается от парапета набережной.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рек или ручьев устанавливается от их истока для рек или ручьев протяженностью: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1) до десяти километров - в размере пятидесяти метров;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2) от десяти до пятидесяти километров - в размере ста метров;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3) от пятидесяти километров и более - в размере двухсот метров.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Для реки, ручья протяженностью менее десяти километров от истока до устья </w:t>
      </w:r>
      <w:proofErr w:type="spellStart"/>
      <w:r w:rsidRPr="00901B52">
        <w:rPr>
          <w:color w:val="000000"/>
          <w:sz w:val="26"/>
          <w:szCs w:val="26"/>
        </w:rPr>
        <w:t>водоохранная</w:t>
      </w:r>
      <w:proofErr w:type="spellEnd"/>
      <w:r w:rsidRPr="00901B52">
        <w:rPr>
          <w:color w:val="000000"/>
          <w:sz w:val="26"/>
          <w:szCs w:val="26"/>
        </w:rPr>
        <w:t xml:space="preserve"> зона совпадает с прибрежной защитной полосой. Радиус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для истоков реки, ручья устанавливается в размере пятидесяти метров.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водохранилища, расположенного на водотоке, устанавливается равной ширине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этого водотока.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spellStart"/>
      <w:r w:rsidRPr="00901B52">
        <w:rPr>
          <w:color w:val="000000"/>
          <w:sz w:val="26"/>
          <w:szCs w:val="26"/>
        </w:rPr>
        <w:t>Водоохранные</w:t>
      </w:r>
      <w:proofErr w:type="spellEnd"/>
      <w:r w:rsidRPr="00901B52">
        <w:rPr>
          <w:color w:val="000000"/>
          <w:sz w:val="26"/>
          <w:szCs w:val="26"/>
        </w:rPr>
        <w:t xml:space="preserve"> зоны магистральных или межхозяйственных каналов совпадают по ширине с полосами отводов таких каналов.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spellStart"/>
      <w:r w:rsidRPr="00901B52">
        <w:rPr>
          <w:color w:val="000000"/>
          <w:sz w:val="26"/>
          <w:szCs w:val="26"/>
        </w:rPr>
        <w:t>Водоохранные</w:t>
      </w:r>
      <w:proofErr w:type="spellEnd"/>
      <w:r w:rsidRPr="00901B52">
        <w:rPr>
          <w:color w:val="000000"/>
          <w:sz w:val="26"/>
          <w:szCs w:val="26"/>
        </w:rPr>
        <w:t xml:space="preserve"> зоны рек, их частей, помещенных в закрытые коллекторы, не устанавливаются.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gramStart"/>
      <w:r w:rsidRPr="00901B52">
        <w:rPr>
          <w:color w:val="000000"/>
          <w:sz w:val="26"/>
          <w:szCs w:val="26"/>
        </w:rPr>
        <w:t xml:space="preserve">Ширина прибрежной защитной полосы реки, озера, водохранилища, являющихся средой обитания, местами воспроизводства, нереста, нагула, миграционными путями особо ценных водных биологических ресурсов (при наличии одного из показателей) и (или) используемых для добычи (вылова), сохранения таких </w:t>
      </w:r>
      <w:r w:rsidRPr="00901B52">
        <w:rPr>
          <w:color w:val="000000"/>
          <w:sz w:val="26"/>
          <w:szCs w:val="26"/>
        </w:rPr>
        <w:lastRenderedPageBreak/>
        <w:t>видов водных биологических ресурсов и среды их обитания, устанавливается в размере двухсот метров независимо от уклона берега.</w:t>
      </w:r>
      <w:proofErr w:type="gramEnd"/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набережных. 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 на таких территориях устанавливается от парапета набережной. При отсутствии набережной ширина </w:t>
      </w:r>
      <w:proofErr w:type="spellStart"/>
      <w:r w:rsidRPr="00901B52">
        <w:rPr>
          <w:color w:val="000000"/>
          <w:sz w:val="26"/>
          <w:szCs w:val="26"/>
        </w:rPr>
        <w:t>водоохранной</w:t>
      </w:r>
      <w:proofErr w:type="spellEnd"/>
      <w:r w:rsidRPr="00901B52">
        <w:rPr>
          <w:color w:val="000000"/>
          <w:sz w:val="26"/>
          <w:szCs w:val="26"/>
        </w:rPr>
        <w:t xml:space="preserve"> зоны, прибрежной защитной полосы измеряется от местоположения береговой линии (границы водного объекта).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bookmarkStart w:id="33" w:name="Par24"/>
      <w:bookmarkEnd w:id="33"/>
      <w:r w:rsidRPr="00901B52">
        <w:rPr>
          <w:color w:val="000000"/>
          <w:sz w:val="26"/>
          <w:szCs w:val="26"/>
        </w:rPr>
        <w:t xml:space="preserve">В границах </w:t>
      </w:r>
      <w:proofErr w:type="spellStart"/>
      <w:r w:rsidRPr="00901B52">
        <w:rPr>
          <w:color w:val="000000"/>
          <w:sz w:val="26"/>
          <w:szCs w:val="26"/>
        </w:rPr>
        <w:t>водоохранных</w:t>
      </w:r>
      <w:proofErr w:type="spellEnd"/>
      <w:r w:rsidRPr="00901B52">
        <w:rPr>
          <w:color w:val="000000"/>
          <w:sz w:val="26"/>
          <w:szCs w:val="26"/>
        </w:rPr>
        <w:t xml:space="preserve"> зон запрещаются:</w:t>
      </w:r>
    </w:p>
    <w:p w:rsidR="00901B52" w:rsidRPr="00901B52" w:rsidRDefault="00901B52" w:rsidP="000D5FC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1) использование сточных вод в целях </w:t>
      </w:r>
      <w:r w:rsidR="000D5FCF">
        <w:rPr>
          <w:sz w:val="26"/>
          <w:szCs w:val="26"/>
        </w:rPr>
        <w:t>повышения</w:t>
      </w:r>
      <w:r w:rsidRPr="00901B52">
        <w:rPr>
          <w:color w:val="000000"/>
          <w:sz w:val="26"/>
          <w:szCs w:val="26"/>
        </w:rPr>
        <w:t xml:space="preserve"> плодородия почв;</w:t>
      </w:r>
    </w:p>
    <w:p w:rsidR="00DB5FBC" w:rsidRDefault="00901B52" w:rsidP="00DB5FB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901B52">
        <w:rPr>
          <w:color w:val="000000"/>
          <w:sz w:val="26"/>
          <w:szCs w:val="26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</w:t>
      </w:r>
      <w:r w:rsidR="00DB5FBC">
        <w:rPr>
          <w:color w:val="000000"/>
          <w:sz w:val="26"/>
          <w:szCs w:val="26"/>
        </w:rPr>
        <w:t>,</w:t>
      </w:r>
      <w:r w:rsidR="00DB5FBC" w:rsidRPr="00DB5FBC">
        <w:rPr>
          <w:sz w:val="26"/>
          <w:szCs w:val="26"/>
        </w:rPr>
        <w:t xml:space="preserve"> </w:t>
      </w:r>
      <w:r w:rsidR="00DB5FBC">
        <w:rPr>
          <w:sz w:val="26"/>
          <w:szCs w:val="26"/>
        </w:rPr>
        <w:t xml:space="preserve">а также загрязнение территории загрязняющими веществами, предельно допустимые </w:t>
      </w:r>
      <w:proofErr w:type="gramStart"/>
      <w:r w:rsidR="00DB5FBC">
        <w:rPr>
          <w:sz w:val="26"/>
          <w:szCs w:val="26"/>
        </w:rPr>
        <w:t>концентрации</w:t>
      </w:r>
      <w:proofErr w:type="gramEnd"/>
      <w:r w:rsidR="00DB5FBC">
        <w:rPr>
          <w:sz w:val="26"/>
          <w:szCs w:val="26"/>
        </w:rPr>
        <w:t xml:space="preserve"> которых в водах водных объектов </w:t>
      </w:r>
      <w:proofErr w:type="spellStart"/>
      <w:r w:rsidR="00DB5FBC">
        <w:rPr>
          <w:sz w:val="26"/>
          <w:szCs w:val="26"/>
        </w:rPr>
        <w:t>рыбохозяйственного</w:t>
      </w:r>
      <w:proofErr w:type="spellEnd"/>
      <w:r w:rsidR="00DB5FBC">
        <w:rPr>
          <w:sz w:val="26"/>
          <w:szCs w:val="26"/>
        </w:rPr>
        <w:t xml:space="preserve"> значения не установлены;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3) осуществление авиационных мер по борьбе с вредными организмами;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gramStart"/>
      <w:r w:rsidRPr="00901B52">
        <w:rPr>
          <w:color w:val="000000"/>
          <w:sz w:val="26"/>
          <w:szCs w:val="26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901B52" w:rsidRPr="00901B52" w:rsidRDefault="00901B52" w:rsidP="00506FC5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6) </w:t>
      </w:r>
      <w:r w:rsidR="00506FC5" w:rsidRPr="00506FC5">
        <w:rPr>
          <w:bCs/>
          <w:sz w:val="26"/>
          <w:szCs w:val="26"/>
        </w:rPr>
        <w:t xml:space="preserve">хранение пестицидов и </w:t>
      </w:r>
      <w:proofErr w:type="spellStart"/>
      <w:r w:rsidR="00506FC5" w:rsidRPr="00506FC5">
        <w:rPr>
          <w:bCs/>
          <w:sz w:val="26"/>
          <w:szCs w:val="26"/>
        </w:rPr>
        <w:t>агрохимикатов</w:t>
      </w:r>
      <w:proofErr w:type="spellEnd"/>
      <w:r w:rsidR="00506FC5" w:rsidRPr="00506FC5">
        <w:rPr>
          <w:bCs/>
          <w:sz w:val="26"/>
          <w:szCs w:val="26"/>
        </w:rPr>
        <w:t xml:space="preserve"> (за исключением хранения </w:t>
      </w:r>
      <w:proofErr w:type="spellStart"/>
      <w:r w:rsidR="00506FC5" w:rsidRPr="00506FC5">
        <w:rPr>
          <w:bCs/>
          <w:sz w:val="26"/>
          <w:szCs w:val="26"/>
        </w:rPr>
        <w:t>агрохимикатов</w:t>
      </w:r>
      <w:proofErr w:type="spellEnd"/>
      <w:r w:rsidR="00506FC5" w:rsidRPr="00506FC5">
        <w:rPr>
          <w:bCs/>
          <w:sz w:val="26"/>
          <w:szCs w:val="26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="00506FC5" w:rsidRPr="00506FC5">
        <w:rPr>
          <w:bCs/>
          <w:sz w:val="26"/>
          <w:szCs w:val="26"/>
        </w:rPr>
        <w:t>агрохимикатов</w:t>
      </w:r>
      <w:proofErr w:type="spellEnd"/>
      <w:r w:rsidRPr="00901B52">
        <w:rPr>
          <w:color w:val="000000"/>
          <w:sz w:val="26"/>
          <w:szCs w:val="26"/>
        </w:rPr>
        <w:t>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7) сброс сточных, в том числе дренажных, вод;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gramStart"/>
      <w:r w:rsidRPr="00901B52">
        <w:rPr>
          <w:color w:val="000000"/>
          <w:sz w:val="26"/>
          <w:szCs w:val="26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9" w:history="1">
        <w:r w:rsidRPr="00901B52">
          <w:rPr>
            <w:color w:val="000000"/>
            <w:sz w:val="26"/>
            <w:szCs w:val="26"/>
          </w:rPr>
          <w:t>статьей 19.1</w:t>
        </w:r>
      </w:hyperlink>
      <w:r w:rsidRPr="00901B52">
        <w:rPr>
          <w:color w:val="000000"/>
          <w:sz w:val="26"/>
          <w:szCs w:val="26"/>
        </w:rPr>
        <w:t xml:space="preserve"> Закона Российской Федерации от</w:t>
      </w:r>
      <w:proofErr w:type="gramEnd"/>
      <w:r w:rsidRPr="00901B52">
        <w:rPr>
          <w:color w:val="000000"/>
          <w:sz w:val="26"/>
          <w:szCs w:val="26"/>
        </w:rPr>
        <w:t xml:space="preserve"> </w:t>
      </w:r>
      <w:proofErr w:type="gramStart"/>
      <w:r w:rsidRPr="00901B52">
        <w:rPr>
          <w:color w:val="000000"/>
          <w:sz w:val="26"/>
          <w:szCs w:val="26"/>
        </w:rPr>
        <w:t>21 февраля 1992 года N 2395-1 «О недрах»).</w:t>
      </w:r>
      <w:proofErr w:type="gramEnd"/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В границах </w:t>
      </w:r>
      <w:proofErr w:type="spellStart"/>
      <w:r w:rsidRPr="00901B52">
        <w:rPr>
          <w:color w:val="000000"/>
          <w:sz w:val="26"/>
          <w:szCs w:val="26"/>
        </w:rPr>
        <w:t>водоохранных</w:t>
      </w:r>
      <w:proofErr w:type="spellEnd"/>
      <w:r w:rsidRPr="00901B52">
        <w:rPr>
          <w:color w:val="000000"/>
          <w:sz w:val="26"/>
          <w:szCs w:val="26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</w:t>
      </w:r>
      <w:r w:rsidRPr="00901B52">
        <w:rPr>
          <w:color w:val="000000"/>
          <w:sz w:val="26"/>
          <w:szCs w:val="26"/>
        </w:rPr>
        <w:lastRenderedPageBreak/>
        <w:t>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bookmarkStart w:id="34" w:name="Par41"/>
      <w:bookmarkEnd w:id="34"/>
      <w:r w:rsidRPr="00901B52">
        <w:rPr>
          <w:color w:val="000000"/>
          <w:sz w:val="26"/>
          <w:szCs w:val="26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5) сооружения, обеспечивающие защиту водных объектов и прилегающих к ним территорий от разливов нефти и нефтепродуктов, и иного негативного воздействия на окружающую среду.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gramStart"/>
      <w:r w:rsidRPr="00901B52">
        <w:rPr>
          <w:color w:val="000000"/>
          <w:sz w:val="26"/>
          <w:szCs w:val="26"/>
        </w:rPr>
        <w:t xml:space="preserve">В отношении территорий ведения гражданами садоводства или огородничества для собственных нужд, размещенных в границах </w:t>
      </w:r>
      <w:proofErr w:type="spellStart"/>
      <w:r w:rsidRPr="00901B52">
        <w:rPr>
          <w:color w:val="000000"/>
          <w:sz w:val="26"/>
          <w:szCs w:val="26"/>
        </w:rPr>
        <w:t>водоохранных</w:t>
      </w:r>
      <w:proofErr w:type="spellEnd"/>
      <w:r w:rsidRPr="00901B52">
        <w:rPr>
          <w:color w:val="000000"/>
          <w:sz w:val="26"/>
          <w:szCs w:val="26"/>
        </w:rPr>
        <w:t xml:space="preserve"> зон и не оборудованных сооружениями для очистки сточных вод, до момента их оборудования такими сооружениями и (или) подключения к системам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  <w:proofErr w:type="gramEnd"/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proofErr w:type="gramStart"/>
      <w:r w:rsidRPr="00901B52">
        <w:rPr>
          <w:color w:val="000000"/>
          <w:sz w:val="26"/>
          <w:szCs w:val="26"/>
        </w:rPr>
        <w:t xml:space="preserve">На территориях, расположенных в границах </w:t>
      </w:r>
      <w:proofErr w:type="spellStart"/>
      <w:r w:rsidRPr="00901B52">
        <w:rPr>
          <w:color w:val="000000"/>
          <w:sz w:val="26"/>
          <w:szCs w:val="26"/>
        </w:rPr>
        <w:t>водоохранных</w:t>
      </w:r>
      <w:proofErr w:type="spellEnd"/>
      <w:r w:rsidRPr="00901B52">
        <w:rPr>
          <w:color w:val="000000"/>
          <w:sz w:val="26"/>
          <w:szCs w:val="26"/>
        </w:rPr>
        <w:t xml:space="preserve"> зон и занятых защитными лесами, особо защитными участками лесов, наряду с ограничениями, установленными Водным Кодексом РФ,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  <w:proofErr w:type="gramEnd"/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Строительство, реконструкция и эксплуатация специализированных хранилищ </w:t>
      </w:r>
      <w:proofErr w:type="spellStart"/>
      <w:r w:rsidRPr="00901B52">
        <w:rPr>
          <w:color w:val="000000"/>
          <w:sz w:val="26"/>
          <w:szCs w:val="26"/>
        </w:rPr>
        <w:t>агрохимикатов</w:t>
      </w:r>
      <w:proofErr w:type="spellEnd"/>
      <w:r w:rsidRPr="00901B52">
        <w:rPr>
          <w:color w:val="000000"/>
          <w:sz w:val="26"/>
          <w:szCs w:val="26"/>
        </w:rPr>
        <w:t xml:space="preserve"> допускаются при условии оборудования таких хранилищ сооружениями и системами, предотвращающими загрязнение водных объектов.</w:t>
      </w:r>
    </w:p>
    <w:p w:rsidR="00901B52" w:rsidRPr="00901B52" w:rsidRDefault="00901B52" w:rsidP="00901B52">
      <w:pPr>
        <w:ind w:firstLine="720"/>
        <w:jc w:val="both"/>
        <w:rPr>
          <w:color w:val="000000"/>
          <w:sz w:val="26"/>
          <w:szCs w:val="26"/>
        </w:rPr>
      </w:pPr>
      <w:bookmarkStart w:id="35" w:name="Par52"/>
      <w:bookmarkEnd w:id="35"/>
      <w:r w:rsidRPr="00901B52">
        <w:rPr>
          <w:color w:val="000000"/>
          <w:sz w:val="26"/>
          <w:szCs w:val="26"/>
        </w:rPr>
        <w:t>В пределах защитных прибрежных полос дополнительно к ограничениям, перечисленным выше, запрещается: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1) распашка земель;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2) размещение отвалов размываемых грунтов;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>3) выпас сельскохозяйственных животных и организация для них летних лагерей, ванн.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Установление границ </w:t>
      </w:r>
      <w:proofErr w:type="spellStart"/>
      <w:r w:rsidRPr="00901B52">
        <w:rPr>
          <w:color w:val="000000"/>
          <w:sz w:val="26"/>
          <w:szCs w:val="26"/>
        </w:rPr>
        <w:t>водоохранных</w:t>
      </w:r>
      <w:proofErr w:type="spellEnd"/>
      <w:r w:rsidRPr="00901B52">
        <w:rPr>
          <w:color w:val="000000"/>
          <w:sz w:val="26"/>
          <w:szCs w:val="26"/>
        </w:rPr>
        <w:t xml:space="preserve"> зон и границ прибрежных защитных полос водных объектов, в том числе обозначение на местности посредством специальных информационных знаков, осуществляется в </w:t>
      </w:r>
      <w:hyperlink r:id="rId20" w:history="1">
        <w:r w:rsidRPr="00901B52">
          <w:rPr>
            <w:color w:val="000000"/>
            <w:sz w:val="26"/>
            <w:szCs w:val="26"/>
          </w:rPr>
          <w:t>порядке</w:t>
        </w:r>
      </w:hyperlink>
      <w:r w:rsidRPr="00901B52">
        <w:rPr>
          <w:color w:val="000000"/>
          <w:sz w:val="26"/>
          <w:szCs w:val="26"/>
        </w:rPr>
        <w:t>, установленном Прави</w:t>
      </w:r>
      <w:bookmarkStart w:id="36" w:name="_Toc338225555"/>
      <w:r w:rsidRPr="00901B52">
        <w:rPr>
          <w:color w:val="000000"/>
          <w:sz w:val="26"/>
          <w:szCs w:val="26"/>
        </w:rPr>
        <w:t>тельством Российской Федерации.</w:t>
      </w:r>
    </w:p>
    <w:p w:rsidR="00901B52" w:rsidRPr="00901B52" w:rsidRDefault="00901B52" w:rsidP="00901B52">
      <w:pPr>
        <w:autoSpaceDE w:val="0"/>
        <w:autoSpaceDN w:val="0"/>
        <w:adjustRightInd w:val="0"/>
        <w:ind w:firstLine="539"/>
        <w:jc w:val="both"/>
        <w:rPr>
          <w:color w:val="000000"/>
          <w:sz w:val="26"/>
          <w:szCs w:val="26"/>
        </w:rPr>
      </w:pPr>
      <w:r w:rsidRPr="00901B52">
        <w:rPr>
          <w:color w:val="000000"/>
          <w:sz w:val="26"/>
          <w:szCs w:val="26"/>
        </w:rPr>
        <w:t xml:space="preserve">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</w:t>
      </w:r>
      <w:r w:rsidRPr="00901B52">
        <w:rPr>
          <w:color w:val="000000"/>
          <w:sz w:val="26"/>
          <w:szCs w:val="26"/>
        </w:rPr>
        <w:lastRenderedPageBreak/>
        <w:t>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bookmarkEnd w:id="36"/>
    <w:p w:rsidR="004759DD" w:rsidRDefault="004759DD" w:rsidP="004759DD">
      <w:pPr>
        <w:rPr>
          <w:rFonts w:cs="Tahoma"/>
          <w:b/>
          <w:color w:val="000000"/>
          <w:sz w:val="26"/>
          <w:szCs w:val="26"/>
        </w:rPr>
      </w:pPr>
    </w:p>
    <w:p w:rsidR="00BB10DF" w:rsidRPr="002B3821" w:rsidRDefault="00BB10DF" w:rsidP="00BF000A">
      <w:pPr>
        <w:pStyle w:val="Main"/>
        <w:spacing w:line="240" w:lineRule="auto"/>
        <w:jc w:val="center"/>
        <w:rPr>
          <w:b/>
          <w:color w:val="000000"/>
          <w:sz w:val="26"/>
          <w:szCs w:val="26"/>
        </w:rPr>
      </w:pPr>
      <w:proofErr w:type="spellStart"/>
      <w:r w:rsidRPr="002B3821">
        <w:rPr>
          <w:b/>
          <w:color w:val="000000"/>
          <w:sz w:val="26"/>
          <w:szCs w:val="26"/>
        </w:rPr>
        <w:t>Водоохранные</w:t>
      </w:r>
      <w:proofErr w:type="spellEnd"/>
      <w:r w:rsidRPr="002B3821">
        <w:rPr>
          <w:b/>
          <w:color w:val="000000"/>
          <w:sz w:val="26"/>
          <w:szCs w:val="26"/>
        </w:rPr>
        <w:t xml:space="preserve"> зоны, прибрежные</w:t>
      </w:r>
      <w:r w:rsidR="001B3492" w:rsidRPr="002B3821">
        <w:rPr>
          <w:b/>
          <w:color w:val="000000"/>
          <w:sz w:val="26"/>
          <w:szCs w:val="26"/>
        </w:rPr>
        <w:t>,</w:t>
      </w:r>
      <w:r w:rsidRPr="002B3821">
        <w:rPr>
          <w:b/>
          <w:color w:val="000000"/>
          <w:sz w:val="26"/>
          <w:szCs w:val="26"/>
        </w:rPr>
        <w:t xml:space="preserve"> защитные и береговые полосы рек</w:t>
      </w:r>
    </w:p>
    <w:p w:rsidR="00A402D9" w:rsidRPr="00714EFE" w:rsidRDefault="001F1F60" w:rsidP="00A402D9">
      <w:pPr>
        <w:pStyle w:val="Main"/>
        <w:spacing w:line="240" w:lineRule="auto"/>
        <w:jc w:val="right"/>
        <w:rPr>
          <w:i/>
          <w:color w:val="000000"/>
          <w:sz w:val="26"/>
          <w:szCs w:val="26"/>
          <w:lang w:val="en-US"/>
        </w:rPr>
      </w:pPr>
      <w:r>
        <w:rPr>
          <w:i/>
          <w:color w:val="000000"/>
          <w:sz w:val="26"/>
          <w:szCs w:val="26"/>
        </w:rPr>
        <w:t>Т</w:t>
      </w:r>
      <w:r w:rsidR="00A402D9" w:rsidRPr="00714EFE">
        <w:rPr>
          <w:i/>
          <w:color w:val="000000"/>
          <w:sz w:val="26"/>
          <w:szCs w:val="26"/>
        </w:rPr>
        <w:t xml:space="preserve">аблица </w:t>
      </w:r>
      <w:r>
        <w:rPr>
          <w:i/>
          <w:color w:val="000000"/>
          <w:sz w:val="26"/>
          <w:szCs w:val="26"/>
        </w:rPr>
        <w:t>4</w:t>
      </w:r>
    </w:p>
    <w:tbl>
      <w:tblPr>
        <w:tblW w:w="9333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33"/>
        <w:gridCol w:w="1688"/>
        <w:gridCol w:w="1700"/>
        <w:gridCol w:w="1625"/>
        <w:gridCol w:w="1620"/>
      </w:tblGrid>
      <w:tr w:rsidR="00BB10DF" w:rsidRPr="002B3821" w:rsidTr="00421ED6">
        <w:tc>
          <w:tcPr>
            <w:tcW w:w="567" w:type="dxa"/>
            <w:vAlign w:val="center"/>
          </w:tcPr>
          <w:p w:rsidR="00BB10DF" w:rsidRPr="002B3821" w:rsidRDefault="00BB10DF" w:rsidP="001B3492">
            <w:pPr>
              <w:jc w:val="center"/>
              <w:rPr>
                <w:b/>
                <w:color w:val="000000"/>
              </w:rPr>
            </w:pPr>
            <w:r w:rsidRPr="002B3821">
              <w:rPr>
                <w:b/>
                <w:color w:val="000000"/>
              </w:rPr>
              <w:t xml:space="preserve">№ </w:t>
            </w:r>
            <w:proofErr w:type="gramStart"/>
            <w:r w:rsidR="001B3492" w:rsidRPr="002B3821">
              <w:rPr>
                <w:b/>
                <w:color w:val="000000"/>
              </w:rPr>
              <w:t>п</w:t>
            </w:r>
            <w:proofErr w:type="gramEnd"/>
            <w:r w:rsidR="00AB0495" w:rsidRPr="002B3821">
              <w:rPr>
                <w:b/>
                <w:color w:val="000000"/>
              </w:rPr>
              <w:t>/п</w:t>
            </w:r>
          </w:p>
        </w:tc>
        <w:tc>
          <w:tcPr>
            <w:tcW w:w="2133" w:type="dxa"/>
            <w:vAlign w:val="center"/>
          </w:tcPr>
          <w:p w:rsidR="00BB10DF" w:rsidRPr="002B3821" w:rsidRDefault="00BB10DF" w:rsidP="008D6674">
            <w:pPr>
              <w:jc w:val="center"/>
              <w:rPr>
                <w:b/>
                <w:color w:val="000000"/>
              </w:rPr>
            </w:pPr>
            <w:r w:rsidRPr="002B3821">
              <w:rPr>
                <w:b/>
                <w:color w:val="000000"/>
              </w:rPr>
              <w:t>Наименование водоема</w:t>
            </w:r>
          </w:p>
        </w:tc>
        <w:tc>
          <w:tcPr>
            <w:tcW w:w="1688" w:type="dxa"/>
            <w:vAlign w:val="center"/>
          </w:tcPr>
          <w:p w:rsidR="00BB10DF" w:rsidRPr="002B3821" w:rsidRDefault="00BB10DF" w:rsidP="008D6674">
            <w:pPr>
              <w:jc w:val="center"/>
              <w:rPr>
                <w:b/>
                <w:color w:val="000000"/>
              </w:rPr>
            </w:pPr>
            <w:r w:rsidRPr="002B3821">
              <w:rPr>
                <w:b/>
                <w:color w:val="000000"/>
              </w:rPr>
              <w:t xml:space="preserve">Длина реки, </w:t>
            </w:r>
            <w:proofErr w:type="gramStart"/>
            <w:r w:rsidRPr="002B3821">
              <w:rPr>
                <w:b/>
                <w:color w:val="000000"/>
              </w:rPr>
              <w:t>км</w:t>
            </w:r>
            <w:proofErr w:type="gramEnd"/>
          </w:p>
        </w:tc>
        <w:tc>
          <w:tcPr>
            <w:tcW w:w="1700" w:type="dxa"/>
            <w:vAlign w:val="center"/>
          </w:tcPr>
          <w:p w:rsidR="00BB10DF" w:rsidRPr="002B3821" w:rsidRDefault="00BB10DF" w:rsidP="008D6674">
            <w:pPr>
              <w:jc w:val="center"/>
              <w:rPr>
                <w:b/>
                <w:color w:val="000000"/>
              </w:rPr>
            </w:pPr>
            <w:r w:rsidRPr="002B3821">
              <w:rPr>
                <w:b/>
                <w:color w:val="000000"/>
              </w:rPr>
              <w:t xml:space="preserve">Ширина водоохраной зоны, </w:t>
            </w:r>
            <w:proofErr w:type="gramStart"/>
            <w:r w:rsidRPr="002B3821">
              <w:rPr>
                <w:b/>
                <w:color w:val="000000"/>
              </w:rPr>
              <w:t>м</w:t>
            </w:r>
            <w:proofErr w:type="gramEnd"/>
          </w:p>
        </w:tc>
        <w:tc>
          <w:tcPr>
            <w:tcW w:w="1625" w:type="dxa"/>
            <w:vAlign w:val="center"/>
          </w:tcPr>
          <w:p w:rsidR="00BB10DF" w:rsidRPr="002B3821" w:rsidRDefault="00BB10DF" w:rsidP="008D6674">
            <w:pPr>
              <w:jc w:val="center"/>
              <w:rPr>
                <w:b/>
                <w:color w:val="000000"/>
              </w:rPr>
            </w:pPr>
            <w:r w:rsidRPr="002B3821">
              <w:rPr>
                <w:b/>
                <w:color w:val="000000"/>
              </w:rPr>
              <w:t xml:space="preserve">Ширина прибрежной полосы, </w:t>
            </w:r>
            <w:proofErr w:type="gramStart"/>
            <w:r w:rsidRPr="002B3821">
              <w:rPr>
                <w:b/>
                <w:color w:val="000000"/>
              </w:rPr>
              <w:t>м</w:t>
            </w:r>
            <w:proofErr w:type="gramEnd"/>
          </w:p>
        </w:tc>
        <w:tc>
          <w:tcPr>
            <w:tcW w:w="1620" w:type="dxa"/>
            <w:vAlign w:val="center"/>
          </w:tcPr>
          <w:p w:rsidR="00BB10DF" w:rsidRPr="002B3821" w:rsidRDefault="00BB10DF" w:rsidP="008D6674">
            <w:pPr>
              <w:jc w:val="center"/>
              <w:rPr>
                <w:b/>
                <w:color w:val="000000"/>
              </w:rPr>
            </w:pPr>
            <w:r w:rsidRPr="002B3821">
              <w:rPr>
                <w:b/>
                <w:color w:val="000000"/>
              </w:rPr>
              <w:t xml:space="preserve">Ширина береговой полосы, </w:t>
            </w:r>
            <w:proofErr w:type="gramStart"/>
            <w:r w:rsidRPr="002B3821">
              <w:rPr>
                <w:b/>
                <w:color w:val="000000"/>
              </w:rPr>
              <w:t>м</w:t>
            </w:r>
            <w:proofErr w:type="gramEnd"/>
          </w:p>
        </w:tc>
      </w:tr>
      <w:tr w:rsidR="00F224BC" w:rsidRPr="002B3821" w:rsidTr="00350C68">
        <w:tc>
          <w:tcPr>
            <w:tcW w:w="567" w:type="dxa"/>
            <w:vAlign w:val="center"/>
          </w:tcPr>
          <w:p w:rsidR="00F224BC" w:rsidRPr="002753BD" w:rsidRDefault="00F224BC" w:rsidP="00350C68">
            <w:pPr>
              <w:jc w:val="center"/>
              <w:rPr>
                <w:sz w:val="26"/>
                <w:szCs w:val="26"/>
              </w:rPr>
            </w:pPr>
            <w:r w:rsidRPr="002753BD">
              <w:rPr>
                <w:sz w:val="26"/>
                <w:szCs w:val="26"/>
              </w:rPr>
              <w:t>1</w:t>
            </w:r>
          </w:p>
        </w:tc>
        <w:tc>
          <w:tcPr>
            <w:tcW w:w="2133" w:type="dxa"/>
            <w:vAlign w:val="center"/>
          </w:tcPr>
          <w:p w:rsidR="00F224BC" w:rsidRPr="002753BD" w:rsidRDefault="00F224BC" w:rsidP="00350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река </w:t>
            </w:r>
            <w:proofErr w:type="spellStart"/>
            <w:r>
              <w:rPr>
                <w:sz w:val="26"/>
                <w:szCs w:val="26"/>
              </w:rPr>
              <w:t>Локня</w:t>
            </w:r>
            <w:proofErr w:type="spellEnd"/>
          </w:p>
        </w:tc>
        <w:tc>
          <w:tcPr>
            <w:tcW w:w="1688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00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25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20</w:t>
            </w:r>
          </w:p>
        </w:tc>
      </w:tr>
      <w:tr w:rsidR="00F224BC" w:rsidRPr="002B3821" w:rsidTr="00F26206">
        <w:tc>
          <w:tcPr>
            <w:tcW w:w="567" w:type="dxa"/>
            <w:vAlign w:val="center"/>
          </w:tcPr>
          <w:p w:rsidR="00F224BC" w:rsidRPr="002753BD" w:rsidRDefault="00F224BC" w:rsidP="00F26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33" w:type="dxa"/>
            <w:vAlign w:val="center"/>
          </w:tcPr>
          <w:p w:rsidR="00F224BC" w:rsidRDefault="00F224BC" w:rsidP="00F26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река </w:t>
            </w:r>
            <w:proofErr w:type="spellStart"/>
            <w:r>
              <w:rPr>
                <w:sz w:val="26"/>
                <w:szCs w:val="26"/>
              </w:rPr>
              <w:t>Суходревка</w:t>
            </w:r>
            <w:proofErr w:type="spellEnd"/>
          </w:p>
        </w:tc>
        <w:tc>
          <w:tcPr>
            <w:tcW w:w="1688" w:type="dxa"/>
            <w:vAlign w:val="center"/>
          </w:tcPr>
          <w:p w:rsidR="00F224BC" w:rsidRPr="00F224BC" w:rsidRDefault="00F224BC" w:rsidP="00F2620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0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25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20</w:t>
            </w:r>
          </w:p>
        </w:tc>
      </w:tr>
      <w:tr w:rsidR="00F224BC" w:rsidRPr="002B3821" w:rsidTr="00F26206">
        <w:tc>
          <w:tcPr>
            <w:tcW w:w="567" w:type="dxa"/>
            <w:vAlign w:val="center"/>
          </w:tcPr>
          <w:p w:rsidR="00F224BC" w:rsidRPr="002753BD" w:rsidRDefault="00F224BC" w:rsidP="00F26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33" w:type="dxa"/>
            <w:vAlign w:val="center"/>
          </w:tcPr>
          <w:p w:rsidR="00F224BC" w:rsidRPr="002753BD" w:rsidRDefault="00F224BC" w:rsidP="00F26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река </w:t>
            </w:r>
            <w:proofErr w:type="spellStart"/>
            <w:r>
              <w:rPr>
                <w:sz w:val="26"/>
                <w:szCs w:val="26"/>
              </w:rPr>
              <w:t>Карыжа</w:t>
            </w:r>
            <w:proofErr w:type="spellEnd"/>
          </w:p>
        </w:tc>
        <w:tc>
          <w:tcPr>
            <w:tcW w:w="1688" w:type="dxa"/>
            <w:vAlign w:val="center"/>
          </w:tcPr>
          <w:p w:rsidR="00F224BC" w:rsidRPr="00F224BC" w:rsidRDefault="00F224BC" w:rsidP="00F2620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25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DA4AFE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DA4AFE">
              <w:rPr>
                <w:color w:val="000000"/>
                <w:sz w:val="26"/>
                <w:szCs w:val="26"/>
              </w:rPr>
              <w:t>20</w:t>
            </w:r>
          </w:p>
        </w:tc>
      </w:tr>
      <w:tr w:rsidR="00F224BC" w:rsidRPr="002B3821" w:rsidTr="00F26206">
        <w:tc>
          <w:tcPr>
            <w:tcW w:w="567" w:type="dxa"/>
            <w:vAlign w:val="center"/>
          </w:tcPr>
          <w:p w:rsidR="00F224BC" w:rsidRPr="002753BD" w:rsidRDefault="00F224BC" w:rsidP="00F26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33" w:type="dxa"/>
            <w:vAlign w:val="center"/>
          </w:tcPr>
          <w:p w:rsidR="00F224BC" w:rsidRPr="002753BD" w:rsidRDefault="00F224BC" w:rsidP="00F26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река </w:t>
            </w:r>
            <w:proofErr w:type="spellStart"/>
            <w:r>
              <w:rPr>
                <w:sz w:val="26"/>
                <w:szCs w:val="26"/>
              </w:rPr>
              <w:t>Нечайка</w:t>
            </w:r>
            <w:proofErr w:type="spellEnd"/>
          </w:p>
        </w:tc>
        <w:tc>
          <w:tcPr>
            <w:tcW w:w="1688" w:type="dxa"/>
            <w:vAlign w:val="center"/>
          </w:tcPr>
          <w:p w:rsidR="00F224BC" w:rsidRPr="00DA4AFE" w:rsidRDefault="00F224BC" w:rsidP="00F26206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</w:rPr>
              <w:t>менее 10 км</w:t>
            </w:r>
          </w:p>
        </w:tc>
        <w:tc>
          <w:tcPr>
            <w:tcW w:w="1700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5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</w:t>
            </w:r>
          </w:p>
        </w:tc>
      </w:tr>
      <w:tr w:rsidR="00F224BC" w:rsidRPr="002B3821" w:rsidTr="00421ED6">
        <w:tc>
          <w:tcPr>
            <w:tcW w:w="567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133" w:type="dxa"/>
            <w:vAlign w:val="center"/>
          </w:tcPr>
          <w:p w:rsidR="00F224BC" w:rsidRPr="002B3821" w:rsidRDefault="00F224BC" w:rsidP="001A1A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река </w:t>
            </w:r>
            <w:proofErr w:type="spellStart"/>
            <w:r>
              <w:rPr>
                <w:color w:val="000000"/>
                <w:sz w:val="26"/>
                <w:szCs w:val="26"/>
              </w:rPr>
              <w:t>Глазовка</w:t>
            </w:r>
            <w:proofErr w:type="spellEnd"/>
          </w:p>
        </w:tc>
        <w:tc>
          <w:tcPr>
            <w:tcW w:w="1688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</w:rPr>
              <w:t>менее 10 км</w:t>
            </w:r>
          </w:p>
        </w:tc>
        <w:tc>
          <w:tcPr>
            <w:tcW w:w="1700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5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</w:t>
            </w:r>
          </w:p>
        </w:tc>
      </w:tr>
      <w:tr w:rsidR="00F224BC" w:rsidRPr="002B3821" w:rsidTr="00421ED6">
        <w:tc>
          <w:tcPr>
            <w:tcW w:w="567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133" w:type="dxa"/>
            <w:vAlign w:val="center"/>
          </w:tcPr>
          <w:p w:rsidR="00F224BC" w:rsidRPr="002B3821" w:rsidRDefault="00F224BC" w:rsidP="001A1A7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река Меринка</w:t>
            </w:r>
          </w:p>
        </w:tc>
        <w:tc>
          <w:tcPr>
            <w:tcW w:w="1688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</w:rPr>
            </w:pPr>
            <w:r w:rsidRPr="002B3821">
              <w:rPr>
                <w:color w:val="000000"/>
              </w:rPr>
              <w:t>менее 10 км</w:t>
            </w:r>
          </w:p>
        </w:tc>
        <w:tc>
          <w:tcPr>
            <w:tcW w:w="1700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5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2B3821" w:rsidRDefault="00F224BC" w:rsidP="00350C68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</w:t>
            </w:r>
          </w:p>
        </w:tc>
      </w:tr>
      <w:tr w:rsidR="00F224BC" w:rsidRPr="002B3821" w:rsidTr="00421ED6">
        <w:tc>
          <w:tcPr>
            <w:tcW w:w="567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133" w:type="dxa"/>
            <w:vAlign w:val="center"/>
          </w:tcPr>
          <w:p w:rsidR="00F224BC" w:rsidRPr="002B3821" w:rsidRDefault="00F224BC" w:rsidP="001A1A71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р</w:t>
            </w:r>
            <w:r>
              <w:rPr>
                <w:color w:val="000000"/>
                <w:sz w:val="26"/>
                <w:szCs w:val="26"/>
              </w:rPr>
              <w:t>учьи</w:t>
            </w:r>
            <w:r w:rsidRPr="002B3821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б/</w:t>
            </w:r>
            <w:proofErr w:type="gramStart"/>
            <w:r>
              <w:rPr>
                <w:color w:val="000000"/>
                <w:sz w:val="26"/>
                <w:szCs w:val="26"/>
              </w:rPr>
              <w:t>н</w:t>
            </w:r>
            <w:proofErr w:type="gramEnd"/>
          </w:p>
        </w:tc>
        <w:tc>
          <w:tcPr>
            <w:tcW w:w="1688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</w:rPr>
              <w:t>менее 10 км</w:t>
            </w:r>
          </w:p>
        </w:tc>
        <w:tc>
          <w:tcPr>
            <w:tcW w:w="1700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5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F224BC" w:rsidRPr="002B3821" w:rsidRDefault="00F224BC" w:rsidP="008D6674">
            <w:pPr>
              <w:jc w:val="center"/>
              <w:rPr>
                <w:color w:val="000000"/>
                <w:sz w:val="26"/>
                <w:szCs w:val="26"/>
              </w:rPr>
            </w:pPr>
            <w:r w:rsidRPr="002B3821">
              <w:rPr>
                <w:color w:val="000000"/>
                <w:sz w:val="26"/>
                <w:szCs w:val="26"/>
              </w:rPr>
              <w:t>5</w:t>
            </w:r>
          </w:p>
        </w:tc>
      </w:tr>
    </w:tbl>
    <w:p w:rsidR="000B25C3" w:rsidRDefault="000B25C3" w:rsidP="000454B6">
      <w:pPr>
        <w:spacing w:line="360" w:lineRule="auto"/>
        <w:ind w:firstLine="720"/>
        <w:jc w:val="both"/>
        <w:rPr>
          <w:color w:val="FF0000"/>
          <w:sz w:val="26"/>
          <w:szCs w:val="26"/>
        </w:rPr>
      </w:pPr>
    </w:p>
    <w:p w:rsidR="00F45855" w:rsidRDefault="00F45855">
      <w:pPr>
        <w:rPr>
          <w:b/>
          <w:bCs/>
          <w:sz w:val="26"/>
          <w:szCs w:val="26"/>
          <w:lang w:val="en-US"/>
        </w:rPr>
      </w:pPr>
      <w:bookmarkStart w:id="37" w:name="_Toc138762870"/>
      <w:r>
        <w:rPr>
          <w:sz w:val="26"/>
          <w:szCs w:val="26"/>
        </w:rPr>
        <w:br w:type="page"/>
      </w:r>
    </w:p>
    <w:p w:rsidR="008958C0" w:rsidRPr="0022691D" w:rsidRDefault="008958C0" w:rsidP="004A76F3">
      <w:pPr>
        <w:pStyle w:val="3"/>
        <w:rPr>
          <w:sz w:val="26"/>
          <w:szCs w:val="26"/>
          <w:lang w:val="ru-RU"/>
        </w:rPr>
      </w:pPr>
      <w:bookmarkStart w:id="38" w:name="_Toc204431942"/>
      <w:r w:rsidRPr="004A76F3">
        <w:rPr>
          <w:sz w:val="26"/>
          <w:szCs w:val="26"/>
        </w:rPr>
        <w:lastRenderedPageBreak/>
        <w:t>II</w:t>
      </w:r>
      <w:r w:rsidRPr="0022691D">
        <w:rPr>
          <w:sz w:val="26"/>
          <w:szCs w:val="26"/>
          <w:lang w:val="ru-RU"/>
        </w:rPr>
        <w:t>.3.3 Историко-культурные планировочные ограничения</w:t>
      </w:r>
      <w:bookmarkEnd w:id="38"/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>Отношения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 регулирует Федеральный Закон от 25.06.2002 №73-ФЗ «Об объектах культурного наследия (памятниках истории и культуры) народов Российской Федерации» (далее – Федеральный закон).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>На территории сельского поселения располагаются объекты культурного наследия, представленные в таблице № 5.</w:t>
      </w:r>
    </w:p>
    <w:p w:rsidR="002E30B2" w:rsidRPr="00714EFE" w:rsidRDefault="001F1F60" w:rsidP="00BF000A">
      <w:pPr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="002E30B2" w:rsidRPr="00714EFE">
        <w:rPr>
          <w:i/>
          <w:color w:val="000000"/>
          <w:sz w:val="26"/>
          <w:szCs w:val="26"/>
        </w:rPr>
        <w:t>аблица</w:t>
      </w:r>
      <w:r w:rsidR="00C008FF" w:rsidRPr="00714EFE">
        <w:rPr>
          <w:i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>5</w:t>
      </w:r>
    </w:p>
    <w:tbl>
      <w:tblPr>
        <w:tblW w:w="103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10"/>
        <w:gridCol w:w="1889"/>
        <w:gridCol w:w="2328"/>
        <w:gridCol w:w="2407"/>
      </w:tblGrid>
      <w:tr w:rsidR="00FF2D13" w:rsidRPr="002B3821" w:rsidTr="00215FC4">
        <w:tc>
          <w:tcPr>
            <w:tcW w:w="675" w:type="dxa"/>
            <w:shd w:val="clear" w:color="auto" w:fill="auto"/>
            <w:vAlign w:val="center"/>
          </w:tcPr>
          <w:p w:rsidR="00FF2D13" w:rsidRPr="00714EFE" w:rsidRDefault="00FF2D13" w:rsidP="000B25C3">
            <w:pPr>
              <w:jc w:val="center"/>
              <w:rPr>
                <w:b/>
                <w:color w:val="000000"/>
              </w:rPr>
            </w:pPr>
            <w:r w:rsidRPr="00714EFE">
              <w:rPr>
                <w:b/>
                <w:color w:val="000000"/>
              </w:rPr>
              <w:t>№ </w:t>
            </w:r>
          </w:p>
          <w:p w:rsidR="00FF2D13" w:rsidRPr="00714EFE" w:rsidRDefault="00FF2D13" w:rsidP="000B25C3">
            <w:pPr>
              <w:jc w:val="center"/>
              <w:rPr>
                <w:b/>
                <w:color w:val="000000"/>
              </w:rPr>
            </w:pPr>
            <w:proofErr w:type="gramStart"/>
            <w:r w:rsidRPr="00714EFE">
              <w:rPr>
                <w:b/>
                <w:color w:val="000000"/>
              </w:rPr>
              <w:t>п</w:t>
            </w:r>
            <w:proofErr w:type="gramEnd"/>
            <w:r w:rsidRPr="00714EFE">
              <w:rPr>
                <w:b/>
                <w:color w:val="000000"/>
              </w:rPr>
              <w:t>/п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FF2D13" w:rsidRPr="00714EFE" w:rsidRDefault="00FF2D13" w:rsidP="00432BB4">
            <w:pPr>
              <w:jc w:val="center"/>
              <w:rPr>
                <w:b/>
                <w:color w:val="000000"/>
              </w:rPr>
            </w:pPr>
            <w:r w:rsidRPr="00714EFE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FF2D13" w:rsidRPr="00714EFE" w:rsidRDefault="00FF2D13" w:rsidP="00432BB4">
            <w:pPr>
              <w:jc w:val="center"/>
              <w:rPr>
                <w:b/>
                <w:color w:val="000000"/>
              </w:rPr>
            </w:pPr>
            <w:r w:rsidRPr="00714EFE">
              <w:rPr>
                <w:b/>
                <w:color w:val="000000"/>
              </w:rPr>
              <w:t>Датировка объекта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FF2D13" w:rsidRPr="00714EFE" w:rsidRDefault="00FF2D13" w:rsidP="00432BB4">
            <w:pPr>
              <w:jc w:val="center"/>
              <w:rPr>
                <w:b/>
                <w:color w:val="000000"/>
              </w:rPr>
            </w:pPr>
            <w:r w:rsidRPr="00714EFE">
              <w:rPr>
                <w:b/>
                <w:color w:val="000000"/>
              </w:rPr>
              <w:t>Местонахождение объекта</w:t>
            </w:r>
          </w:p>
        </w:tc>
        <w:tc>
          <w:tcPr>
            <w:tcW w:w="2407" w:type="dxa"/>
          </w:tcPr>
          <w:p w:rsidR="00FF2D13" w:rsidRPr="00714EFE" w:rsidRDefault="00FF2D13" w:rsidP="00432BB4">
            <w:pPr>
              <w:jc w:val="center"/>
              <w:rPr>
                <w:b/>
                <w:color w:val="000000"/>
              </w:rPr>
            </w:pPr>
            <w:r w:rsidRPr="00714EFE">
              <w:rPr>
                <w:b/>
                <w:color w:val="000000"/>
              </w:rPr>
              <w:t>Документы о постановке на государственную охрану</w:t>
            </w:r>
          </w:p>
        </w:tc>
      </w:tr>
      <w:tr w:rsidR="00FF2D13" w:rsidRPr="002B3821" w:rsidTr="00215FC4">
        <w:tc>
          <w:tcPr>
            <w:tcW w:w="10309" w:type="dxa"/>
            <w:gridSpan w:val="5"/>
            <w:shd w:val="clear" w:color="auto" w:fill="auto"/>
          </w:tcPr>
          <w:p w:rsidR="00FF2D13" w:rsidRPr="00714EFE" w:rsidRDefault="00FF2D13" w:rsidP="00432BB4">
            <w:pPr>
              <w:shd w:val="clear" w:color="auto" w:fill="FFFFFF"/>
              <w:spacing w:line="269" w:lineRule="exact"/>
              <w:ind w:right="163" w:firstLine="10"/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 w:rsidRPr="00714EFE">
              <w:rPr>
                <w:b/>
                <w:i/>
                <w:color w:val="000000"/>
                <w:sz w:val="26"/>
                <w:szCs w:val="26"/>
              </w:rPr>
              <w:t>Выявленные объекты культурного наследия</w:t>
            </w:r>
          </w:p>
        </w:tc>
      </w:tr>
      <w:tr w:rsidR="00FF2D13" w:rsidRPr="002B3821" w:rsidTr="000519AC">
        <w:tc>
          <w:tcPr>
            <w:tcW w:w="675" w:type="dxa"/>
            <w:shd w:val="clear" w:color="auto" w:fill="auto"/>
            <w:vAlign w:val="center"/>
          </w:tcPr>
          <w:p w:rsidR="00FF2D13" w:rsidRPr="00714EFE" w:rsidRDefault="00654EA0" w:rsidP="000519AC">
            <w:pPr>
              <w:jc w:val="center"/>
              <w:rPr>
                <w:color w:val="000000"/>
              </w:rPr>
            </w:pPr>
            <w:r w:rsidRPr="00714EFE">
              <w:rPr>
                <w:color w:val="000000"/>
              </w:rPr>
              <w:t>1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FF2D13" w:rsidRPr="00714EFE" w:rsidRDefault="00F224BC" w:rsidP="00051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Место, где находилось имение, в котором в 1749г. родился и в 1797г., 1799-1801 гг. жил </w:t>
            </w:r>
            <w:proofErr w:type="spellStart"/>
            <w:r>
              <w:rPr>
                <w:color w:val="000000"/>
              </w:rPr>
              <w:t>А.Н.Радищев</w:t>
            </w:r>
            <w:proofErr w:type="spellEnd"/>
          </w:p>
        </w:tc>
        <w:tc>
          <w:tcPr>
            <w:tcW w:w="1889" w:type="dxa"/>
            <w:shd w:val="clear" w:color="auto" w:fill="auto"/>
            <w:vAlign w:val="center"/>
          </w:tcPr>
          <w:p w:rsidR="00FF2D13" w:rsidRPr="00155675" w:rsidRDefault="000519AC" w:rsidP="000519AC">
            <w:pPr>
              <w:shd w:val="clear" w:color="auto" w:fill="FFFFFF"/>
              <w:spacing w:line="312" w:lineRule="exact"/>
              <w:ind w:firstLine="1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FF2D13" w:rsidRPr="00714EFE" w:rsidRDefault="00155675" w:rsidP="000519A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дер. </w:t>
            </w:r>
            <w:r w:rsidR="000519AC">
              <w:rPr>
                <w:color w:val="000000"/>
              </w:rPr>
              <w:t>Радищево</w:t>
            </w:r>
          </w:p>
        </w:tc>
        <w:tc>
          <w:tcPr>
            <w:tcW w:w="2407" w:type="dxa"/>
            <w:vAlign w:val="center"/>
          </w:tcPr>
          <w:p w:rsidR="00FF2D13" w:rsidRPr="00714EFE" w:rsidRDefault="00FF2D13" w:rsidP="000519AC">
            <w:pPr>
              <w:shd w:val="clear" w:color="auto" w:fill="FFFFFF"/>
              <w:jc w:val="center"/>
              <w:rPr>
                <w:color w:val="000000"/>
              </w:rPr>
            </w:pPr>
            <w:r w:rsidRPr="00714EFE">
              <w:rPr>
                <w:color w:val="000000"/>
              </w:rPr>
              <w:t>Решение малого Совета Калужского областного Совета народных депутатов от 22.05.1992 № 76</w:t>
            </w:r>
          </w:p>
        </w:tc>
      </w:tr>
    </w:tbl>
    <w:p w:rsidR="001A7FB4" w:rsidRDefault="001A7FB4" w:rsidP="0035242B">
      <w:pPr>
        <w:ind w:firstLine="9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Также на территории сельского поселения, южнее коллективных садов «Каравай», располагается братская могила «Поле Памяти». Первое захоронение производилось 5 ноября 2003 года. На «Поле Памяти» произведено </w:t>
      </w:r>
      <w:r w:rsidR="00C30EA2">
        <w:rPr>
          <w:color w:val="000000"/>
          <w:sz w:val="26"/>
          <w:szCs w:val="26"/>
        </w:rPr>
        <w:t>506</w:t>
      </w:r>
      <w:r>
        <w:rPr>
          <w:color w:val="000000"/>
          <w:sz w:val="26"/>
          <w:szCs w:val="26"/>
        </w:rPr>
        <w:t xml:space="preserve"> захоронений бойцов Красной Армии.</w:t>
      </w:r>
    </w:p>
    <w:p w:rsidR="00E130AD" w:rsidRDefault="00E130AD" w:rsidP="00E130AD">
      <w:pPr>
        <w:ind w:firstLine="709"/>
        <w:jc w:val="both"/>
        <w:rPr>
          <w:color w:val="000000"/>
          <w:sz w:val="26"/>
          <w:szCs w:val="26"/>
        </w:rPr>
      </w:pPr>
      <w:r w:rsidRPr="00E130AD">
        <w:rPr>
          <w:color w:val="000000"/>
          <w:sz w:val="26"/>
          <w:szCs w:val="26"/>
        </w:rPr>
        <w:t>В проекте генерального плана данные объекты культурного наследия отображены в графической части в  «</w:t>
      </w:r>
      <w:r w:rsidRPr="00E130AD">
        <w:rPr>
          <w:sz w:val="26"/>
          <w:szCs w:val="26"/>
        </w:rPr>
        <w:t>Карте границ зон с особыми условиями использования территории</w:t>
      </w:r>
      <w:r w:rsidRPr="00E130AD">
        <w:rPr>
          <w:color w:val="000000"/>
          <w:sz w:val="26"/>
          <w:szCs w:val="26"/>
        </w:rPr>
        <w:t>».</w:t>
      </w:r>
    </w:p>
    <w:bookmarkEnd w:id="37"/>
    <w:p w:rsidR="00F45855" w:rsidRPr="003546D2" w:rsidRDefault="00F45855" w:rsidP="00F45855">
      <w:pPr>
        <w:spacing w:before="60" w:after="60"/>
        <w:jc w:val="center"/>
        <w:rPr>
          <w:b/>
          <w:bCs/>
          <w:iCs/>
          <w:color w:val="000000" w:themeColor="text1"/>
          <w:sz w:val="28"/>
          <w:szCs w:val="28"/>
        </w:rPr>
      </w:pPr>
      <w:r w:rsidRPr="003546D2">
        <w:rPr>
          <w:b/>
          <w:bCs/>
          <w:iCs/>
          <w:color w:val="000000" w:themeColor="text1"/>
          <w:sz w:val="28"/>
          <w:szCs w:val="28"/>
        </w:rPr>
        <w:t>Мероприятия по охране объектов культурного наследия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 xml:space="preserve">Размещение объектов строительства в границах сельского поселения осуществляется на территориях, свободных от расположенных объектов культурного наследия и выявленных объектов культурного наследия, в том числе объектов археологического наследия. 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proofErr w:type="gramStart"/>
      <w:r w:rsidRPr="003546D2">
        <w:rPr>
          <w:color w:val="000000" w:themeColor="text1"/>
          <w:sz w:val="26"/>
          <w:szCs w:val="26"/>
          <w:shd w:val="clear" w:color="auto" w:fill="FFFFFF"/>
        </w:rPr>
        <w:t>В соответствии с пунктом 1 статьи 36 Федерального закона проектирование и проведение землеустроительных, земляных, строительных, мелиоративных, хозяйственных и иных работ осуществляется при отсутствии на данной территории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выявленных объектов культурного наследия либо при обеспечении заказчиком работ указанных в пункте 3 статьи 36 Федерального</w:t>
      </w:r>
      <w:proofErr w:type="gramEnd"/>
      <w:r w:rsidRPr="003546D2">
        <w:rPr>
          <w:color w:val="000000" w:themeColor="text1"/>
          <w:sz w:val="26"/>
          <w:szCs w:val="26"/>
          <w:shd w:val="clear" w:color="auto" w:fill="FFFFFF"/>
        </w:rPr>
        <w:t xml:space="preserve"> закона требований к сохранности расположенных на данной территории объектов культурного наследия.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 xml:space="preserve">На основании пункта 2 статьи 36 Федерального закона в случае обнаружения на территории, подлежащей хозяйственному освоению объектов, обладающих признаками объектов культурного наследия в соответствии со статьей 3 Федерального закона, земляные, строительные, мелиоративные, хозяйственные и иные работы должны быть исполнителем работ немедленно приостановлены. </w:t>
      </w:r>
      <w:r w:rsidRPr="003546D2">
        <w:rPr>
          <w:color w:val="000000" w:themeColor="text1"/>
          <w:sz w:val="26"/>
          <w:szCs w:val="26"/>
          <w:shd w:val="clear" w:color="auto" w:fill="FFFFFF"/>
        </w:rPr>
        <w:lastRenderedPageBreak/>
        <w:t>Исполнитель обязан проинформировать государственный орган Калужской области по охране объектов культурного наследия об обнаруженном объекте. В проекты проведения землеустроительных, земляных, строительных, мелиоративных,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(памятников истории и культуры) народов Российской Федерации в порядке, установленном Федеральным законом. А действие положений землеустроительной, градостроительной и проектной документации, градостроительных регламентов на данной территории приостанавливается до внесения соответствующих изменении.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>Территорией объекта культурного наследия является территория, непосредственно занятая данным объектом культурного наследия и (или) связанная с ним исторически и функционально, являющаяся его неотъемлемой частью и установленная в соответствии с Федеральным законом от 25.06.2002 № 73-ФЗ.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>Сведения о границах территории объекта культурного наследия, об ограничениях использования объекта недвижимого имущества, находящегося в границах территории объекта культурного наследия,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недвижимости. Отсутствие в государственном кадастре недвижимости сведений, не является основанием для несоблюдения требований к осуществлению деятельности в границах территории объекта культурного наследия, установленных земельным законодательством Российской Федерации и статьей 5.1 Федерального закона от 25.06.2002 № 73-ФЗ.</w:t>
      </w:r>
    </w:p>
    <w:p w:rsidR="00F45855" w:rsidRPr="003546D2" w:rsidRDefault="00F45855" w:rsidP="00F45855">
      <w:pPr>
        <w:spacing w:line="276" w:lineRule="auto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3546D2">
        <w:rPr>
          <w:color w:val="000000" w:themeColor="text1"/>
          <w:sz w:val="26"/>
          <w:szCs w:val="26"/>
          <w:shd w:val="clear" w:color="auto" w:fill="FFFFFF"/>
        </w:rPr>
        <w:t>Федеральным законом от 25.06.2002 № 73-ФЗ «Об объектах культурного наследия (памятниках истории и культуры) народов Российской Федерации» определены защитные зоны для объектов культурного наследия, включенных в реестр, в отношении которых не установлены зоны охраны. В соответствии со статьей 34.1 Федерального закона защитными зонами объектов культурного наследия являются территории, прилегающие к объектам культурного наследия, включенным в реестр</w:t>
      </w:r>
      <w:proofErr w:type="gramStart"/>
      <w:r w:rsidRPr="003546D2">
        <w:rPr>
          <w:color w:val="000000" w:themeColor="text1"/>
          <w:sz w:val="26"/>
          <w:szCs w:val="26"/>
          <w:shd w:val="clear" w:color="auto" w:fill="FFFFFF"/>
        </w:rPr>
        <w:t>.</w:t>
      </w:r>
      <w:proofErr w:type="gramEnd"/>
      <w:r w:rsidRPr="003546D2">
        <w:rPr>
          <w:color w:val="000000" w:themeColor="text1"/>
          <w:sz w:val="26"/>
          <w:szCs w:val="26"/>
          <w:shd w:val="clear" w:color="auto" w:fill="FFFFFF"/>
        </w:rPr>
        <w:t xml:space="preserve"> (</w:t>
      </w:r>
      <w:proofErr w:type="gramStart"/>
      <w:r w:rsidRPr="003546D2">
        <w:rPr>
          <w:color w:val="000000" w:themeColor="text1"/>
          <w:sz w:val="26"/>
          <w:szCs w:val="26"/>
          <w:shd w:val="clear" w:color="auto" w:fill="FFFFFF"/>
        </w:rPr>
        <w:t>н</w:t>
      </w:r>
      <w:proofErr w:type="gramEnd"/>
      <w:r w:rsidRPr="003546D2">
        <w:rPr>
          <w:color w:val="000000" w:themeColor="text1"/>
          <w:sz w:val="26"/>
          <w:szCs w:val="26"/>
          <w:shd w:val="clear" w:color="auto" w:fill="FFFFFF"/>
        </w:rPr>
        <w:t>а территории сельского поселения в установленном законом порядке не установлены).</w:t>
      </w:r>
    </w:p>
    <w:p w:rsidR="00F45855" w:rsidRPr="003546D2" w:rsidRDefault="00F45855" w:rsidP="00F45855">
      <w:pPr>
        <w:pStyle w:val="310"/>
        <w:spacing w:after="0" w:line="360" w:lineRule="auto"/>
        <w:rPr>
          <w:b/>
          <w:color w:val="000000" w:themeColor="text1"/>
          <w:sz w:val="28"/>
          <w:szCs w:val="28"/>
        </w:rPr>
      </w:pPr>
      <w:r w:rsidRPr="003546D2">
        <w:rPr>
          <w:b/>
          <w:color w:val="000000" w:themeColor="text1"/>
          <w:sz w:val="28"/>
          <w:szCs w:val="28"/>
        </w:rPr>
        <w:br w:type="page"/>
      </w:r>
    </w:p>
    <w:p w:rsidR="000F77C7" w:rsidRPr="0024183E" w:rsidRDefault="000F77C7" w:rsidP="000F77C7">
      <w:pPr>
        <w:pStyle w:val="3"/>
        <w:jc w:val="center"/>
        <w:rPr>
          <w:i/>
          <w:sz w:val="26"/>
          <w:szCs w:val="26"/>
          <w:lang w:val="ru-RU"/>
        </w:rPr>
      </w:pPr>
      <w:bookmarkStart w:id="39" w:name="_Toc204431943"/>
      <w:r w:rsidRPr="00270D52">
        <w:rPr>
          <w:sz w:val="26"/>
          <w:szCs w:val="26"/>
        </w:rPr>
        <w:lastRenderedPageBreak/>
        <w:t>II</w:t>
      </w:r>
      <w:r w:rsidRPr="0024183E">
        <w:rPr>
          <w:sz w:val="26"/>
          <w:szCs w:val="26"/>
          <w:lang w:val="ru-RU"/>
        </w:rPr>
        <w:t>.3.4 Оценка территории по санитарно-гигиеническим ограничениям</w:t>
      </w:r>
      <w:bookmarkEnd w:id="39"/>
    </w:p>
    <w:p w:rsidR="005A1450" w:rsidRPr="00714EFE" w:rsidRDefault="005A1450" w:rsidP="005A1450">
      <w:pPr>
        <w:pStyle w:val="a3"/>
        <w:spacing w:line="360" w:lineRule="auto"/>
        <w:rPr>
          <w:i/>
          <w:color w:val="000000"/>
          <w:sz w:val="26"/>
          <w:szCs w:val="26"/>
        </w:rPr>
      </w:pPr>
      <w:r w:rsidRPr="00714EFE">
        <w:rPr>
          <w:i/>
          <w:color w:val="000000"/>
          <w:sz w:val="26"/>
          <w:szCs w:val="26"/>
        </w:rPr>
        <w:t>Положения генерального плана по экол</w:t>
      </w:r>
      <w:r w:rsidR="002B6C5A" w:rsidRPr="00714EFE">
        <w:rPr>
          <w:i/>
          <w:color w:val="000000"/>
          <w:sz w:val="26"/>
          <w:szCs w:val="26"/>
        </w:rPr>
        <w:t>огическому состоянию территории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72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Большинство видов антропогенной деятельности связано со значительным, усиливающимся по экспоненте влиянием на окружающую среду и природные ресурсы. Техногенное воздействие является комплексным фактором, вызывающим множественные и, как правило, отрицательные последствия для целостности и ус</w:t>
      </w:r>
      <w:r w:rsidR="002B6C5A"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тойчивости природных сообществ. В связи с 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рост</w:t>
      </w:r>
      <w:r w:rsidR="002B6C5A" w:rsidRPr="00714EFE">
        <w:rPr>
          <w:rFonts w:ascii="Times New Roman CYR" w:hAnsi="Times New Roman CYR" w:cs="Times New Roman CYR"/>
          <w:color w:val="000000"/>
          <w:sz w:val="26"/>
          <w:szCs w:val="26"/>
        </w:rPr>
        <w:t>ом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 техногенной акти</w:t>
      </w:r>
      <w:r w:rsidR="002B6C5A" w:rsidRPr="00714EFE">
        <w:rPr>
          <w:rFonts w:ascii="Times New Roman CYR" w:hAnsi="Times New Roman CYR" w:cs="Times New Roman CYR"/>
          <w:color w:val="000000"/>
          <w:sz w:val="26"/>
          <w:szCs w:val="26"/>
        </w:rPr>
        <w:t>вности и ее последствий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компонентов. 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В обширном комплексе задач по охране окружающей среды и рациональному использованию природных ресурсов в условиях быстрого развития промышленности, транспорта и сельского хозяйства все большее значение приобретают проблемы преобразования окружающей среды населенных пунктах.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С ростом производительных сил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 и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 изменением технологии производства увеличиваются вероятность и масштабы отрицательных последствий урбанизации.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Промышленные загрязнения наносят значительный экономический ущерб окружающей среде, поэтому вопрос обеспечения оптимальных санитарно-гигиенических условий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в 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населенных пунктах является частью проблемы охраны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экосистемы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.</w:t>
      </w:r>
    </w:p>
    <w:p w:rsidR="005A1450" w:rsidRPr="002B3821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FF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Основными источниками загрязнения являются автотрансп</w:t>
      </w:r>
      <w:r w:rsidR="0006379E" w:rsidRPr="00714EFE">
        <w:rPr>
          <w:rFonts w:ascii="Times New Roman CYR" w:hAnsi="Times New Roman CYR" w:cs="Times New Roman CYR"/>
          <w:color w:val="000000"/>
          <w:sz w:val="26"/>
          <w:szCs w:val="26"/>
        </w:rPr>
        <w:t>орт, коммунальные котельные, котельные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, дымовые печи, железнодорожный транспорт и промышленные предприятия.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вредных 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выбросов на окружающую среду свидетельствуют об актуальности архитектурно-планировочных мероприятий по оптимизации санитарно-гигиенических условий.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72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Не вызывает сомнения тот факт, что любая антропогенная </w:t>
      </w:r>
      <w:r w:rsidR="00A30191" w:rsidRPr="00714EFE">
        <w:rPr>
          <w:rFonts w:ascii="Times New Roman CYR" w:hAnsi="Times New Roman CYR" w:cs="Times New Roman CYR"/>
          <w:color w:val="000000"/>
          <w:sz w:val="26"/>
          <w:szCs w:val="26"/>
        </w:rPr>
        <w:t>деятельность неминуемо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приведет к определенным изменениям как окружающей среды, так и социально-экономической обстановки в районе территориального планирования.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Комплексная оценка территории сельского поселения дана по следующим факторам: 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>-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остояние воздушного бассейна;</w:t>
      </w:r>
    </w:p>
    <w:p w:rsidR="00E3183D" w:rsidRPr="00714EFE" w:rsidRDefault="00E3183D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остояние водного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бассейна;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остояние почвенного покрова;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анитарная очистка территории;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анитарно-защитные зоны предприятий;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з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оны санитарной охраны объектов питьевого назначения;</w:t>
      </w:r>
    </w:p>
    <w:p w:rsidR="005A1450" w:rsidRPr="00714EFE" w:rsidRDefault="005A1450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нженерная подготовка территории;</w:t>
      </w:r>
    </w:p>
    <w:p w:rsidR="006F6AE4" w:rsidRDefault="005A1450" w:rsidP="0020629B">
      <w:pPr>
        <w:pStyle w:val="a6"/>
        <w:suppressAutoHyphens/>
        <w:spacing w:line="240" w:lineRule="auto"/>
        <w:ind w:firstLine="540"/>
        <w:rPr>
          <w:b/>
          <w:i/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-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с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остояние и формирование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>природно-экологического каркаса.</w:t>
      </w:r>
      <w:r w:rsidR="006F6AE4">
        <w:rPr>
          <w:b/>
          <w:i/>
          <w:color w:val="000000"/>
          <w:sz w:val="26"/>
          <w:szCs w:val="26"/>
        </w:rPr>
        <w:br w:type="page"/>
      </w:r>
    </w:p>
    <w:p w:rsidR="00671AC0" w:rsidRPr="00714EFE" w:rsidRDefault="00671AC0" w:rsidP="007468A1">
      <w:pPr>
        <w:pStyle w:val="a6"/>
        <w:suppressAutoHyphens/>
        <w:spacing w:line="240" w:lineRule="auto"/>
        <w:jc w:val="center"/>
        <w:rPr>
          <w:b/>
          <w:i/>
          <w:color w:val="000000"/>
          <w:sz w:val="26"/>
          <w:szCs w:val="26"/>
        </w:rPr>
      </w:pPr>
      <w:r w:rsidRPr="00714EFE">
        <w:rPr>
          <w:b/>
          <w:i/>
          <w:color w:val="000000"/>
          <w:sz w:val="26"/>
          <w:szCs w:val="26"/>
        </w:rPr>
        <w:lastRenderedPageBreak/>
        <w:t>Состояние воздушного бассейна</w:t>
      </w:r>
    </w:p>
    <w:p w:rsidR="00704F19" w:rsidRPr="00714EFE" w:rsidRDefault="00704F19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Основным фактором внешней среды, влияющим на санитарно-гигиенические условия проживания в населенных пунктах сельского поселения, является состояние воздушного бассейна.</w:t>
      </w:r>
    </w:p>
    <w:p w:rsidR="00704F19" w:rsidRPr="00714EFE" w:rsidRDefault="00704F19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Оценка степени загрязнения атмосферного воздуха в сельском </w:t>
      </w:r>
      <w:r w:rsidR="00A30B7A"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поселении приводится по данным 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значениям концентраций основных загрязняющих веще</w:t>
      </w:r>
      <w:proofErr w:type="gramStart"/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ств пр</w:t>
      </w:r>
      <w:proofErr w:type="gramEnd"/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>и различных скоростях и направлениях ветра,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(ЦГМ</w:t>
      </w:r>
      <w:r w:rsidR="00F36F7D" w:rsidRPr="00714EFE">
        <w:rPr>
          <w:rFonts w:ascii="Times New Roman CYR" w:hAnsi="Times New Roman CYR" w:cs="Times New Roman CYR"/>
          <w:color w:val="000000"/>
          <w:sz w:val="26"/>
          <w:szCs w:val="26"/>
        </w:rPr>
        <w:t>О</w:t>
      </w: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С). </w:t>
      </w:r>
    </w:p>
    <w:p w:rsidR="00704F19" w:rsidRPr="00714EFE" w:rsidRDefault="00704F19" w:rsidP="007468A1">
      <w:pPr>
        <w:widowControl w:val="0"/>
        <w:tabs>
          <w:tab w:val="left" w:pos="708"/>
        </w:tabs>
        <w:autoSpaceDE w:val="0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14EFE">
        <w:rPr>
          <w:rFonts w:ascii="Times New Roman CYR" w:hAnsi="Times New Roman CYR" w:cs="Times New Roman CYR"/>
          <w:color w:val="000000"/>
          <w:sz w:val="26"/>
          <w:szCs w:val="26"/>
        </w:rPr>
        <w:t xml:space="preserve">Значения фоновых концентраций загрязняющих веществ в атмосферном воздухе приведены в </w:t>
      </w:r>
      <w:r w:rsidR="000A61BB" w:rsidRPr="00714EFE">
        <w:rPr>
          <w:rFonts w:ascii="Times New Roman CYR" w:hAnsi="Times New Roman CYR" w:cs="Times New Roman CYR"/>
          <w:bCs/>
          <w:iCs/>
          <w:color w:val="000000"/>
          <w:sz w:val="26"/>
          <w:szCs w:val="26"/>
        </w:rPr>
        <w:t xml:space="preserve">таблице </w:t>
      </w:r>
      <w:r w:rsidR="001F1F60">
        <w:rPr>
          <w:rFonts w:ascii="Times New Roman CYR" w:hAnsi="Times New Roman CYR" w:cs="Times New Roman CYR"/>
          <w:bCs/>
          <w:iCs/>
          <w:color w:val="000000"/>
          <w:sz w:val="26"/>
          <w:szCs w:val="26"/>
        </w:rPr>
        <w:t>6</w:t>
      </w:r>
      <w:r w:rsidRPr="00714EFE">
        <w:rPr>
          <w:rFonts w:ascii="Times New Roman CYR" w:hAnsi="Times New Roman CYR" w:cs="Times New Roman CYR"/>
          <w:bCs/>
          <w:iCs/>
          <w:color w:val="000000"/>
          <w:sz w:val="26"/>
          <w:szCs w:val="26"/>
        </w:rPr>
        <w:t>.</w:t>
      </w:r>
    </w:p>
    <w:p w:rsidR="00704F19" w:rsidRPr="00714EFE" w:rsidRDefault="001F1F60" w:rsidP="00704F19">
      <w:pPr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="00704F19" w:rsidRPr="00714EFE">
        <w:rPr>
          <w:i/>
          <w:color w:val="000000"/>
          <w:sz w:val="26"/>
          <w:szCs w:val="26"/>
        </w:rPr>
        <w:t xml:space="preserve">аблица </w:t>
      </w:r>
      <w:r>
        <w:rPr>
          <w:i/>
          <w:color w:val="000000"/>
          <w:sz w:val="26"/>
          <w:szCs w:val="26"/>
        </w:rPr>
        <w:t>6</w:t>
      </w:r>
    </w:p>
    <w:tbl>
      <w:tblPr>
        <w:tblW w:w="949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40"/>
        <w:gridCol w:w="2520"/>
        <w:gridCol w:w="2520"/>
        <w:gridCol w:w="2115"/>
      </w:tblGrid>
      <w:tr w:rsidR="00951E7F" w:rsidTr="00547C09">
        <w:trPr>
          <w:trHeight w:val="75"/>
        </w:trPr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E7F" w:rsidRPr="00704F19" w:rsidRDefault="00951E7F" w:rsidP="00547C09">
            <w:pPr>
              <w:jc w:val="center"/>
              <w:rPr>
                <w:b/>
              </w:rPr>
            </w:pPr>
            <w:r w:rsidRPr="00704F19">
              <w:rPr>
                <w:b/>
              </w:rPr>
              <w:t>Численность населения (тыс. чел.) менее 10.</w:t>
            </w:r>
          </w:p>
        </w:tc>
      </w:tr>
      <w:tr w:rsidR="00951E7F" w:rsidTr="00547C09">
        <w:trPr>
          <w:trHeight w:val="9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1E7F" w:rsidRPr="00704F19" w:rsidRDefault="00951E7F" w:rsidP="00547C09">
            <w:pPr>
              <w:jc w:val="center"/>
              <w:rPr>
                <w:b/>
              </w:rPr>
            </w:pPr>
            <w:r w:rsidRPr="00704F19">
              <w:rPr>
                <w:b/>
              </w:rPr>
              <w:t>Загрязняющее вещество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1E7F" w:rsidRPr="00704F19" w:rsidRDefault="00951E7F" w:rsidP="00547C09">
            <w:pPr>
              <w:jc w:val="center"/>
              <w:rPr>
                <w:b/>
              </w:rPr>
            </w:pPr>
            <w:r w:rsidRPr="00704F19">
              <w:rPr>
                <w:b/>
              </w:rPr>
              <w:t>Фоновые концентрации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1E7F" w:rsidRPr="00704F19" w:rsidRDefault="00951E7F" w:rsidP="00547C09">
            <w:pPr>
              <w:jc w:val="center"/>
              <w:rPr>
                <w:b/>
              </w:rPr>
            </w:pPr>
            <w:r>
              <w:rPr>
                <w:b/>
              </w:rPr>
              <w:t>Норма ПДК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E7F" w:rsidRPr="00704F19" w:rsidRDefault="00951E7F" w:rsidP="00547C09">
            <w:pPr>
              <w:jc w:val="center"/>
              <w:rPr>
                <w:b/>
              </w:rPr>
            </w:pPr>
            <w:r w:rsidRPr="00704F19">
              <w:rPr>
                <w:b/>
              </w:rPr>
              <w:t>Превышение</w:t>
            </w:r>
          </w:p>
        </w:tc>
      </w:tr>
      <w:tr w:rsidR="000B2947" w:rsidTr="00547C09">
        <w:trPr>
          <w:trHeight w:val="574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947" w:rsidRPr="00CA7E87" w:rsidRDefault="000B2947" w:rsidP="00D67ECE">
            <w:pPr>
              <w:rPr>
                <w:color w:val="000000"/>
              </w:rPr>
            </w:pPr>
            <w:r w:rsidRPr="00CA7E87">
              <w:rPr>
                <w:color w:val="000000"/>
              </w:rPr>
              <w:t>Взвешенные вещества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500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140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нет</w:t>
            </w:r>
          </w:p>
        </w:tc>
      </w:tr>
      <w:tr w:rsidR="000B2947" w:rsidTr="00547C09">
        <w:trPr>
          <w:trHeight w:val="9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947" w:rsidRPr="00CA7E87" w:rsidRDefault="000B2947" w:rsidP="00D67ECE">
            <w:pPr>
              <w:rPr>
                <w:color w:val="000000"/>
              </w:rPr>
            </w:pPr>
            <w:r w:rsidRPr="00CA7E87">
              <w:rPr>
                <w:color w:val="000000"/>
              </w:rPr>
              <w:t>Диоксид азота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200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56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нет</w:t>
            </w:r>
          </w:p>
        </w:tc>
      </w:tr>
      <w:tr w:rsidR="000B2947" w:rsidTr="00547C09">
        <w:trPr>
          <w:trHeight w:val="9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947" w:rsidRPr="00CA7E87" w:rsidRDefault="000B2947" w:rsidP="00D67ECE">
            <w:pPr>
              <w:rPr>
                <w:color w:val="000000"/>
              </w:rPr>
            </w:pPr>
            <w:r w:rsidRPr="00CA7E87">
              <w:rPr>
                <w:color w:val="000000"/>
              </w:rPr>
              <w:t>Диоксид серы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500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11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нет</w:t>
            </w:r>
          </w:p>
        </w:tc>
      </w:tr>
      <w:tr w:rsidR="000B2947" w:rsidTr="00547C09">
        <w:trPr>
          <w:trHeight w:val="9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947" w:rsidRPr="00CA7E87" w:rsidRDefault="000B2947" w:rsidP="00D67ECE">
            <w:pPr>
              <w:rPr>
                <w:color w:val="000000"/>
              </w:rPr>
            </w:pPr>
            <w:r w:rsidRPr="00CA7E87">
              <w:rPr>
                <w:color w:val="000000"/>
              </w:rPr>
              <w:t>Оксид углерода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5 мг/м³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1,8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нет</w:t>
            </w:r>
          </w:p>
        </w:tc>
      </w:tr>
      <w:tr w:rsidR="000B2947" w:rsidTr="00547C09">
        <w:trPr>
          <w:trHeight w:val="75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947" w:rsidRPr="00CA7E87" w:rsidRDefault="000B2947" w:rsidP="00D67ECE">
            <w:pPr>
              <w:rPr>
                <w:color w:val="000000"/>
              </w:rPr>
            </w:pPr>
            <w:r w:rsidRPr="00CA7E87">
              <w:rPr>
                <w:color w:val="000000"/>
              </w:rPr>
              <w:t>Сероводород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8 мг/м³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4 мкг/</w:t>
            </w:r>
            <w:proofErr w:type="gramStart"/>
            <w:r w:rsidRPr="00CA7E87">
              <w:rPr>
                <w:color w:val="000000"/>
              </w:rPr>
              <w:t>м</w:t>
            </w:r>
            <w:proofErr w:type="gramEnd"/>
            <w:r w:rsidRPr="00CA7E87">
              <w:rPr>
                <w:color w:val="000000"/>
              </w:rPr>
              <w:t>³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2947" w:rsidRPr="00CA7E87" w:rsidRDefault="000B2947" w:rsidP="00D67ECE">
            <w:pPr>
              <w:jc w:val="center"/>
              <w:rPr>
                <w:color w:val="000000"/>
              </w:rPr>
            </w:pPr>
            <w:r w:rsidRPr="00CA7E87">
              <w:rPr>
                <w:color w:val="000000"/>
              </w:rPr>
              <w:t>нет</w:t>
            </w:r>
          </w:p>
        </w:tc>
      </w:tr>
    </w:tbl>
    <w:p w:rsidR="00951E7F" w:rsidRDefault="00951E7F" w:rsidP="00704F19">
      <w:pPr>
        <w:widowControl w:val="0"/>
        <w:tabs>
          <w:tab w:val="left" w:pos="708"/>
        </w:tabs>
        <w:autoSpaceDE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22691D" w:rsidRPr="003546D2" w:rsidRDefault="0022691D" w:rsidP="0022691D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В соответствии с перечнем ПОО Калужской области, утвержденным комиссией </w:t>
      </w:r>
      <w:proofErr w:type="spellStart"/>
      <w:r w:rsidRPr="003546D2">
        <w:rPr>
          <w:color w:val="000000" w:themeColor="text1"/>
          <w:sz w:val="26"/>
          <w:szCs w:val="26"/>
        </w:rPr>
        <w:t>КЧСиПБ</w:t>
      </w:r>
      <w:proofErr w:type="spellEnd"/>
      <w:r w:rsidRPr="003546D2">
        <w:rPr>
          <w:color w:val="000000" w:themeColor="text1"/>
          <w:sz w:val="26"/>
          <w:szCs w:val="26"/>
        </w:rPr>
        <w:t xml:space="preserve"> при Правительстве Калужской области (протокол № 10 от 29 ноября 2006 года), на территории сельского поселения отсутствуют потенциально опасные объекты, подлежащие декларированию.</w:t>
      </w:r>
    </w:p>
    <w:p w:rsidR="0022691D" w:rsidRPr="003546D2" w:rsidRDefault="0022691D" w:rsidP="0022691D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По всем показателям не обнаружено превышений нормативов ПДК, что соответствует ГН 2.1.6.1338-03 «Предельно допустимые концентрации (ПДК) загрязняющих веществ в атмосферном воздухе населенных мест».</w:t>
      </w:r>
    </w:p>
    <w:p w:rsidR="006F6AE4" w:rsidRPr="0022691D" w:rsidRDefault="006F6AE4">
      <w:pPr>
        <w:rPr>
          <w:color w:val="000000"/>
          <w:sz w:val="26"/>
          <w:szCs w:val="26"/>
        </w:rPr>
      </w:pPr>
      <w:r w:rsidRPr="0022691D">
        <w:rPr>
          <w:color w:val="000000"/>
          <w:sz w:val="26"/>
          <w:szCs w:val="26"/>
        </w:rPr>
        <w:br w:type="page"/>
      </w:r>
    </w:p>
    <w:p w:rsidR="00704F19" w:rsidRPr="00714EFE" w:rsidRDefault="00704F19" w:rsidP="001A7FD7">
      <w:pPr>
        <w:widowControl w:val="0"/>
        <w:tabs>
          <w:tab w:val="left" w:pos="708"/>
        </w:tabs>
        <w:autoSpaceDE w:val="0"/>
        <w:ind w:firstLine="567"/>
        <w:jc w:val="both"/>
        <w:rPr>
          <w:color w:val="000000"/>
          <w:sz w:val="26"/>
          <w:szCs w:val="26"/>
        </w:rPr>
      </w:pPr>
    </w:p>
    <w:p w:rsidR="0022691D" w:rsidRPr="0022691D" w:rsidRDefault="0022691D" w:rsidP="0022691D">
      <w:pPr>
        <w:pStyle w:val="a5"/>
        <w:spacing w:before="40" w:after="40" w:line="276" w:lineRule="auto"/>
        <w:ind w:firstLine="709"/>
        <w:rPr>
          <w:b/>
          <w:i/>
          <w:color w:val="000000" w:themeColor="text1"/>
          <w:sz w:val="26"/>
          <w:szCs w:val="26"/>
        </w:rPr>
      </w:pPr>
      <w:r w:rsidRPr="0022691D">
        <w:rPr>
          <w:b/>
          <w:i/>
          <w:color w:val="000000" w:themeColor="text1"/>
          <w:sz w:val="26"/>
          <w:szCs w:val="26"/>
        </w:rPr>
        <w:t>Состояние поверхностных и подземных вод</w:t>
      </w:r>
    </w:p>
    <w:p w:rsidR="0079051A" w:rsidRPr="002B3821" w:rsidRDefault="0079051A" w:rsidP="001A7FD7">
      <w:pPr>
        <w:ind w:firstLine="720"/>
        <w:jc w:val="both"/>
        <w:rPr>
          <w:color w:val="FF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Гидрологическая структура территории сельского поселения принадлежит бассейну р. Ока. </w:t>
      </w:r>
      <w:r w:rsidR="00B8687E" w:rsidRPr="00714EFE">
        <w:rPr>
          <w:color w:val="000000"/>
          <w:sz w:val="26"/>
          <w:szCs w:val="26"/>
        </w:rPr>
        <w:t xml:space="preserve">На территории поселения протекают р. </w:t>
      </w:r>
      <w:proofErr w:type="spellStart"/>
      <w:r w:rsidR="00B8687E">
        <w:rPr>
          <w:color w:val="000000"/>
          <w:sz w:val="26"/>
          <w:szCs w:val="26"/>
        </w:rPr>
        <w:t>Карыжа</w:t>
      </w:r>
      <w:proofErr w:type="spellEnd"/>
      <w:r w:rsidR="00B8687E">
        <w:rPr>
          <w:color w:val="000000"/>
          <w:sz w:val="26"/>
          <w:szCs w:val="26"/>
        </w:rPr>
        <w:t xml:space="preserve">, р. </w:t>
      </w:r>
      <w:proofErr w:type="spellStart"/>
      <w:r w:rsidR="00B8687E">
        <w:rPr>
          <w:color w:val="000000"/>
          <w:sz w:val="26"/>
          <w:szCs w:val="26"/>
        </w:rPr>
        <w:t>Нечайка</w:t>
      </w:r>
      <w:proofErr w:type="spellEnd"/>
      <w:r w:rsidR="00B8687E">
        <w:rPr>
          <w:color w:val="000000"/>
          <w:sz w:val="26"/>
          <w:szCs w:val="26"/>
        </w:rPr>
        <w:t xml:space="preserve">, р. </w:t>
      </w:r>
      <w:proofErr w:type="spellStart"/>
      <w:r w:rsidR="00B8687E">
        <w:rPr>
          <w:color w:val="000000"/>
          <w:sz w:val="26"/>
          <w:szCs w:val="26"/>
        </w:rPr>
        <w:t>Локня</w:t>
      </w:r>
      <w:proofErr w:type="spellEnd"/>
      <w:r w:rsidR="00B8687E">
        <w:rPr>
          <w:color w:val="000000"/>
          <w:sz w:val="26"/>
          <w:szCs w:val="26"/>
        </w:rPr>
        <w:t xml:space="preserve">, р. </w:t>
      </w:r>
      <w:proofErr w:type="spellStart"/>
      <w:r w:rsidR="00B8687E">
        <w:rPr>
          <w:color w:val="000000"/>
          <w:sz w:val="26"/>
          <w:szCs w:val="26"/>
        </w:rPr>
        <w:t>Глазовка</w:t>
      </w:r>
      <w:proofErr w:type="spellEnd"/>
      <w:r w:rsidR="00B8687E">
        <w:rPr>
          <w:color w:val="000000"/>
          <w:sz w:val="26"/>
          <w:szCs w:val="26"/>
        </w:rPr>
        <w:t xml:space="preserve">, р. Меринка, р. </w:t>
      </w:r>
      <w:proofErr w:type="spellStart"/>
      <w:r w:rsidR="00B8687E">
        <w:rPr>
          <w:color w:val="000000"/>
          <w:sz w:val="26"/>
          <w:szCs w:val="26"/>
        </w:rPr>
        <w:t>Суходревка</w:t>
      </w:r>
      <w:proofErr w:type="spellEnd"/>
      <w:r w:rsidR="000B2947" w:rsidRPr="00714EFE">
        <w:rPr>
          <w:color w:val="000000"/>
          <w:sz w:val="26"/>
          <w:szCs w:val="26"/>
        </w:rPr>
        <w:t>.</w:t>
      </w:r>
    </w:p>
    <w:p w:rsidR="00526A37" w:rsidRPr="003546D2" w:rsidRDefault="00526A37" w:rsidP="00526A37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Одним из важных показателей благополучия водных объектов является потенциал самоочищения водных объектов (ПСВ), который определяется на основе анализа двух групп факторов:</w:t>
      </w:r>
    </w:p>
    <w:p w:rsidR="00526A37" w:rsidRPr="003546D2" w:rsidRDefault="00526A37" w:rsidP="00526A37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температурного режима, обуславливающего истинное самоочищение, то есть минерализацию природных и антропогенных примесей в воде;</w:t>
      </w:r>
    </w:p>
    <w:p w:rsidR="00526A37" w:rsidRPr="003546D2" w:rsidRDefault="00526A37" w:rsidP="00526A37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гидрологических характеристик, определяющих величину разбавления загрязнений.</w:t>
      </w:r>
    </w:p>
    <w:p w:rsidR="00526A37" w:rsidRPr="003546D2" w:rsidRDefault="00526A37" w:rsidP="00526A37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Состояние поверхностных вод в сельском поселении характеризуется как удовлетворительное. Основные источники загрязнения – промышленные предприятия и коммунальное хозяйство, а также смыв загрязняющих веществ с территорий населенных пунктов и сельскохозяйственных угодий.</w:t>
      </w:r>
    </w:p>
    <w:p w:rsidR="00526A37" w:rsidRPr="003546D2" w:rsidRDefault="00526A37" w:rsidP="00526A37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3546D2">
        <w:rPr>
          <w:color w:val="000000" w:themeColor="text1"/>
          <w:sz w:val="26"/>
          <w:szCs w:val="26"/>
        </w:rPr>
        <w:t xml:space="preserve">В соответствии с СанПиНом 2.1.5.980-00 «Гигиенические требования к охране поверхностных вод»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</w:t>
      </w:r>
      <w:proofErr w:type="spellStart"/>
      <w:r w:rsidRPr="003546D2">
        <w:rPr>
          <w:color w:val="000000" w:themeColor="text1"/>
          <w:sz w:val="26"/>
          <w:szCs w:val="26"/>
        </w:rPr>
        <w:t>водоохранных</w:t>
      </w:r>
      <w:proofErr w:type="spellEnd"/>
      <w:r w:rsidRPr="003546D2">
        <w:rPr>
          <w:color w:val="000000" w:themeColor="text1"/>
          <w:sz w:val="26"/>
          <w:szCs w:val="26"/>
        </w:rPr>
        <w:t xml:space="preserve"> мероприятий, осуществление контроля за использованием и охраной вод, принятие мер по предотвращению и ликвидации загрязнения водных объектов, в </w:t>
      </w:r>
      <w:proofErr w:type="spellStart"/>
      <w:r w:rsidRPr="003546D2">
        <w:rPr>
          <w:color w:val="000000" w:themeColor="text1"/>
          <w:sz w:val="26"/>
          <w:szCs w:val="26"/>
        </w:rPr>
        <w:t>т.ч</w:t>
      </w:r>
      <w:proofErr w:type="spellEnd"/>
      <w:r w:rsidRPr="003546D2">
        <w:rPr>
          <w:color w:val="000000" w:themeColor="text1"/>
          <w:sz w:val="26"/>
          <w:szCs w:val="26"/>
        </w:rPr>
        <w:t>. и вследствие залпового или аварийного сброса.</w:t>
      </w:r>
      <w:proofErr w:type="gramEnd"/>
    </w:p>
    <w:p w:rsidR="0020629B" w:rsidRDefault="0020629B">
      <w:pPr>
        <w:rPr>
          <w:b/>
          <w:i/>
          <w:color w:val="000000"/>
          <w:sz w:val="26"/>
          <w:szCs w:val="26"/>
        </w:rPr>
      </w:pPr>
    </w:p>
    <w:p w:rsidR="0079051A" w:rsidRPr="00714EFE" w:rsidRDefault="0079051A" w:rsidP="001A7FD7">
      <w:pPr>
        <w:spacing w:before="100" w:beforeAutospacing="1"/>
        <w:ind w:firstLine="567"/>
        <w:jc w:val="both"/>
        <w:rPr>
          <w:color w:val="000000"/>
          <w:sz w:val="26"/>
          <w:szCs w:val="26"/>
        </w:rPr>
      </w:pPr>
    </w:p>
    <w:p w:rsidR="007708C6" w:rsidRDefault="007708C6">
      <w:pPr>
        <w:rPr>
          <w:b/>
          <w:bCs/>
          <w:i/>
          <w:color w:val="000000"/>
          <w:sz w:val="26"/>
          <w:szCs w:val="26"/>
        </w:rPr>
      </w:pPr>
      <w:bookmarkStart w:id="40" w:name="_Toc138762872"/>
      <w:r>
        <w:rPr>
          <w:i/>
          <w:color w:val="000000"/>
          <w:sz w:val="26"/>
          <w:szCs w:val="26"/>
        </w:rPr>
        <w:br w:type="page"/>
      </w:r>
    </w:p>
    <w:p w:rsidR="0039571E" w:rsidRPr="00714EFE" w:rsidRDefault="00841B8A" w:rsidP="001A7FD7">
      <w:pPr>
        <w:pStyle w:val="a3"/>
        <w:suppressAutoHyphens/>
        <w:rPr>
          <w:i/>
          <w:color w:val="000000"/>
          <w:sz w:val="26"/>
          <w:szCs w:val="26"/>
        </w:rPr>
      </w:pPr>
      <w:r w:rsidRPr="00714EFE">
        <w:rPr>
          <w:i/>
          <w:color w:val="000000"/>
          <w:sz w:val="26"/>
          <w:szCs w:val="26"/>
        </w:rPr>
        <w:lastRenderedPageBreak/>
        <w:t>Состояние почвенного покрова</w:t>
      </w:r>
      <w:bookmarkStart w:id="41" w:name="_Toc109112658"/>
    </w:p>
    <w:bookmarkEnd w:id="41"/>
    <w:p w:rsidR="004C0E24" w:rsidRPr="007B0783" w:rsidRDefault="007B0783" w:rsidP="001A7FD7">
      <w:pPr>
        <w:pStyle w:val="western"/>
        <w:spacing w:before="40" w:beforeAutospacing="0" w:line="240" w:lineRule="auto"/>
        <w:ind w:firstLine="567"/>
        <w:rPr>
          <w:rFonts w:cs="Tahoma"/>
          <w:color w:val="FF0000"/>
          <w:sz w:val="26"/>
          <w:szCs w:val="26"/>
        </w:rPr>
      </w:pPr>
      <w:r w:rsidRPr="007B0783">
        <w:rPr>
          <w:sz w:val="26"/>
          <w:szCs w:val="26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proofErr w:type="gramStart"/>
      <w:r w:rsidRPr="007B0783">
        <w:rPr>
          <w:sz w:val="26"/>
          <w:szCs w:val="26"/>
        </w:rPr>
        <w:t>.</w:t>
      </w:r>
      <w:proofErr w:type="gramEnd"/>
      <w:r w:rsidRPr="007B0783">
        <w:rPr>
          <w:sz w:val="26"/>
          <w:szCs w:val="26"/>
        </w:rPr>
        <w:t xml:space="preserve"> </w:t>
      </w:r>
      <w:proofErr w:type="gramStart"/>
      <w:r w:rsidR="004C0E24" w:rsidRPr="007B0783">
        <w:rPr>
          <w:rFonts w:cs="Tahoma"/>
          <w:color w:val="000000"/>
          <w:sz w:val="26"/>
          <w:szCs w:val="26"/>
        </w:rPr>
        <w:t>т</w:t>
      </w:r>
      <w:proofErr w:type="gramEnd"/>
      <w:r w:rsidR="004C0E24" w:rsidRPr="007B0783">
        <w:rPr>
          <w:rFonts w:cs="Tahoma"/>
          <w:color w:val="000000"/>
          <w:sz w:val="26"/>
          <w:szCs w:val="26"/>
        </w:rPr>
        <w:t>ерритория сельского поселения относится к категории «допустимая» I класса опасности, так как суммарный показатель загрязнения не превышает 16</w:t>
      </w:r>
      <w:r w:rsidR="008E7906" w:rsidRPr="007B0783">
        <w:rPr>
          <w:rFonts w:cs="Tahoma"/>
          <w:color w:val="000000"/>
          <w:sz w:val="26"/>
          <w:szCs w:val="26"/>
        </w:rPr>
        <w:t xml:space="preserve"> баллов</w:t>
      </w:r>
      <w:r w:rsidR="004C0E24" w:rsidRPr="007B0783">
        <w:rPr>
          <w:rFonts w:cs="Tahoma"/>
          <w:color w:val="000000"/>
          <w:sz w:val="26"/>
          <w:szCs w:val="26"/>
        </w:rPr>
        <w:t xml:space="preserve">. Почвы могут быть использованы по целевому назначению без ограничений, </w:t>
      </w:r>
      <w:r w:rsidR="00EF138D" w:rsidRPr="007B0783">
        <w:rPr>
          <w:rFonts w:cs="Tahoma"/>
          <w:color w:val="000000"/>
          <w:sz w:val="26"/>
          <w:szCs w:val="26"/>
        </w:rPr>
        <w:t xml:space="preserve">за </w:t>
      </w:r>
      <w:r w:rsidR="004C0E24" w:rsidRPr="007B0783">
        <w:rPr>
          <w:rFonts w:cs="Tahoma"/>
          <w:color w:val="000000"/>
          <w:sz w:val="26"/>
          <w:szCs w:val="26"/>
        </w:rPr>
        <w:t>исключ</w:t>
      </w:r>
      <w:r w:rsidR="00EF138D" w:rsidRPr="007B0783">
        <w:rPr>
          <w:rFonts w:cs="Tahoma"/>
          <w:color w:val="000000"/>
          <w:sz w:val="26"/>
          <w:szCs w:val="26"/>
        </w:rPr>
        <w:t>ением</w:t>
      </w:r>
      <w:r w:rsidR="004C0E24" w:rsidRPr="007B0783">
        <w:rPr>
          <w:rFonts w:cs="Tahoma"/>
          <w:color w:val="000000"/>
          <w:sz w:val="26"/>
          <w:szCs w:val="26"/>
        </w:rPr>
        <w:t xml:space="preserve"> объект</w:t>
      </w:r>
      <w:r w:rsidR="00EF138D" w:rsidRPr="007B0783">
        <w:rPr>
          <w:rFonts w:cs="Tahoma"/>
          <w:color w:val="000000"/>
          <w:sz w:val="26"/>
          <w:szCs w:val="26"/>
        </w:rPr>
        <w:t>ов</w:t>
      </w:r>
      <w:r w:rsidR="004C0E24" w:rsidRPr="007B0783">
        <w:rPr>
          <w:rFonts w:cs="Tahoma"/>
          <w:color w:val="000000"/>
          <w:sz w:val="26"/>
          <w:szCs w:val="26"/>
        </w:rPr>
        <w:t xml:space="preserve"> повышенного риска.</w:t>
      </w:r>
    </w:p>
    <w:p w:rsidR="0039571E" w:rsidRDefault="0039571E" w:rsidP="001A7FD7">
      <w:pPr>
        <w:pStyle w:val="western"/>
        <w:spacing w:before="40" w:beforeAutospacing="0" w:line="240" w:lineRule="auto"/>
        <w:ind w:firstLine="567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На территории МО СП </w:t>
      </w:r>
      <w:r w:rsidR="0006379E" w:rsidRPr="00714EFE">
        <w:rPr>
          <w:color w:val="000000"/>
          <w:sz w:val="26"/>
          <w:szCs w:val="26"/>
        </w:rPr>
        <w:t>«</w:t>
      </w:r>
      <w:r w:rsidR="003F1D3C">
        <w:rPr>
          <w:color w:val="000000"/>
          <w:sz w:val="26"/>
          <w:szCs w:val="26"/>
        </w:rPr>
        <w:t xml:space="preserve">Село </w:t>
      </w:r>
      <w:proofErr w:type="spellStart"/>
      <w:r w:rsidR="00B8687E">
        <w:rPr>
          <w:color w:val="000000"/>
          <w:sz w:val="26"/>
          <w:szCs w:val="26"/>
        </w:rPr>
        <w:t>Маклино</w:t>
      </w:r>
      <w:proofErr w:type="spellEnd"/>
      <w:r w:rsidR="0006379E" w:rsidRPr="00714EFE">
        <w:rPr>
          <w:color w:val="000000"/>
          <w:sz w:val="26"/>
          <w:szCs w:val="26"/>
        </w:rPr>
        <w:t xml:space="preserve">» </w:t>
      </w:r>
      <w:r w:rsidRPr="00A65D1F">
        <w:rPr>
          <w:color w:val="000000"/>
          <w:sz w:val="26"/>
          <w:szCs w:val="26"/>
        </w:rPr>
        <w:t>расположен</w:t>
      </w:r>
      <w:r w:rsidR="00BF5070" w:rsidRPr="00A65D1F">
        <w:rPr>
          <w:color w:val="000000"/>
          <w:sz w:val="26"/>
          <w:szCs w:val="26"/>
        </w:rPr>
        <w:t>о</w:t>
      </w:r>
      <w:r w:rsidRPr="00A65D1F">
        <w:rPr>
          <w:color w:val="000000"/>
          <w:sz w:val="26"/>
          <w:szCs w:val="26"/>
        </w:rPr>
        <w:t xml:space="preserve"> </w:t>
      </w:r>
      <w:r w:rsidR="00080123">
        <w:rPr>
          <w:color w:val="000000"/>
          <w:sz w:val="26"/>
          <w:szCs w:val="26"/>
        </w:rPr>
        <w:t>4</w:t>
      </w:r>
      <w:r w:rsidR="00BF5D0A" w:rsidRPr="00714EFE">
        <w:rPr>
          <w:color w:val="000000"/>
          <w:sz w:val="26"/>
          <w:szCs w:val="26"/>
        </w:rPr>
        <w:t xml:space="preserve"> </w:t>
      </w:r>
      <w:r w:rsidR="00857356" w:rsidRPr="00714EFE">
        <w:rPr>
          <w:color w:val="000000"/>
          <w:sz w:val="26"/>
          <w:szCs w:val="26"/>
        </w:rPr>
        <w:t>объект</w:t>
      </w:r>
      <w:r w:rsidR="00080123">
        <w:rPr>
          <w:color w:val="000000"/>
          <w:sz w:val="26"/>
          <w:szCs w:val="26"/>
        </w:rPr>
        <w:t>а</w:t>
      </w:r>
      <w:r w:rsidR="00EF138D" w:rsidRPr="00714EFE">
        <w:rPr>
          <w:color w:val="000000"/>
          <w:sz w:val="26"/>
          <w:szCs w:val="26"/>
        </w:rPr>
        <w:t>, в</w:t>
      </w:r>
      <w:r w:rsidR="00857356" w:rsidRPr="00714EFE">
        <w:rPr>
          <w:color w:val="000000"/>
          <w:sz w:val="26"/>
          <w:szCs w:val="26"/>
        </w:rPr>
        <w:t>лияющи</w:t>
      </w:r>
      <w:r w:rsidR="002A0FC8">
        <w:rPr>
          <w:color w:val="000000"/>
          <w:sz w:val="26"/>
          <w:szCs w:val="26"/>
        </w:rPr>
        <w:t>х</w:t>
      </w:r>
      <w:r w:rsidR="00EF138D" w:rsidRPr="00714EFE">
        <w:rPr>
          <w:color w:val="000000"/>
          <w:sz w:val="26"/>
          <w:szCs w:val="26"/>
        </w:rPr>
        <w:t xml:space="preserve"> </w:t>
      </w:r>
      <w:r w:rsidR="00857356" w:rsidRPr="00714EFE">
        <w:rPr>
          <w:color w:val="000000"/>
          <w:sz w:val="26"/>
          <w:szCs w:val="26"/>
        </w:rPr>
        <w:t>на состояние почвенного покрова</w:t>
      </w:r>
      <w:r w:rsidRPr="00714EFE">
        <w:rPr>
          <w:color w:val="000000"/>
          <w:sz w:val="26"/>
          <w:szCs w:val="26"/>
        </w:rPr>
        <w:t>:</w:t>
      </w:r>
    </w:p>
    <w:p w:rsidR="0041619E" w:rsidRDefault="00080123" w:rsidP="001A7FD7">
      <w:pPr>
        <w:pStyle w:val="western"/>
        <w:spacing w:before="40" w:beforeAutospacing="0" w:line="240" w:lineRule="auto"/>
        <w:ind w:firstLine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- 4 кладбища.</w:t>
      </w:r>
    </w:p>
    <w:p w:rsidR="0041619E" w:rsidRDefault="0041619E" w:rsidP="001A7FD7">
      <w:pPr>
        <w:pStyle w:val="western"/>
        <w:spacing w:before="40" w:beforeAutospacing="0" w:line="240" w:lineRule="auto"/>
        <w:ind w:firstLine="540"/>
        <w:rPr>
          <w:color w:val="000000"/>
          <w:sz w:val="26"/>
          <w:szCs w:val="26"/>
        </w:rPr>
      </w:pPr>
      <w:r w:rsidRPr="00D329D0">
        <w:rPr>
          <w:color w:val="000000"/>
          <w:sz w:val="26"/>
          <w:szCs w:val="26"/>
        </w:rPr>
        <w:t xml:space="preserve">По данным администрации </w:t>
      </w:r>
      <w:r>
        <w:rPr>
          <w:color w:val="000000"/>
          <w:sz w:val="26"/>
          <w:szCs w:val="26"/>
        </w:rPr>
        <w:t xml:space="preserve">МО СП «Село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>
        <w:rPr>
          <w:color w:val="000000"/>
          <w:sz w:val="26"/>
          <w:szCs w:val="26"/>
        </w:rPr>
        <w:t xml:space="preserve">» на территории сельского поселения расположено </w:t>
      </w:r>
      <w:r w:rsidR="002A0FC8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сельских кладбища:</w:t>
      </w:r>
    </w:p>
    <w:p w:rsidR="0039571E" w:rsidRDefault="0041619E" w:rsidP="001A7FD7">
      <w:pPr>
        <w:pStyle w:val="Main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B8687E">
        <w:rPr>
          <w:color w:val="000000"/>
          <w:sz w:val="26"/>
          <w:szCs w:val="26"/>
        </w:rPr>
        <w:t>с</w:t>
      </w:r>
      <w:r w:rsidR="003F1D3C">
        <w:rPr>
          <w:color w:val="000000"/>
          <w:sz w:val="26"/>
          <w:szCs w:val="26"/>
        </w:rPr>
        <w:t xml:space="preserve">. </w:t>
      </w:r>
      <w:proofErr w:type="spellStart"/>
      <w:r w:rsidR="00B8687E">
        <w:rPr>
          <w:color w:val="000000"/>
          <w:sz w:val="26"/>
          <w:szCs w:val="26"/>
        </w:rPr>
        <w:t>Маклино</w:t>
      </w:r>
      <w:proofErr w:type="spellEnd"/>
      <w:r w:rsidR="003F1D3C">
        <w:rPr>
          <w:color w:val="000000"/>
          <w:sz w:val="26"/>
          <w:szCs w:val="26"/>
        </w:rPr>
        <w:t>, площадь – 0,</w:t>
      </w:r>
      <w:r>
        <w:rPr>
          <w:color w:val="000000"/>
          <w:sz w:val="26"/>
          <w:szCs w:val="26"/>
        </w:rPr>
        <w:t>3</w:t>
      </w:r>
      <w:r w:rsidR="003F1D3C">
        <w:rPr>
          <w:color w:val="000000"/>
          <w:sz w:val="26"/>
          <w:szCs w:val="26"/>
        </w:rPr>
        <w:t xml:space="preserve"> га, </w:t>
      </w:r>
      <w:r w:rsidR="003F1D3C" w:rsidRPr="00714EFE">
        <w:rPr>
          <w:color w:val="000000"/>
          <w:sz w:val="26"/>
          <w:szCs w:val="26"/>
        </w:rPr>
        <w:t>размер санитарно-защитной зоны - 50 м</w:t>
      </w:r>
      <w:r>
        <w:rPr>
          <w:color w:val="000000"/>
          <w:sz w:val="26"/>
          <w:szCs w:val="26"/>
        </w:rPr>
        <w:t>;</w:t>
      </w:r>
    </w:p>
    <w:p w:rsidR="00B8687E" w:rsidRDefault="0041619E" w:rsidP="001A7FD7">
      <w:pPr>
        <w:pStyle w:val="Main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- 600 м севернее </w:t>
      </w:r>
      <w:r w:rsidR="00B8687E">
        <w:rPr>
          <w:color w:val="000000"/>
          <w:sz w:val="26"/>
          <w:szCs w:val="26"/>
        </w:rPr>
        <w:t xml:space="preserve">дер. </w:t>
      </w:r>
      <w:proofErr w:type="spellStart"/>
      <w:r>
        <w:rPr>
          <w:color w:val="000000"/>
          <w:sz w:val="26"/>
          <w:szCs w:val="26"/>
        </w:rPr>
        <w:t>Чулково</w:t>
      </w:r>
      <w:proofErr w:type="spellEnd"/>
      <w:r w:rsidR="00B8687E">
        <w:rPr>
          <w:color w:val="000000"/>
          <w:sz w:val="26"/>
          <w:szCs w:val="26"/>
        </w:rPr>
        <w:t>, площадь – 0,</w:t>
      </w:r>
      <w:r>
        <w:rPr>
          <w:color w:val="000000"/>
          <w:sz w:val="26"/>
          <w:szCs w:val="26"/>
        </w:rPr>
        <w:t>6</w:t>
      </w:r>
      <w:r w:rsidR="00B8687E">
        <w:rPr>
          <w:color w:val="000000"/>
          <w:sz w:val="26"/>
          <w:szCs w:val="26"/>
        </w:rPr>
        <w:t xml:space="preserve"> га, </w:t>
      </w:r>
      <w:r w:rsidR="00B8687E" w:rsidRPr="00714EFE">
        <w:rPr>
          <w:color w:val="000000"/>
          <w:sz w:val="26"/>
          <w:szCs w:val="26"/>
        </w:rPr>
        <w:t>размер санитарно-защитной зоны - 50 м</w:t>
      </w:r>
      <w:r>
        <w:rPr>
          <w:color w:val="000000"/>
          <w:sz w:val="26"/>
          <w:szCs w:val="26"/>
        </w:rPr>
        <w:t>;</w:t>
      </w:r>
    </w:p>
    <w:p w:rsidR="0041619E" w:rsidRDefault="0041619E" w:rsidP="001A7FD7">
      <w:pPr>
        <w:pStyle w:val="Main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- 900 м </w:t>
      </w:r>
      <w:proofErr w:type="gramStart"/>
      <w:r>
        <w:rPr>
          <w:color w:val="000000"/>
          <w:sz w:val="26"/>
          <w:szCs w:val="26"/>
        </w:rPr>
        <w:t>северно-западнее</w:t>
      </w:r>
      <w:proofErr w:type="gramEnd"/>
      <w:r>
        <w:rPr>
          <w:color w:val="000000"/>
          <w:sz w:val="26"/>
          <w:szCs w:val="26"/>
        </w:rPr>
        <w:t xml:space="preserve"> дер. Верховье, площадь – 1,5 га, </w:t>
      </w:r>
      <w:r w:rsidRPr="00714EFE">
        <w:rPr>
          <w:color w:val="000000"/>
          <w:sz w:val="26"/>
          <w:szCs w:val="26"/>
        </w:rPr>
        <w:t>размер санитарно-защитной зоны - 50 м</w:t>
      </w:r>
      <w:r>
        <w:rPr>
          <w:color w:val="000000"/>
          <w:sz w:val="26"/>
          <w:szCs w:val="26"/>
        </w:rPr>
        <w:t>;</w:t>
      </w:r>
    </w:p>
    <w:p w:rsidR="0041619E" w:rsidRDefault="0041619E" w:rsidP="001A7FD7">
      <w:pPr>
        <w:pStyle w:val="Main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дер. </w:t>
      </w:r>
      <w:proofErr w:type="spellStart"/>
      <w:r>
        <w:rPr>
          <w:color w:val="000000"/>
          <w:sz w:val="26"/>
          <w:szCs w:val="26"/>
        </w:rPr>
        <w:t>Барденево</w:t>
      </w:r>
      <w:proofErr w:type="spellEnd"/>
      <w:r>
        <w:rPr>
          <w:color w:val="000000"/>
          <w:sz w:val="26"/>
          <w:szCs w:val="26"/>
        </w:rPr>
        <w:t xml:space="preserve">, площадь – 0,2 га, </w:t>
      </w:r>
      <w:r w:rsidRPr="00714EFE">
        <w:rPr>
          <w:color w:val="000000"/>
          <w:sz w:val="26"/>
          <w:szCs w:val="26"/>
        </w:rPr>
        <w:t>размер санитарно-защитной зоны - 50 м</w:t>
      </w:r>
      <w:r>
        <w:rPr>
          <w:color w:val="000000"/>
          <w:sz w:val="26"/>
          <w:szCs w:val="26"/>
        </w:rPr>
        <w:t>.</w:t>
      </w:r>
    </w:p>
    <w:p w:rsidR="002F1FAC" w:rsidRDefault="002F1FAC" w:rsidP="001A7FD7">
      <w:pPr>
        <w:pStyle w:val="Main"/>
        <w:spacing w:line="240" w:lineRule="auto"/>
        <w:rPr>
          <w:color w:val="FF0000"/>
          <w:sz w:val="26"/>
          <w:szCs w:val="26"/>
        </w:rPr>
      </w:pPr>
      <w:r w:rsidRPr="00714EFE">
        <w:rPr>
          <w:color w:val="000000"/>
          <w:sz w:val="26"/>
          <w:szCs w:val="26"/>
        </w:rPr>
        <w:t>По данным комитета ве</w:t>
      </w:r>
      <w:r w:rsidR="005960DC">
        <w:rPr>
          <w:color w:val="000000"/>
          <w:sz w:val="26"/>
          <w:szCs w:val="26"/>
        </w:rPr>
        <w:t xml:space="preserve">теринарии по Калужской области, </w:t>
      </w:r>
      <w:r w:rsidR="005960DC" w:rsidRPr="003A0EC9">
        <w:rPr>
          <w:sz w:val="26"/>
          <w:szCs w:val="26"/>
        </w:rPr>
        <w:t>письмо  от 0</w:t>
      </w:r>
      <w:r w:rsidR="005960DC">
        <w:rPr>
          <w:sz w:val="26"/>
          <w:szCs w:val="26"/>
        </w:rPr>
        <w:t>6</w:t>
      </w:r>
      <w:r w:rsidR="005960DC" w:rsidRPr="003A0EC9">
        <w:rPr>
          <w:sz w:val="26"/>
          <w:szCs w:val="26"/>
        </w:rPr>
        <w:t>.</w:t>
      </w:r>
      <w:r w:rsidR="005960DC">
        <w:rPr>
          <w:sz w:val="26"/>
          <w:szCs w:val="26"/>
        </w:rPr>
        <w:t>10</w:t>
      </w:r>
      <w:r w:rsidR="005960DC" w:rsidRPr="003A0EC9">
        <w:rPr>
          <w:sz w:val="26"/>
          <w:szCs w:val="26"/>
        </w:rPr>
        <w:t>.20</w:t>
      </w:r>
      <w:r w:rsidR="005960DC">
        <w:rPr>
          <w:sz w:val="26"/>
          <w:szCs w:val="26"/>
        </w:rPr>
        <w:t>2</w:t>
      </w:r>
      <w:r w:rsidR="005960DC" w:rsidRPr="003A0EC9">
        <w:rPr>
          <w:sz w:val="26"/>
          <w:szCs w:val="26"/>
        </w:rPr>
        <w:t xml:space="preserve">3 г. № </w:t>
      </w:r>
      <w:r w:rsidR="005960DC">
        <w:rPr>
          <w:sz w:val="26"/>
          <w:szCs w:val="26"/>
        </w:rPr>
        <w:t>2625</w:t>
      </w:r>
      <w:r w:rsidR="005960DC" w:rsidRPr="003A0EC9">
        <w:rPr>
          <w:sz w:val="26"/>
          <w:szCs w:val="26"/>
        </w:rPr>
        <w:t>-</w:t>
      </w:r>
      <w:r w:rsidR="005960DC">
        <w:rPr>
          <w:sz w:val="26"/>
          <w:szCs w:val="26"/>
        </w:rPr>
        <w:t>2</w:t>
      </w:r>
      <w:r w:rsidR="005960DC" w:rsidRPr="003A0EC9">
        <w:rPr>
          <w:sz w:val="26"/>
          <w:szCs w:val="26"/>
        </w:rPr>
        <w:t>3</w:t>
      </w:r>
      <w:r w:rsidR="005960DC">
        <w:rPr>
          <w:sz w:val="26"/>
          <w:szCs w:val="26"/>
        </w:rPr>
        <w:t xml:space="preserve">, </w:t>
      </w:r>
      <w:r w:rsidRPr="00714EFE">
        <w:rPr>
          <w:color w:val="000000"/>
          <w:sz w:val="26"/>
          <w:szCs w:val="26"/>
        </w:rPr>
        <w:t>н</w:t>
      </w:r>
      <w:r w:rsidR="003914B9" w:rsidRPr="00714EFE">
        <w:rPr>
          <w:color w:val="000000"/>
          <w:sz w:val="26"/>
          <w:szCs w:val="26"/>
        </w:rPr>
        <w:t xml:space="preserve">а территории </w:t>
      </w:r>
      <w:r w:rsidR="00972C46" w:rsidRPr="00714EFE">
        <w:rPr>
          <w:color w:val="000000"/>
          <w:sz w:val="26"/>
          <w:szCs w:val="26"/>
        </w:rPr>
        <w:t>сельского поселения</w:t>
      </w:r>
      <w:r w:rsidR="0041619E">
        <w:rPr>
          <w:color w:val="000000"/>
          <w:sz w:val="26"/>
          <w:szCs w:val="26"/>
        </w:rPr>
        <w:t xml:space="preserve"> </w:t>
      </w:r>
      <w:r w:rsidR="00454287">
        <w:rPr>
          <w:color w:val="000000"/>
          <w:sz w:val="26"/>
          <w:szCs w:val="26"/>
        </w:rPr>
        <w:t>отсутствуют скотомогильники.</w:t>
      </w:r>
      <w:r w:rsidR="0091426A">
        <w:rPr>
          <w:color w:val="000000"/>
          <w:sz w:val="26"/>
          <w:szCs w:val="26"/>
        </w:rPr>
        <w:t xml:space="preserve"> </w:t>
      </w:r>
      <w:r w:rsidR="00080123">
        <w:rPr>
          <w:color w:val="000000"/>
          <w:sz w:val="26"/>
          <w:szCs w:val="26"/>
        </w:rPr>
        <w:t>Н</w:t>
      </w:r>
      <w:r w:rsidR="002A0D5D" w:rsidRPr="00F35E23">
        <w:rPr>
          <w:color w:val="000000"/>
          <w:sz w:val="26"/>
          <w:szCs w:val="26"/>
        </w:rPr>
        <w:t xml:space="preserve">а территории муниципального образования в </w:t>
      </w:r>
      <w:r w:rsidR="00C83AE5">
        <w:rPr>
          <w:color w:val="000000"/>
          <w:sz w:val="26"/>
          <w:szCs w:val="26"/>
        </w:rPr>
        <w:t xml:space="preserve">дер. </w:t>
      </w:r>
      <w:proofErr w:type="spellStart"/>
      <w:r w:rsidR="00C83AE5">
        <w:rPr>
          <w:color w:val="000000"/>
          <w:sz w:val="26"/>
          <w:szCs w:val="26"/>
        </w:rPr>
        <w:t>Ильичевка</w:t>
      </w:r>
      <w:proofErr w:type="spellEnd"/>
      <w:r w:rsidR="00C83AE5">
        <w:rPr>
          <w:color w:val="000000"/>
          <w:sz w:val="26"/>
          <w:szCs w:val="26"/>
        </w:rPr>
        <w:t xml:space="preserve">, с. </w:t>
      </w:r>
      <w:proofErr w:type="spellStart"/>
      <w:r w:rsidR="00C83AE5">
        <w:rPr>
          <w:color w:val="000000"/>
          <w:sz w:val="26"/>
          <w:szCs w:val="26"/>
        </w:rPr>
        <w:t>Маклино</w:t>
      </w:r>
      <w:proofErr w:type="spellEnd"/>
      <w:r w:rsidR="00C83AE5">
        <w:rPr>
          <w:color w:val="000000"/>
          <w:sz w:val="26"/>
          <w:szCs w:val="26"/>
        </w:rPr>
        <w:t xml:space="preserve">, дер. </w:t>
      </w:r>
      <w:proofErr w:type="spellStart"/>
      <w:r w:rsidR="00C83AE5">
        <w:rPr>
          <w:color w:val="000000"/>
          <w:sz w:val="26"/>
          <w:szCs w:val="26"/>
        </w:rPr>
        <w:t>Меньшовка</w:t>
      </w:r>
      <w:proofErr w:type="spellEnd"/>
      <w:r w:rsidR="00C83AE5">
        <w:rPr>
          <w:color w:val="000000"/>
          <w:sz w:val="26"/>
          <w:szCs w:val="26"/>
        </w:rPr>
        <w:t xml:space="preserve">, дер. </w:t>
      </w:r>
      <w:proofErr w:type="spellStart"/>
      <w:r w:rsidR="00C83AE5">
        <w:rPr>
          <w:color w:val="000000"/>
          <w:sz w:val="26"/>
          <w:szCs w:val="26"/>
        </w:rPr>
        <w:t>Рысковщина</w:t>
      </w:r>
      <w:proofErr w:type="spellEnd"/>
      <w:r w:rsidR="00C83AE5">
        <w:rPr>
          <w:color w:val="000000"/>
          <w:sz w:val="26"/>
          <w:szCs w:val="26"/>
        </w:rPr>
        <w:t xml:space="preserve">, дер. </w:t>
      </w:r>
      <w:proofErr w:type="spellStart"/>
      <w:r w:rsidR="00C83AE5">
        <w:rPr>
          <w:color w:val="000000"/>
          <w:sz w:val="26"/>
          <w:szCs w:val="26"/>
        </w:rPr>
        <w:t>Чулково</w:t>
      </w:r>
      <w:proofErr w:type="spellEnd"/>
      <w:r w:rsidR="002A0D5D" w:rsidRPr="00F35E23">
        <w:rPr>
          <w:color w:val="000000"/>
          <w:sz w:val="26"/>
          <w:szCs w:val="26"/>
        </w:rPr>
        <w:t xml:space="preserve"> </w:t>
      </w:r>
      <w:r w:rsidR="003F1D3C">
        <w:rPr>
          <w:color w:val="000000"/>
          <w:sz w:val="26"/>
          <w:szCs w:val="26"/>
        </w:rPr>
        <w:t xml:space="preserve">в 1900 г. </w:t>
      </w:r>
      <w:r w:rsidR="002A0D5D" w:rsidRPr="00F35E23">
        <w:rPr>
          <w:color w:val="000000"/>
          <w:sz w:val="26"/>
          <w:szCs w:val="26"/>
        </w:rPr>
        <w:t>было зарегистрировано особо опасное заболевание сибирская язва среди крупного рогатого скот</w:t>
      </w:r>
      <w:proofErr w:type="gramStart"/>
      <w:r w:rsidR="002A0D5D" w:rsidRPr="00F35E23">
        <w:rPr>
          <w:color w:val="000000"/>
          <w:sz w:val="26"/>
          <w:szCs w:val="26"/>
        </w:rPr>
        <w:t>а</w:t>
      </w:r>
      <w:r w:rsidR="00CE780A">
        <w:rPr>
          <w:color w:val="000000"/>
          <w:sz w:val="26"/>
          <w:szCs w:val="26"/>
        </w:rPr>
        <w:t>(</w:t>
      </w:r>
      <w:proofErr w:type="gramEnd"/>
      <w:r w:rsidR="00CE780A">
        <w:rPr>
          <w:color w:val="000000"/>
          <w:sz w:val="26"/>
          <w:szCs w:val="26"/>
        </w:rPr>
        <w:t>также болеет человек)</w:t>
      </w:r>
      <w:r w:rsidR="002A0D5D" w:rsidRPr="00F35E23">
        <w:rPr>
          <w:color w:val="000000"/>
          <w:sz w:val="26"/>
          <w:szCs w:val="26"/>
        </w:rPr>
        <w:t>, информация о местах захоронения трупов павших животных от данной болезни на местности отсутствует, в связи с чем, в случае ведения земляных работ на территории указанн</w:t>
      </w:r>
      <w:r w:rsidR="002A0D5D">
        <w:rPr>
          <w:color w:val="000000"/>
          <w:sz w:val="26"/>
          <w:szCs w:val="26"/>
        </w:rPr>
        <w:t>ого населенного пункта</w:t>
      </w:r>
      <w:r w:rsidR="002A0D5D" w:rsidRPr="00F35E23">
        <w:rPr>
          <w:color w:val="000000"/>
          <w:sz w:val="26"/>
          <w:szCs w:val="26"/>
        </w:rPr>
        <w:t xml:space="preserve">, необходимо рассмотреть со службой </w:t>
      </w:r>
      <w:proofErr w:type="spellStart"/>
      <w:r w:rsidR="002A0D5D" w:rsidRPr="00F35E23">
        <w:rPr>
          <w:color w:val="000000"/>
          <w:sz w:val="26"/>
          <w:szCs w:val="26"/>
        </w:rPr>
        <w:t>Роспотребнадзора</w:t>
      </w:r>
      <w:proofErr w:type="spellEnd"/>
      <w:r w:rsidR="002A0D5D" w:rsidRPr="00F35E23">
        <w:rPr>
          <w:color w:val="000000"/>
          <w:sz w:val="26"/>
          <w:szCs w:val="26"/>
        </w:rPr>
        <w:t xml:space="preserve"> по Калужской области вопрос по профилактики данного заболевания среди населения, а в случае обнаружения останков животных при проведении земляных работ, необходимо сообщить в комитет ветеринарии.</w:t>
      </w:r>
    </w:p>
    <w:p w:rsidR="004F1D51" w:rsidRPr="00714EFE" w:rsidRDefault="00841B8A" w:rsidP="001A7FD7">
      <w:pPr>
        <w:pStyle w:val="Main"/>
        <w:spacing w:line="240" w:lineRule="auto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Система управления, учета и </w:t>
      </w:r>
      <w:proofErr w:type="gramStart"/>
      <w:r w:rsidRPr="00714EFE">
        <w:rPr>
          <w:color w:val="000000"/>
          <w:sz w:val="26"/>
          <w:szCs w:val="26"/>
        </w:rPr>
        <w:t>контроля за</w:t>
      </w:r>
      <w:proofErr w:type="gramEnd"/>
      <w:r w:rsidRPr="00714EFE">
        <w:rPr>
          <w:color w:val="000000"/>
          <w:sz w:val="26"/>
          <w:szCs w:val="26"/>
        </w:rPr>
        <w:t xml:space="preserve"> местами захоронения биологических отходов </w:t>
      </w:r>
      <w:r w:rsidR="00BE6132" w:rsidRPr="00714EFE">
        <w:rPr>
          <w:color w:val="000000"/>
          <w:sz w:val="26"/>
          <w:szCs w:val="26"/>
        </w:rPr>
        <w:t xml:space="preserve">на территории муниципального образования </w:t>
      </w:r>
      <w:r w:rsidRPr="00714EFE">
        <w:rPr>
          <w:color w:val="000000"/>
          <w:sz w:val="26"/>
          <w:szCs w:val="26"/>
        </w:rPr>
        <w:t>соответствует существующим требованиям и ветеринарно-санитарным правилам сбора, утилизации и уничтожения биологических отходов. Правила согласованы заместителем главного государственного санитарного врача РФ, утверждены главным государственным ветеринарным инспектором РФ и зарегистрированы в министерстве юстиции РФ 5 января 1996 г</w:t>
      </w:r>
      <w:r w:rsidR="004A0077" w:rsidRPr="00714EFE">
        <w:rPr>
          <w:color w:val="000000"/>
          <w:sz w:val="26"/>
          <w:szCs w:val="26"/>
        </w:rPr>
        <w:t>. № </w:t>
      </w:r>
      <w:r w:rsidRPr="00714EFE">
        <w:rPr>
          <w:color w:val="000000"/>
          <w:sz w:val="26"/>
          <w:szCs w:val="26"/>
        </w:rPr>
        <w:t>1005.</w:t>
      </w:r>
      <w:bookmarkStart w:id="42" w:name="_Toc109112660"/>
    </w:p>
    <w:bookmarkEnd w:id="42"/>
    <w:p w:rsidR="006F6AE4" w:rsidRDefault="006F6AE4">
      <w:pPr>
        <w:rPr>
          <w:b/>
          <w:i/>
          <w:color w:val="000000"/>
          <w:sz w:val="26"/>
          <w:szCs w:val="26"/>
        </w:rPr>
      </w:pPr>
    </w:p>
    <w:p w:rsidR="00EB6681" w:rsidRPr="005B777A" w:rsidRDefault="00EB6681" w:rsidP="001A7FD7">
      <w:pPr>
        <w:jc w:val="center"/>
        <w:rPr>
          <w:b/>
          <w:i/>
          <w:color w:val="000000"/>
          <w:sz w:val="26"/>
          <w:szCs w:val="26"/>
        </w:rPr>
      </w:pPr>
      <w:r w:rsidRPr="005B777A">
        <w:rPr>
          <w:b/>
          <w:i/>
          <w:color w:val="000000"/>
          <w:sz w:val="26"/>
          <w:szCs w:val="26"/>
        </w:rPr>
        <w:t>Санитарная очистка территории</w:t>
      </w:r>
    </w:p>
    <w:p w:rsidR="00470E48" w:rsidRPr="00A52A34" w:rsidRDefault="00057529" w:rsidP="001A7FD7">
      <w:pPr>
        <w:ind w:firstLine="709"/>
        <w:jc w:val="both"/>
        <w:rPr>
          <w:color w:val="FF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 </w:t>
      </w:r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Организация сбора и вывоза твердых коммунальных отходов и мусора с территории сельского поселения, а также очистка территории населенных пунктов относится к вопросам местного значения.</w:t>
      </w:r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Санитарная очистка территории населенных пунктов сельского поселения направлена на содержание в чистоте селитебных территорий, охрану здоровья населения от вредного влияния твердых коммунальных отходов, их своевременный </w:t>
      </w:r>
      <w:r w:rsidRPr="003546D2">
        <w:rPr>
          <w:color w:val="000000" w:themeColor="text1"/>
          <w:sz w:val="26"/>
          <w:szCs w:val="26"/>
        </w:rPr>
        <w:lastRenderedPageBreak/>
        <w:t>сбор, удаление и эффективное обезвреживание для предотвращения возникновения инфекционных заболеваний, а также для охраны почвы, воздуха и воды от загрязнения.</w:t>
      </w:r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Сбор и транспортировка твердых коммунальных отходов (далее – ТКО) с территории сельского поселения в соответствии с действующим законодательством осуществляется по планово-регулярной системе, согласно утвержденным графикам. Вывоз ТКО осуществляется региональным оператором по обращению с ТКО, отходы направляются на сортировку и дальнейшее захоронение в соответствии с территориальной схемой обращения с отходами Калужской области.</w:t>
      </w:r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Обращение с иными видами отходов осуществляется операторами, имеющими соответствующие лицензии на данный вид деятельности.</w:t>
      </w:r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proofErr w:type="gramStart"/>
      <w:r w:rsidRPr="003546D2">
        <w:rPr>
          <w:color w:val="000000" w:themeColor="text1"/>
          <w:sz w:val="26"/>
          <w:szCs w:val="26"/>
        </w:rPr>
        <w:t>В соответствии с Постановлением Главного государственного санитарного врача РФ от 28.01.2021 г. №3 «Об утверждении санитарных правили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осуществлять сбор ТКО:</w:t>
      </w:r>
      <w:proofErr w:type="gramEnd"/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 не реже 1 раза в трое суток при температуре наружного воздуха до +5</w:t>
      </w:r>
      <w:proofErr w:type="gramStart"/>
      <w:r w:rsidRPr="003546D2">
        <w:rPr>
          <w:color w:val="000000" w:themeColor="text1"/>
          <w:sz w:val="26"/>
          <w:szCs w:val="26"/>
        </w:rPr>
        <w:t xml:space="preserve"> °С</w:t>
      </w:r>
      <w:proofErr w:type="gramEnd"/>
      <w:r w:rsidRPr="003546D2">
        <w:rPr>
          <w:color w:val="000000" w:themeColor="text1"/>
          <w:sz w:val="26"/>
          <w:szCs w:val="26"/>
        </w:rPr>
        <w:t xml:space="preserve"> и ежедневно при температуре выше +5 °С;</w:t>
      </w:r>
    </w:p>
    <w:p w:rsidR="00D47B3A" w:rsidRPr="003546D2" w:rsidRDefault="00D47B3A" w:rsidP="00D47B3A">
      <w:pPr>
        <w:ind w:right="57"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 крупногабаритные отходы вывозятся по мере накопления, но не реже одного раза в неделю.</w:t>
      </w:r>
    </w:p>
    <w:p w:rsidR="003778DF" w:rsidRDefault="003778DF" w:rsidP="00D47B3A">
      <w:pPr>
        <w:ind w:firstLine="709"/>
        <w:jc w:val="both"/>
        <w:rPr>
          <w:b/>
          <w:color w:val="FF0000"/>
          <w:sz w:val="26"/>
          <w:szCs w:val="26"/>
        </w:rPr>
      </w:pPr>
    </w:p>
    <w:p w:rsidR="00860F40" w:rsidRPr="00714EFE" w:rsidRDefault="00860F40" w:rsidP="00865953">
      <w:pPr>
        <w:jc w:val="center"/>
        <w:rPr>
          <w:b/>
          <w:bCs/>
          <w:i/>
          <w:color w:val="000000"/>
          <w:sz w:val="26"/>
          <w:szCs w:val="26"/>
        </w:rPr>
      </w:pPr>
      <w:bookmarkStart w:id="43" w:name="_Toc241844452"/>
      <w:bookmarkStart w:id="44" w:name="_Toc249431679"/>
      <w:bookmarkStart w:id="45" w:name="_Toc254300277"/>
      <w:bookmarkStart w:id="46" w:name="_Toc260684569"/>
      <w:bookmarkStart w:id="47" w:name="_Toc266652618"/>
      <w:bookmarkStart w:id="48" w:name="_Toc294190425"/>
      <w:r w:rsidRPr="00714EFE">
        <w:rPr>
          <w:b/>
          <w:bCs/>
          <w:i/>
          <w:color w:val="000000"/>
          <w:sz w:val="26"/>
          <w:szCs w:val="26"/>
        </w:rPr>
        <w:t>Санитарно-защитные зоны предприятий</w:t>
      </w:r>
    </w:p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3546D2">
        <w:rPr>
          <w:color w:val="000000" w:themeColor="text1"/>
          <w:sz w:val="26"/>
          <w:szCs w:val="26"/>
        </w:rPr>
        <w:t>В целях обеспечения безопасности населения и в соответствии с Федеральным Законом «О санитарно-эпидемиологическом благополучии населения» от 30.03.1999 № 52-ФЗ, вокруг объектов и производств, являющихся источниками воздействия на среду обитания и здоровье человека устанавливается специальная территория с особым режимом использования (санитарно-защитная зона),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</w:t>
      </w:r>
      <w:proofErr w:type="gramEnd"/>
      <w:r w:rsidRPr="003546D2">
        <w:rPr>
          <w:color w:val="000000" w:themeColor="text1"/>
          <w:sz w:val="26"/>
          <w:szCs w:val="26"/>
        </w:rPr>
        <w:t xml:space="preserve">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 </w:t>
      </w:r>
      <w:bookmarkStart w:id="49" w:name="_Toc398561485"/>
    </w:p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По санитарно-технической классификации предприятия делятся на пять классов, каждому из которых соответствуют определенные размеры санитарно-защитных зон:</w:t>
      </w:r>
      <w:bookmarkEnd w:id="49"/>
    </w:p>
    <w:p w:rsidR="000668A3" w:rsidRPr="004B429F" w:rsidRDefault="000668A3" w:rsidP="000668A3">
      <w:pPr>
        <w:jc w:val="right"/>
        <w:rPr>
          <w:i/>
          <w:color w:val="000000" w:themeColor="text1"/>
        </w:rPr>
      </w:pPr>
      <w:r w:rsidRPr="004B429F">
        <w:rPr>
          <w:i/>
          <w:color w:val="000000" w:themeColor="text1"/>
        </w:rPr>
        <w:t xml:space="preserve">Таблица </w:t>
      </w:r>
      <w:r w:rsidR="004B429F" w:rsidRPr="004B429F">
        <w:rPr>
          <w:i/>
          <w:color w:val="000000" w:themeColor="text1"/>
        </w:rPr>
        <w:t>7</w:t>
      </w: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6"/>
      </w:tblGrid>
      <w:tr w:rsidR="000668A3" w:rsidRPr="003546D2" w:rsidTr="00354431">
        <w:trPr>
          <w:trHeight w:val="438"/>
          <w:jc w:val="center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0668A3" w:rsidRPr="003546D2" w:rsidRDefault="000668A3" w:rsidP="000668A3">
            <w:pPr>
              <w:jc w:val="center"/>
              <w:rPr>
                <w:b/>
                <w:color w:val="000000" w:themeColor="text1"/>
              </w:rPr>
            </w:pPr>
            <w:r w:rsidRPr="003546D2">
              <w:rPr>
                <w:b/>
                <w:color w:val="000000" w:themeColor="text1"/>
              </w:rPr>
              <w:t>Класс опасности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0668A3" w:rsidRPr="003546D2" w:rsidRDefault="000668A3" w:rsidP="000668A3">
            <w:pPr>
              <w:jc w:val="center"/>
              <w:rPr>
                <w:b/>
                <w:color w:val="000000" w:themeColor="text1"/>
              </w:rPr>
            </w:pPr>
            <w:r w:rsidRPr="003546D2">
              <w:rPr>
                <w:b/>
                <w:color w:val="000000" w:themeColor="text1"/>
              </w:rPr>
              <w:t>Размер СЗЗ, м</w:t>
            </w:r>
          </w:p>
        </w:tc>
      </w:tr>
      <w:tr w:rsidR="000668A3" w:rsidRPr="003546D2" w:rsidTr="00354431">
        <w:trPr>
          <w:trHeight w:val="397"/>
          <w:jc w:val="center"/>
        </w:trPr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I</w:t>
            </w:r>
          </w:p>
        </w:tc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1000</w:t>
            </w:r>
          </w:p>
        </w:tc>
      </w:tr>
      <w:tr w:rsidR="000668A3" w:rsidRPr="003546D2" w:rsidTr="00354431">
        <w:trPr>
          <w:trHeight w:val="397"/>
          <w:jc w:val="center"/>
        </w:trPr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II</w:t>
            </w:r>
          </w:p>
        </w:tc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300–500</w:t>
            </w:r>
          </w:p>
        </w:tc>
      </w:tr>
      <w:tr w:rsidR="000668A3" w:rsidRPr="003546D2" w:rsidTr="00354431">
        <w:trPr>
          <w:trHeight w:val="397"/>
          <w:jc w:val="center"/>
        </w:trPr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III</w:t>
            </w:r>
          </w:p>
        </w:tc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300–100</w:t>
            </w:r>
          </w:p>
        </w:tc>
      </w:tr>
      <w:tr w:rsidR="000668A3" w:rsidRPr="003546D2" w:rsidTr="00354431">
        <w:trPr>
          <w:trHeight w:val="397"/>
          <w:jc w:val="center"/>
        </w:trPr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IV</w:t>
            </w:r>
          </w:p>
        </w:tc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100–50</w:t>
            </w:r>
          </w:p>
        </w:tc>
      </w:tr>
      <w:tr w:rsidR="000668A3" w:rsidRPr="003546D2" w:rsidTr="00354431">
        <w:trPr>
          <w:trHeight w:val="397"/>
          <w:jc w:val="center"/>
        </w:trPr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V</w:t>
            </w:r>
          </w:p>
        </w:tc>
        <w:tc>
          <w:tcPr>
            <w:tcW w:w="2500" w:type="pct"/>
            <w:vAlign w:val="center"/>
          </w:tcPr>
          <w:p w:rsidR="000668A3" w:rsidRPr="003546D2" w:rsidRDefault="000668A3" w:rsidP="000668A3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50</w:t>
            </w:r>
          </w:p>
        </w:tc>
      </w:tr>
    </w:tbl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Территория санитарно-защитной зоны предназначена </w:t>
      </w:r>
      <w:proofErr w:type="gramStart"/>
      <w:r w:rsidRPr="003546D2">
        <w:rPr>
          <w:color w:val="000000" w:themeColor="text1"/>
          <w:sz w:val="26"/>
          <w:szCs w:val="26"/>
        </w:rPr>
        <w:t>для</w:t>
      </w:r>
      <w:proofErr w:type="gramEnd"/>
      <w:r w:rsidRPr="003546D2">
        <w:rPr>
          <w:color w:val="000000" w:themeColor="text1"/>
          <w:sz w:val="26"/>
          <w:szCs w:val="26"/>
        </w:rPr>
        <w:t>:</w:t>
      </w:r>
    </w:p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lastRenderedPageBreak/>
        <w:t>- снижения уровня воздействия до требуемых гигиенических нормативов по всем факторам воздействия за ее пределами;</w:t>
      </w:r>
    </w:p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создания санитарно-защитного барьера между территорией предприятия (группы предприятий) и территорией жилой застройки;</w:t>
      </w:r>
    </w:p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организации дополнительных озелененных площадей, обеспечивающих экранирование, ассимиляцию и фильтрацию загрязнителей атмосферного воздуха и повышения комфортности микроклимата.</w:t>
      </w:r>
    </w:p>
    <w:p w:rsidR="000668A3" w:rsidRPr="003546D2" w:rsidRDefault="000668A3" w:rsidP="000668A3">
      <w:pPr>
        <w:ind w:firstLine="709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Производственные предприятия должны иметь утвержденные проекты санитарно-защитных зон.</w:t>
      </w:r>
    </w:p>
    <w:p w:rsidR="000668A3" w:rsidRPr="003546D2" w:rsidRDefault="000668A3" w:rsidP="000668A3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Предприятия, расположенные на территории сельского поселения, не имеют разработанных санитарно-защитных зон. </w:t>
      </w:r>
      <w:proofErr w:type="gramStart"/>
      <w:r w:rsidRPr="003546D2">
        <w:rPr>
          <w:color w:val="000000" w:themeColor="text1"/>
          <w:sz w:val="26"/>
          <w:szCs w:val="26"/>
        </w:rPr>
        <w:t>При отсутствии утвержденной СЗЗ принимаются нормативные размеры СЗЗ по СанПиН 2.2.1/2.1.1.1200-03 в соответствии с санитарной классификацией предприятий, производств и объектов.</w:t>
      </w:r>
      <w:proofErr w:type="gramEnd"/>
    </w:p>
    <w:p w:rsidR="000668A3" w:rsidRPr="003546D2" w:rsidRDefault="000668A3" w:rsidP="000668A3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Для автодорог и автостоянок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(далее - санитарные разрывы).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 (В соответствии с СанПиНом 2.2.1/2.1.1.1200-03 «Санитарно-защитные зоны и санитарная классификация предприятий, сооружений и иных объектов»).</w:t>
      </w:r>
    </w:p>
    <w:p w:rsidR="000668A3" w:rsidRPr="003546D2" w:rsidRDefault="000668A3" w:rsidP="000668A3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Допустимый режим использования и застройки санитарно-защитных зон необходимо принимать в соответствии с действующим законодательством, санитарными правилами, приведенными в </w:t>
      </w:r>
      <w:hyperlink r:id="rId21" w:tooltip="Санитарно-защитные зоны и санитарная классификация предприятий, сооружений и иных объектов" w:history="1">
        <w:r w:rsidRPr="003546D2">
          <w:rPr>
            <w:color w:val="000000" w:themeColor="text1"/>
            <w:sz w:val="26"/>
            <w:szCs w:val="26"/>
          </w:rPr>
          <w:t>СанПиН 2.2.1/2.1.1.1200</w:t>
        </w:r>
      </w:hyperlink>
      <w:r w:rsidRPr="003546D2">
        <w:rPr>
          <w:color w:val="000000" w:themeColor="text1"/>
          <w:sz w:val="26"/>
          <w:szCs w:val="26"/>
        </w:rPr>
        <w:t xml:space="preserve"> и СНиП 2.07.01-89, а также по согласованию с местными органами санитарно-эпидемиологического надзора.</w:t>
      </w:r>
    </w:p>
    <w:p w:rsidR="007708C6" w:rsidRDefault="007708C6" w:rsidP="007708C6">
      <w:pPr>
        <w:rPr>
          <w:b/>
          <w:bCs/>
          <w:i/>
          <w:color w:val="000000"/>
          <w:sz w:val="26"/>
          <w:szCs w:val="26"/>
        </w:rPr>
      </w:pPr>
    </w:p>
    <w:p w:rsidR="00714EBF" w:rsidRPr="00714EFE" w:rsidRDefault="00714EBF" w:rsidP="007708C6">
      <w:pPr>
        <w:jc w:val="center"/>
        <w:rPr>
          <w:color w:val="000000"/>
        </w:rPr>
      </w:pPr>
      <w:r w:rsidRPr="00714EFE">
        <w:rPr>
          <w:b/>
          <w:bCs/>
          <w:i/>
          <w:color w:val="000000"/>
          <w:sz w:val="26"/>
          <w:szCs w:val="26"/>
        </w:rPr>
        <w:t>Зона санитарной охраны источников питьевого водоснабжения</w:t>
      </w:r>
      <w:bookmarkEnd w:id="43"/>
      <w:bookmarkEnd w:id="44"/>
      <w:bookmarkEnd w:id="45"/>
      <w:bookmarkEnd w:id="46"/>
      <w:bookmarkEnd w:id="47"/>
      <w:bookmarkEnd w:id="48"/>
    </w:p>
    <w:p w:rsidR="00F20310" w:rsidRPr="003546D2" w:rsidRDefault="00F20310" w:rsidP="00F20310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Санитарные правила и нормы (СанПиН) «Зоны санитарной охраны источников водоснабжения и водопроводов питьевого назначения» разработаны на основании Федерального закона «О санитарно-эпидемиологическом благополучии населения». Настоящие санитарные нормы определяют санитарно-эпидемиологические требования к организации и эксплуатации зон санитарной охраны (ЗСО) источников водоснабжения и водопроводов питьевого назначения. Соблюдение санитарных правил является обязательным для граждан, индивидуальных предпринимателей и юридических лиц.</w:t>
      </w:r>
    </w:p>
    <w:p w:rsidR="00F20310" w:rsidRPr="003546D2" w:rsidRDefault="00F20310" w:rsidP="00F20310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Выделяется три границы зон санитарной охраны источника водоснабжения. I 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Его назначение - защита места водозабора и водозаборных сооружений от случайного или умышленного загрязнения и повреждения. II и III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F20310" w:rsidRPr="003546D2" w:rsidRDefault="00F20310" w:rsidP="00F20310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Основные мероприятия на территории ЗСО:</w:t>
      </w:r>
    </w:p>
    <w:p w:rsidR="00F20310" w:rsidRPr="003546D2" w:rsidRDefault="00F20310" w:rsidP="00F20310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покрытие;</w:t>
      </w:r>
    </w:p>
    <w:p w:rsidR="00F20310" w:rsidRPr="003546D2" w:rsidRDefault="00F20310" w:rsidP="00F20310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lastRenderedPageBreak/>
        <w:t>- во втором и третьем поясе: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надзора; запрещение закачки отработанных вод в подземные горизонты, подземного складирования твердых отходов и разработки недр земли.</w:t>
      </w:r>
    </w:p>
    <w:p w:rsidR="00F20310" w:rsidRPr="003546D2" w:rsidRDefault="00F20310" w:rsidP="00F20310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 Не допускается: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 применение удобрений и ядохимикатов; рубка леса главного пользования и реконструкции.</w:t>
      </w:r>
    </w:p>
    <w:p w:rsidR="004C0E24" w:rsidRPr="00714EFE" w:rsidRDefault="004C0E24" w:rsidP="001A7FD7">
      <w:pPr>
        <w:jc w:val="center"/>
        <w:rPr>
          <w:b/>
          <w:bCs/>
          <w:i/>
          <w:color w:val="000000"/>
          <w:sz w:val="26"/>
          <w:szCs w:val="26"/>
        </w:rPr>
      </w:pPr>
      <w:r w:rsidRPr="00714EFE">
        <w:rPr>
          <w:b/>
          <w:bCs/>
          <w:i/>
          <w:color w:val="000000"/>
          <w:sz w:val="26"/>
          <w:szCs w:val="26"/>
        </w:rPr>
        <w:t>Инженерная подготовка территории</w:t>
      </w:r>
    </w:p>
    <w:p w:rsidR="004C0E24" w:rsidRPr="00714EFE" w:rsidRDefault="004C0E24" w:rsidP="001A7FD7">
      <w:pPr>
        <w:ind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Инженерная подготовка территории должна обеспечивать возможность градостроительного освоения районов, подлежащих застройке. Инженерная подготовка и защита проводятся с целью создания благоприятных условий для рационального функционирования застройки, системы инженерной инфраструктуры, сохранности историко-культурных, архитектурно-ландшафтных и водных объектов, а также зеленых массивов </w:t>
      </w:r>
      <w:r w:rsidR="00775D8F" w:rsidRPr="00714EFE">
        <w:rPr>
          <w:color w:val="000000"/>
          <w:sz w:val="26"/>
          <w:szCs w:val="26"/>
        </w:rPr>
        <w:t>в соответствии с требованиями СН</w:t>
      </w:r>
      <w:r w:rsidRPr="00714EFE">
        <w:rPr>
          <w:color w:val="000000"/>
          <w:sz w:val="26"/>
          <w:szCs w:val="26"/>
        </w:rPr>
        <w:t>иП 2.07.01-89.</w:t>
      </w:r>
    </w:p>
    <w:p w:rsidR="004C0E24" w:rsidRPr="00714EFE" w:rsidRDefault="004C0E24" w:rsidP="001A7FD7">
      <w:pPr>
        <w:jc w:val="center"/>
        <w:rPr>
          <w:b/>
          <w:bCs/>
          <w:i/>
          <w:color w:val="000000"/>
          <w:sz w:val="26"/>
          <w:szCs w:val="26"/>
        </w:rPr>
      </w:pPr>
      <w:r w:rsidRPr="00714EFE">
        <w:rPr>
          <w:b/>
          <w:bCs/>
          <w:i/>
          <w:color w:val="000000"/>
          <w:sz w:val="26"/>
          <w:szCs w:val="26"/>
        </w:rPr>
        <w:t>Состояние и формирование природно-экологического каркаса</w:t>
      </w:r>
    </w:p>
    <w:p w:rsidR="00470E48" w:rsidRPr="00360E1C" w:rsidRDefault="00470E48" w:rsidP="001A7FD7">
      <w:pPr>
        <w:spacing w:before="100" w:beforeAutospacing="1"/>
        <w:ind w:firstLine="567"/>
        <w:jc w:val="both"/>
        <w:rPr>
          <w:sz w:val="26"/>
          <w:szCs w:val="26"/>
        </w:rPr>
      </w:pPr>
      <w:r w:rsidRPr="00360E1C">
        <w:rPr>
          <w:sz w:val="26"/>
          <w:szCs w:val="26"/>
        </w:rPr>
        <w:t>Природно-экологический каркас территории сельского поселения «</w:t>
      </w:r>
      <w:r w:rsidR="00600ADB">
        <w:rPr>
          <w:sz w:val="26"/>
          <w:szCs w:val="26"/>
        </w:rPr>
        <w:t xml:space="preserve">Село </w:t>
      </w:r>
      <w:proofErr w:type="spellStart"/>
      <w:r w:rsidR="0009757F">
        <w:rPr>
          <w:sz w:val="26"/>
          <w:szCs w:val="26"/>
        </w:rPr>
        <w:t>Маклино</w:t>
      </w:r>
      <w:proofErr w:type="spellEnd"/>
      <w:r w:rsidRPr="00360E1C">
        <w:rPr>
          <w:sz w:val="26"/>
          <w:szCs w:val="26"/>
        </w:rPr>
        <w:t xml:space="preserve">» </w:t>
      </w:r>
      <w:r w:rsidR="00606600" w:rsidRPr="00360E1C">
        <w:rPr>
          <w:sz w:val="26"/>
          <w:szCs w:val="26"/>
        </w:rPr>
        <w:t>формируется из</w:t>
      </w:r>
      <w:r w:rsidRPr="00360E1C">
        <w:rPr>
          <w:sz w:val="26"/>
          <w:szCs w:val="26"/>
        </w:rPr>
        <w:t xml:space="preserve"> существующих и планируемых природоохранных объектов разного уровня, таких как особо охраняемы природные территории, лесопарки, базы отдыха, существующие рекреационные зоны. Все эти объекты составляют в совокупности единую систему поддержания экологического баланса территории и сохранения </w:t>
      </w:r>
      <w:r w:rsidR="00606600" w:rsidRPr="00360E1C">
        <w:rPr>
          <w:sz w:val="26"/>
          <w:szCs w:val="26"/>
        </w:rPr>
        <w:t>многообразия природно</w:t>
      </w:r>
      <w:r w:rsidRPr="00360E1C">
        <w:rPr>
          <w:sz w:val="26"/>
          <w:szCs w:val="26"/>
        </w:rPr>
        <w:t>-территориальных комплексов поселения.</w:t>
      </w:r>
    </w:p>
    <w:p w:rsidR="004C0E24" w:rsidRPr="00714EFE" w:rsidRDefault="004C0E24" w:rsidP="001A7FD7">
      <w:pPr>
        <w:jc w:val="center"/>
        <w:rPr>
          <w:b/>
          <w:bCs/>
          <w:i/>
          <w:color w:val="000000"/>
          <w:sz w:val="26"/>
          <w:szCs w:val="26"/>
        </w:rPr>
      </w:pPr>
      <w:r w:rsidRPr="00714EFE">
        <w:rPr>
          <w:b/>
          <w:bCs/>
          <w:i/>
          <w:color w:val="000000"/>
          <w:sz w:val="26"/>
          <w:szCs w:val="26"/>
        </w:rPr>
        <w:t xml:space="preserve">Предварительный прогноз возможных неблагоприятных изменений </w:t>
      </w:r>
    </w:p>
    <w:p w:rsidR="004C0E24" w:rsidRPr="00714EFE" w:rsidRDefault="004C0E24" w:rsidP="001A7FD7">
      <w:pPr>
        <w:jc w:val="center"/>
        <w:rPr>
          <w:b/>
          <w:bCs/>
          <w:i/>
          <w:color w:val="000000"/>
          <w:sz w:val="26"/>
          <w:szCs w:val="26"/>
        </w:rPr>
      </w:pPr>
      <w:r w:rsidRPr="00714EFE">
        <w:rPr>
          <w:b/>
          <w:bCs/>
          <w:i/>
          <w:color w:val="000000"/>
          <w:sz w:val="26"/>
          <w:szCs w:val="26"/>
        </w:rPr>
        <w:t>природной и техногенной среды при строительстве</w:t>
      </w:r>
    </w:p>
    <w:p w:rsidR="007246C6" w:rsidRPr="003546D2" w:rsidRDefault="007246C6" w:rsidP="007246C6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Размещение новых объектов строительства на территории сельского поселения является комплексным антропогенным фактором, который неминуемо приведет к повышению техногенной нагрузки, что повлечет за собой определенные изменения как окружающей среды, так и социальной обстановки в районе строительства.</w:t>
      </w:r>
    </w:p>
    <w:p w:rsidR="007246C6" w:rsidRPr="003546D2" w:rsidRDefault="007246C6" w:rsidP="007246C6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направлениям:</w:t>
      </w:r>
    </w:p>
    <w:p w:rsidR="007246C6" w:rsidRPr="003546D2" w:rsidRDefault="007246C6" w:rsidP="007246C6">
      <w:pPr>
        <w:tabs>
          <w:tab w:val="left" w:pos="7929"/>
        </w:tabs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изменение состава поверхностных и грунтовых вод;</w:t>
      </w:r>
      <w:r w:rsidRPr="003546D2">
        <w:rPr>
          <w:color w:val="000000" w:themeColor="text1"/>
          <w:sz w:val="26"/>
          <w:szCs w:val="26"/>
        </w:rPr>
        <w:tab/>
      </w:r>
    </w:p>
    <w:p w:rsidR="007246C6" w:rsidRPr="003546D2" w:rsidRDefault="007246C6" w:rsidP="007246C6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нарушение геологической среды и предполагаемый уровень загрязнения почв;</w:t>
      </w:r>
    </w:p>
    <w:p w:rsidR="007246C6" w:rsidRPr="003546D2" w:rsidRDefault="007246C6" w:rsidP="007246C6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>- характер изменений состава приземных слоев воздуха за счет увеличения выбросов в атмосферу.</w:t>
      </w:r>
    </w:p>
    <w:p w:rsidR="007246C6" w:rsidRPr="003546D2" w:rsidRDefault="007246C6" w:rsidP="007246C6">
      <w:pPr>
        <w:ind w:firstLine="720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Экологическая ситуация на территории сельского поселения в целом устойчивая. Имеющиеся загрязнения среды обитания носят локальный и несистемный характер и, как </w:t>
      </w:r>
      <w:proofErr w:type="gramStart"/>
      <w:r w:rsidRPr="003546D2">
        <w:rPr>
          <w:color w:val="000000" w:themeColor="text1"/>
          <w:sz w:val="26"/>
          <w:szCs w:val="26"/>
        </w:rPr>
        <w:t>правило, не достигают</w:t>
      </w:r>
      <w:proofErr w:type="gramEnd"/>
      <w:r w:rsidRPr="003546D2">
        <w:rPr>
          <w:color w:val="000000" w:themeColor="text1"/>
          <w:sz w:val="26"/>
          <w:szCs w:val="26"/>
        </w:rPr>
        <w:t xml:space="preserve"> опасных значений.</w:t>
      </w:r>
    </w:p>
    <w:p w:rsidR="00882F6A" w:rsidRPr="00BF5094" w:rsidRDefault="00882F6A" w:rsidP="00BF5094"/>
    <w:p w:rsidR="00DD426F" w:rsidRPr="00CF6C82" w:rsidRDefault="00DD426F" w:rsidP="00DD426F">
      <w:pPr>
        <w:pStyle w:val="3"/>
        <w:jc w:val="center"/>
        <w:rPr>
          <w:sz w:val="26"/>
          <w:szCs w:val="26"/>
          <w:lang w:val="ru-RU"/>
        </w:rPr>
      </w:pPr>
      <w:bookmarkStart w:id="50" w:name="_Toc204431944"/>
      <w:r w:rsidRPr="00270D52">
        <w:rPr>
          <w:sz w:val="26"/>
          <w:szCs w:val="26"/>
        </w:rPr>
        <w:lastRenderedPageBreak/>
        <w:t>II</w:t>
      </w:r>
      <w:r w:rsidRPr="00CF6C82">
        <w:rPr>
          <w:sz w:val="26"/>
          <w:szCs w:val="26"/>
          <w:lang w:val="ru-RU"/>
        </w:rPr>
        <w:t>.3.5 Охранные коридоры коммуникаций</w:t>
      </w:r>
      <w:bookmarkEnd w:id="50"/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Охранная зона инженерных коммуникаций и сооружений – это часть территории вдоль или вокруг подземных инженерных коммуникаций, на которой действуют ограничения на осуществление деятельности без согласования с владельцем сооружений и контролирующими органами.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Цели создания охранных зон: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обеспечение безопасности собственников смежных землепользований и создание условий для эксплуатации сооружений;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защита объектов капитального строительства, природных комплексов и особо охраняемых природных территорий от загрязнения и разрушения в результате хозяйственной и иной деятельности.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Земельные участки, входящие в состав охранных зон, не изымаются у собственников, но в границах этих зон вводится особый режим использования, ограничивающий или запрещающий виды деятельности, несовместимые с целями установления охранных зон.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В соответствии с нормативными документами для обеспечения сохранности,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поверхности, ограниченной условными линиями, проходящими на расстоянии 15 метров.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предприятиями, организациями, учреждениями и гражданами. В соответствии с нормативными документами, для обеспечения сохранности, создания нормальных условий эксплуатации электрических сетей и предотвращения несчастных случаев, устанавливаются охранные зоны: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1. Вдоль воздушных линий электропередачи в виде земельного участка и воздушного пространства, по обе стороны линии от крайних проводов на расстоянии: для линий напряжением до 1000</w:t>
      </w:r>
      <w:proofErr w:type="gramStart"/>
      <w:r w:rsidRPr="005E3DDF">
        <w:rPr>
          <w:color w:val="000000" w:themeColor="text1"/>
          <w:sz w:val="26"/>
          <w:szCs w:val="26"/>
        </w:rPr>
        <w:t> В</w:t>
      </w:r>
      <w:proofErr w:type="gramEnd"/>
      <w:r w:rsidRPr="005E3DDF">
        <w:rPr>
          <w:color w:val="000000" w:themeColor="text1"/>
          <w:sz w:val="26"/>
          <w:szCs w:val="26"/>
        </w:rPr>
        <w:t xml:space="preserve"> - 2 метра, до 20 </w:t>
      </w:r>
      <w:proofErr w:type="spellStart"/>
      <w:r w:rsidRPr="005E3DDF">
        <w:rPr>
          <w:color w:val="000000" w:themeColor="text1"/>
          <w:sz w:val="26"/>
          <w:szCs w:val="26"/>
        </w:rPr>
        <w:t>кВ</w:t>
      </w:r>
      <w:proofErr w:type="spellEnd"/>
      <w:r w:rsidRPr="005E3DDF">
        <w:rPr>
          <w:color w:val="000000" w:themeColor="text1"/>
          <w:sz w:val="26"/>
          <w:szCs w:val="26"/>
        </w:rPr>
        <w:t xml:space="preserve"> - 10 метров, 35 </w:t>
      </w:r>
      <w:proofErr w:type="spellStart"/>
      <w:r w:rsidRPr="005E3DDF">
        <w:rPr>
          <w:color w:val="000000" w:themeColor="text1"/>
          <w:sz w:val="26"/>
          <w:szCs w:val="26"/>
        </w:rPr>
        <w:t>кВ</w:t>
      </w:r>
      <w:proofErr w:type="spellEnd"/>
      <w:r w:rsidRPr="005E3DDF">
        <w:rPr>
          <w:color w:val="000000" w:themeColor="text1"/>
          <w:sz w:val="26"/>
          <w:szCs w:val="26"/>
        </w:rPr>
        <w:t xml:space="preserve"> - 15 метров, 110 </w:t>
      </w:r>
      <w:proofErr w:type="spellStart"/>
      <w:r w:rsidRPr="005E3DDF">
        <w:rPr>
          <w:color w:val="000000" w:themeColor="text1"/>
          <w:sz w:val="26"/>
          <w:szCs w:val="26"/>
        </w:rPr>
        <w:t>кВ</w:t>
      </w:r>
      <w:proofErr w:type="spellEnd"/>
      <w:r w:rsidRPr="005E3DDF">
        <w:rPr>
          <w:color w:val="000000" w:themeColor="text1"/>
          <w:sz w:val="26"/>
          <w:szCs w:val="26"/>
        </w:rPr>
        <w:t xml:space="preserve"> - 20 метров, 220 </w:t>
      </w:r>
      <w:proofErr w:type="spellStart"/>
      <w:r w:rsidRPr="005E3DDF">
        <w:rPr>
          <w:color w:val="000000" w:themeColor="text1"/>
          <w:sz w:val="26"/>
          <w:szCs w:val="26"/>
        </w:rPr>
        <w:t>кВ</w:t>
      </w:r>
      <w:proofErr w:type="spellEnd"/>
      <w:r w:rsidRPr="005E3DDF">
        <w:rPr>
          <w:color w:val="000000" w:themeColor="text1"/>
          <w:sz w:val="26"/>
          <w:szCs w:val="26"/>
        </w:rPr>
        <w:t xml:space="preserve"> - 25 метров.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2. Вдоль подземных кабельных линий электропередачи в виде земельного участка, по обе стороны от кабелей на расстоянии 1 метра.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3. В охранных зонах электрических сетей без письменного согласия предприятий (организаций) в ведении которых находятся эти сети, запрещается: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производить строительство, капитальный ремонт, реконструкцию или снос любых зданий и сооружений;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осуществлять всякого рода погрузочно-разгрузочные, взрывные, мелиоративные работы, производить посадку и вырубку деревьев и кустарников, располагать полевые станы, устраивать загоны для скота;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совершать проезд машин и механизмов, имеющих общую высоту от поверхности дороги более 4,5 метра (в охранных зонах воздушных линий электропередач);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производить земляные работы на глубине более 0,3 метра, а также планировку грунта (в охранных зонах подземных кабельных линий электропередач).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Во избежание несчастных случаев и повреждения оборудования запрещается: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размещать автозаправочные станции и хранилища горюче-смазочных материалов в охранных зонах электрических сетей;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lastRenderedPageBreak/>
        <w:t>- посторонним лицам находиться на территории и в помещениях электросетевых сооружений, открывать двери и люки электросетевых сооружений, производить переключения и подключения в электрических сетях;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загромождать подъезды и подходы к объектам электрических сетей;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набрасывать на провода, опоры и приближать к ним посторонние предметы, а также подниматься на опоры;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устраивать всякого рода свалки (в охранных зонах электрических сетей и вблизи них);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складировать корма, удобрения, солому, торф, дрова и другие материалы, разводить огонь (в охранных зонах воздушных линий электропередачи);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- устраивать спортивные площадки, стадионы, рынки, стоянки всех видов машин и механизмов.</w:t>
      </w:r>
    </w:p>
    <w:p w:rsidR="005E3DDF" w:rsidRPr="005E3DDF" w:rsidRDefault="005E3DDF" w:rsidP="005E3DDF">
      <w:pPr>
        <w:ind w:firstLine="720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Охранные зоны инженерных сетей приведены в таблице санитарных разрывов до жилых и общественных зданий.</w:t>
      </w:r>
    </w:p>
    <w:p w:rsidR="005E3DDF" w:rsidRPr="005E3DDF" w:rsidRDefault="005E3DDF" w:rsidP="005E3DDF">
      <w:pPr>
        <w:pStyle w:val="a5"/>
        <w:spacing w:line="240" w:lineRule="auto"/>
        <w:jc w:val="center"/>
        <w:rPr>
          <w:b/>
          <w:color w:val="000000" w:themeColor="text1"/>
          <w:sz w:val="26"/>
          <w:szCs w:val="26"/>
        </w:rPr>
      </w:pPr>
      <w:r w:rsidRPr="005E3DDF">
        <w:rPr>
          <w:b/>
          <w:color w:val="000000" w:themeColor="text1"/>
          <w:sz w:val="26"/>
          <w:szCs w:val="26"/>
        </w:rPr>
        <w:t>Санитарный разрыв до жилых и общественных зданий от подземных сетей инженерии</w:t>
      </w:r>
    </w:p>
    <w:p w:rsidR="005E3DDF" w:rsidRPr="004B429F" w:rsidRDefault="005E3DDF" w:rsidP="005E3DDF">
      <w:pPr>
        <w:jc w:val="right"/>
        <w:rPr>
          <w:i/>
          <w:color w:val="000000" w:themeColor="text1"/>
          <w:sz w:val="26"/>
          <w:szCs w:val="26"/>
        </w:rPr>
      </w:pPr>
      <w:r w:rsidRPr="004B429F">
        <w:rPr>
          <w:i/>
          <w:color w:val="000000" w:themeColor="text1"/>
          <w:sz w:val="26"/>
          <w:szCs w:val="26"/>
        </w:rPr>
        <w:t xml:space="preserve">Таблица </w:t>
      </w:r>
      <w:r w:rsidR="004B429F" w:rsidRPr="004B429F">
        <w:rPr>
          <w:i/>
          <w:color w:val="000000" w:themeColor="text1"/>
          <w:sz w:val="26"/>
          <w:szCs w:val="26"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1"/>
        <w:gridCol w:w="1618"/>
        <w:gridCol w:w="2063"/>
        <w:gridCol w:w="1719"/>
      </w:tblGrid>
      <w:tr w:rsidR="005E3DDF" w:rsidRPr="005E3DDF" w:rsidTr="00354431">
        <w:trPr>
          <w:cantSplit/>
          <w:tblHeader/>
          <w:jc w:val="center"/>
        </w:trPr>
        <w:tc>
          <w:tcPr>
            <w:tcW w:w="2212" w:type="pct"/>
            <w:vMerge w:val="restart"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Инженерные сети</w:t>
            </w:r>
          </w:p>
        </w:tc>
        <w:tc>
          <w:tcPr>
            <w:tcW w:w="2788" w:type="pct"/>
            <w:gridSpan w:val="3"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 xml:space="preserve">Расстояние, </w:t>
            </w:r>
            <w:proofErr w:type="gramStart"/>
            <w:r w:rsidRPr="005E3DDF">
              <w:rPr>
                <w:b/>
                <w:color w:val="000000" w:themeColor="text1"/>
                <w:sz w:val="26"/>
                <w:szCs w:val="26"/>
              </w:rPr>
              <w:t>м</w:t>
            </w:r>
            <w:proofErr w:type="gramEnd"/>
            <w:r w:rsidRPr="005E3DDF">
              <w:rPr>
                <w:b/>
                <w:color w:val="000000" w:themeColor="text1"/>
                <w:sz w:val="26"/>
                <w:szCs w:val="26"/>
              </w:rPr>
              <w:t>, по горизонтали (в свету) от подземных сетей до</w:t>
            </w:r>
          </w:p>
        </w:tc>
      </w:tr>
      <w:tr w:rsidR="005E3DDF" w:rsidRPr="005E3DDF" w:rsidTr="00354431">
        <w:trPr>
          <w:cantSplit/>
          <w:trHeight w:val="528"/>
          <w:tblHeader/>
          <w:jc w:val="center"/>
        </w:trPr>
        <w:tc>
          <w:tcPr>
            <w:tcW w:w="2212" w:type="pct"/>
            <w:vMerge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79" w:type="pct"/>
            <w:vMerge w:val="restart"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фундаментов зданий и сооружений</w:t>
            </w:r>
          </w:p>
        </w:tc>
        <w:tc>
          <w:tcPr>
            <w:tcW w:w="1094" w:type="pct"/>
            <w:vMerge w:val="restart"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фундаментов ограждений предприятий, эстакад, опор контактной сети и связи, железных дорог</w:t>
            </w:r>
          </w:p>
        </w:tc>
        <w:tc>
          <w:tcPr>
            <w:tcW w:w="915" w:type="pct"/>
            <w:vMerge w:val="restart"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наружной бровки кювета или подошвы насыпи дороги</w:t>
            </w:r>
          </w:p>
        </w:tc>
      </w:tr>
      <w:tr w:rsidR="005E3DDF" w:rsidRPr="005E3DDF" w:rsidTr="00354431">
        <w:trPr>
          <w:cantSplit/>
          <w:trHeight w:val="528"/>
          <w:tblHeader/>
          <w:jc w:val="center"/>
        </w:trPr>
        <w:tc>
          <w:tcPr>
            <w:tcW w:w="2212" w:type="pct"/>
            <w:vMerge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9" w:type="pct"/>
            <w:vMerge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94" w:type="pct"/>
            <w:vMerge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15" w:type="pct"/>
            <w:vMerge/>
            <w:shd w:val="clear" w:color="auto" w:fill="F2F2F2" w:themeFill="background1" w:themeFillShade="F2"/>
            <w:vAlign w:val="center"/>
          </w:tcPr>
          <w:p w:rsidR="005E3DDF" w:rsidRPr="005E3DDF" w:rsidRDefault="005E3DDF" w:rsidP="005E3DD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 xml:space="preserve">Водопровод и напорная канализация 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Самотечная канализация (бытовая и дождевая)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1,5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Газопроводы горючих газов давления, МПа (кгс/см</w:t>
            </w:r>
            <w:proofErr w:type="gramStart"/>
            <w:r w:rsidRPr="005E3DDF">
              <w:rPr>
                <w:b/>
                <w:color w:val="000000" w:themeColor="text1"/>
                <w:sz w:val="26"/>
                <w:szCs w:val="26"/>
                <w:vertAlign w:val="superscript"/>
              </w:rPr>
              <w:t>2</w:t>
            </w:r>
            <w:proofErr w:type="gramEnd"/>
            <w:r w:rsidRPr="005E3DDF">
              <w:rPr>
                <w:b/>
                <w:color w:val="000000" w:themeColor="text1"/>
                <w:sz w:val="26"/>
                <w:szCs w:val="26"/>
              </w:rPr>
              <w:t>):</w:t>
            </w:r>
          </w:p>
        </w:tc>
        <w:tc>
          <w:tcPr>
            <w:tcW w:w="2788" w:type="pct"/>
            <w:gridSpan w:val="3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ind w:firstLine="426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  <w:lang w:val="en-US"/>
              </w:rPr>
              <w:t>- </w:t>
            </w:r>
            <w:r w:rsidRPr="005E3DDF">
              <w:rPr>
                <w:b/>
                <w:color w:val="000000" w:themeColor="text1"/>
                <w:sz w:val="26"/>
                <w:szCs w:val="26"/>
              </w:rPr>
              <w:t>низкого до 0,005 (0,05)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ind w:firstLine="426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  <w:lang w:val="en-US"/>
              </w:rPr>
              <w:t>- </w:t>
            </w:r>
            <w:proofErr w:type="gramStart"/>
            <w:r w:rsidRPr="005E3DDF">
              <w:rPr>
                <w:b/>
                <w:color w:val="000000" w:themeColor="text1"/>
                <w:sz w:val="26"/>
                <w:szCs w:val="26"/>
              </w:rPr>
              <w:t>высокого</w:t>
            </w:r>
            <w:proofErr w:type="gramEnd"/>
            <w:r w:rsidRPr="005E3DDF">
              <w:rPr>
                <w:b/>
                <w:color w:val="000000" w:themeColor="text1"/>
                <w:sz w:val="26"/>
                <w:szCs w:val="26"/>
              </w:rPr>
              <w:t xml:space="preserve"> св. 0,3 (3) до 0,6 (6)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ind w:firstLine="426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  <w:lang w:val="en-US"/>
              </w:rPr>
              <w:t>- </w:t>
            </w:r>
            <w:proofErr w:type="gramStart"/>
            <w:r w:rsidRPr="005E3DDF">
              <w:rPr>
                <w:b/>
                <w:color w:val="000000" w:themeColor="text1"/>
                <w:sz w:val="26"/>
                <w:szCs w:val="26"/>
              </w:rPr>
              <w:t>высокого</w:t>
            </w:r>
            <w:proofErr w:type="gramEnd"/>
            <w:r w:rsidRPr="005E3DDF">
              <w:rPr>
                <w:b/>
                <w:color w:val="000000" w:themeColor="text1"/>
                <w:sz w:val="26"/>
                <w:szCs w:val="26"/>
              </w:rPr>
              <w:t xml:space="preserve"> св. 0,6 (6) до 1,2 (12)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Тепловые сети (от наружной стенки канала, тоннеля)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2 (см. прим. 3)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1,5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5E3DDF" w:rsidRPr="005E3DDF" w:rsidTr="00354431">
        <w:trPr>
          <w:jc w:val="center"/>
        </w:trPr>
        <w:tc>
          <w:tcPr>
            <w:tcW w:w="2212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6"/>
                <w:szCs w:val="26"/>
              </w:rPr>
            </w:pPr>
            <w:r w:rsidRPr="005E3DDF">
              <w:rPr>
                <w:b/>
                <w:color w:val="000000" w:themeColor="text1"/>
                <w:sz w:val="26"/>
                <w:szCs w:val="26"/>
              </w:rPr>
              <w:t>Кабели силовые всех напряжений и кабели связи</w:t>
            </w:r>
          </w:p>
        </w:tc>
        <w:tc>
          <w:tcPr>
            <w:tcW w:w="779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0,6</w:t>
            </w:r>
          </w:p>
        </w:tc>
        <w:tc>
          <w:tcPr>
            <w:tcW w:w="1094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0,5</w:t>
            </w:r>
          </w:p>
        </w:tc>
        <w:tc>
          <w:tcPr>
            <w:tcW w:w="915" w:type="pct"/>
          </w:tcPr>
          <w:p w:rsidR="005E3DDF" w:rsidRPr="005E3DDF" w:rsidRDefault="005E3DDF" w:rsidP="005E3DD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5E3DDF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5E3DDF" w:rsidRPr="005E3DDF" w:rsidRDefault="005E3DDF" w:rsidP="005E3DDF">
      <w:pPr>
        <w:ind w:firstLine="708"/>
        <w:jc w:val="both"/>
        <w:rPr>
          <w:color w:val="000000" w:themeColor="text1"/>
          <w:sz w:val="26"/>
          <w:szCs w:val="26"/>
        </w:rPr>
      </w:pPr>
      <w:r w:rsidRPr="005E3DDF">
        <w:rPr>
          <w:color w:val="000000" w:themeColor="text1"/>
          <w:sz w:val="26"/>
          <w:szCs w:val="26"/>
        </w:rPr>
        <w:t>В пределах санитарно-защитной полосы водовода должны отсутствовать источники загрязнения почвы и грунтовых вод. Не допускается прокладка водоводов по территории свалок, полей ассенизации, полей фильтрации,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:rsidR="00860F40" w:rsidRPr="005E3DDF" w:rsidRDefault="00860F40" w:rsidP="005E3DDF">
      <w:pPr>
        <w:ind w:firstLine="708"/>
        <w:jc w:val="both"/>
        <w:rPr>
          <w:color w:val="FF0000"/>
          <w:sz w:val="26"/>
          <w:szCs w:val="26"/>
        </w:rPr>
      </w:pPr>
    </w:p>
    <w:p w:rsidR="00DF5F61" w:rsidRPr="002B3821" w:rsidRDefault="00DF5F61" w:rsidP="001A7FD7">
      <w:pPr>
        <w:jc w:val="both"/>
        <w:rPr>
          <w:b/>
          <w:color w:val="FF0000"/>
          <w:sz w:val="26"/>
          <w:szCs w:val="26"/>
        </w:rPr>
      </w:pPr>
    </w:p>
    <w:p w:rsidR="002C19A7" w:rsidRDefault="002C19A7">
      <w:pPr>
        <w:rPr>
          <w:b/>
          <w:bCs/>
          <w:color w:val="000000"/>
          <w:sz w:val="26"/>
          <w:szCs w:val="26"/>
          <w:lang w:val="en-US"/>
        </w:rPr>
      </w:pPr>
      <w:bookmarkStart w:id="51" w:name="_Toc204431945"/>
      <w:bookmarkStart w:id="52" w:name="_Toc109112664"/>
      <w:bookmarkEnd w:id="40"/>
      <w:r>
        <w:rPr>
          <w:color w:val="000000"/>
          <w:sz w:val="26"/>
          <w:szCs w:val="26"/>
          <w:lang w:val="en-US"/>
        </w:rPr>
        <w:br w:type="page"/>
      </w:r>
    </w:p>
    <w:p w:rsidR="00CF6C82" w:rsidRDefault="00CF6C82" w:rsidP="001A7FD7">
      <w:pPr>
        <w:pStyle w:val="20"/>
        <w:spacing w:line="240" w:lineRule="auto"/>
        <w:rPr>
          <w:b w:val="0"/>
          <w:color w:val="000000"/>
          <w:sz w:val="26"/>
          <w:szCs w:val="26"/>
        </w:rPr>
      </w:pPr>
      <w:bookmarkStart w:id="53" w:name="_GoBack"/>
      <w:bookmarkEnd w:id="53"/>
      <w:r>
        <w:rPr>
          <w:color w:val="000000"/>
          <w:sz w:val="26"/>
          <w:szCs w:val="26"/>
          <w:lang w:val="en-US"/>
        </w:rPr>
        <w:lastRenderedPageBreak/>
        <w:t>II</w:t>
      </w:r>
      <w:r>
        <w:rPr>
          <w:color w:val="000000"/>
          <w:sz w:val="26"/>
          <w:szCs w:val="26"/>
        </w:rPr>
        <w:t>.</w:t>
      </w:r>
      <w:r w:rsidRPr="00B52269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Современное использование территории сельского поселения</w:t>
      </w:r>
      <w:bookmarkEnd w:id="51"/>
    </w:p>
    <w:p w:rsidR="006F6AE4" w:rsidRDefault="0009757F" w:rsidP="001A7FD7">
      <w:pPr>
        <w:pStyle w:val="a3"/>
        <w:suppressAutoHyphens/>
        <w:ind w:firstLine="708"/>
        <w:jc w:val="both"/>
        <w:rPr>
          <w:b w:val="0"/>
          <w:color w:val="FF0000"/>
          <w:sz w:val="26"/>
          <w:szCs w:val="26"/>
        </w:rPr>
      </w:pPr>
      <w:r w:rsidRPr="00AD0407">
        <w:rPr>
          <w:b w:val="0"/>
          <w:color w:val="000000"/>
          <w:sz w:val="26"/>
          <w:szCs w:val="26"/>
        </w:rPr>
        <w:t xml:space="preserve">Сельское поселение «Село </w:t>
      </w:r>
      <w:proofErr w:type="spellStart"/>
      <w:r>
        <w:rPr>
          <w:b w:val="0"/>
          <w:color w:val="000000"/>
          <w:sz w:val="26"/>
          <w:szCs w:val="26"/>
        </w:rPr>
        <w:t>Маклино</w:t>
      </w:r>
      <w:proofErr w:type="spellEnd"/>
      <w:r w:rsidRPr="00AD0407">
        <w:rPr>
          <w:b w:val="0"/>
          <w:color w:val="000000"/>
          <w:sz w:val="26"/>
          <w:szCs w:val="26"/>
        </w:rPr>
        <w:t>»</w:t>
      </w:r>
      <w:r w:rsidRPr="00AD0407">
        <w:rPr>
          <w:b w:val="0"/>
          <w:color w:val="FF0000"/>
          <w:sz w:val="26"/>
          <w:szCs w:val="26"/>
        </w:rPr>
        <w:t xml:space="preserve"> </w:t>
      </w:r>
      <w:r w:rsidRPr="00AD0407">
        <w:rPr>
          <w:b w:val="0"/>
          <w:color w:val="000000"/>
          <w:sz w:val="26"/>
          <w:szCs w:val="26"/>
        </w:rPr>
        <w:t xml:space="preserve">расположено в </w:t>
      </w:r>
      <w:r w:rsidR="00606600">
        <w:rPr>
          <w:b w:val="0"/>
          <w:color w:val="000000"/>
          <w:sz w:val="26"/>
          <w:szCs w:val="26"/>
        </w:rPr>
        <w:t>центральной</w:t>
      </w:r>
      <w:r w:rsidR="00606600" w:rsidRPr="00AD0407">
        <w:rPr>
          <w:b w:val="0"/>
          <w:color w:val="000000"/>
          <w:sz w:val="26"/>
          <w:szCs w:val="26"/>
        </w:rPr>
        <w:t xml:space="preserve"> части</w:t>
      </w:r>
      <w:r w:rsidRPr="00AD0407">
        <w:rPr>
          <w:b w:val="0"/>
          <w:color w:val="000000"/>
          <w:sz w:val="26"/>
          <w:szCs w:val="26"/>
        </w:rPr>
        <w:t xml:space="preserve"> </w:t>
      </w:r>
      <w:proofErr w:type="spellStart"/>
      <w:r w:rsidRPr="00AD0407">
        <w:rPr>
          <w:b w:val="0"/>
          <w:color w:val="000000"/>
          <w:sz w:val="26"/>
          <w:szCs w:val="26"/>
        </w:rPr>
        <w:t>Малоярославецкого</w:t>
      </w:r>
      <w:proofErr w:type="spellEnd"/>
      <w:r w:rsidRPr="00AD0407">
        <w:rPr>
          <w:b w:val="0"/>
          <w:color w:val="000000"/>
          <w:sz w:val="26"/>
          <w:szCs w:val="26"/>
        </w:rPr>
        <w:t xml:space="preserve"> района Калужской области.</w:t>
      </w:r>
      <w:r w:rsidRPr="00AD0407">
        <w:rPr>
          <w:b w:val="0"/>
          <w:color w:val="FF0000"/>
          <w:sz w:val="26"/>
          <w:szCs w:val="26"/>
        </w:rPr>
        <w:t xml:space="preserve"> </w:t>
      </w:r>
      <w:r w:rsidRPr="00AD0407">
        <w:rPr>
          <w:b w:val="0"/>
          <w:color w:val="000000"/>
          <w:sz w:val="26"/>
          <w:szCs w:val="26"/>
        </w:rPr>
        <w:t xml:space="preserve">Центр сельского поселения, с. </w:t>
      </w:r>
      <w:proofErr w:type="spellStart"/>
      <w:r>
        <w:rPr>
          <w:b w:val="0"/>
          <w:color w:val="000000"/>
          <w:sz w:val="26"/>
          <w:szCs w:val="26"/>
        </w:rPr>
        <w:t>Маклино</w:t>
      </w:r>
      <w:proofErr w:type="spellEnd"/>
      <w:r w:rsidRPr="00AD0407">
        <w:rPr>
          <w:b w:val="0"/>
          <w:color w:val="000000"/>
          <w:sz w:val="26"/>
          <w:szCs w:val="26"/>
        </w:rPr>
        <w:t xml:space="preserve">, </w:t>
      </w:r>
      <w:r>
        <w:rPr>
          <w:b w:val="0"/>
          <w:color w:val="000000"/>
          <w:sz w:val="26"/>
          <w:szCs w:val="26"/>
        </w:rPr>
        <w:t xml:space="preserve">граничит с г. Малоярославцем, </w:t>
      </w:r>
      <w:r w:rsidRPr="00AD0407">
        <w:rPr>
          <w:b w:val="0"/>
          <w:color w:val="000000"/>
          <w:sz w:val="26"/>
          <w:szCs w:val="26"/>
        </w:rPr>
        <w:t xml:space="preserve">находится в </w:t>
      </w:r>
      <w:r>
        <w:rPr>
          <w:b w:val="0"/>
          <w:color w:val="000000"/>
          <w:sz w:val="26"/>
          <w:szCs w:val="26"/>
        </w:rPr>
        <w:t>20</w:t>
      </w:r>
      <w:r w:rsidRPr="00AD0407">
        <w:rPr>
          <w:b w:val="0"/>
          <w:color w:val="000000"/>
          <w:sz w:val="26"/>
          <w:szCs w:val="26"/>
        </w:rPr>
        <w:t xml:space="preserve"> км от города Обнинск и в </w:t>
      </w:r>
      <w:r>
        <w:rPr>
          <w:b w:val="0"/>
          <w:color w:val="000000"/>
          <w:sz w:val="26"/>
          <w:szCs w:val="26"/>
        </w:rPr>
        <w:t>5</w:t>
      </w:r>
      <w:r w:rsidRPr="00AD0407">
        <w:rPr>
          <w:b w:val="0"/>
          <w:color w:val="000000"/>
          <w:sz w:val="26"/>
          <w:szCs w:val="26"/>
        </w:rPr>
        <w:t>0 км от г. Калуги.</w:t>
      </w:r>
      <w:r w:rsidRPr="00AD0407">
        <w:rPr>
          <w:b w:val="0"/>
          <w:color w:val="FF0000"/>
          <w:sz w:val="26"/>
          <w:szCs w:val="26"/>
        </w:rPr>
        <w:t xml:space="preserve"> </w:t>
      </w:r>
    </w:p>
    <w:p w:rsidR="006F6AE4" w:rsidRPr="00CA63F6" w:rsidRDefault="0009757F" w:rsidP="006F6AE4">
      <w:pPr>
        <w:ind w:firstLine="708"/>
        <w:jc w:val="both"/>
        <w:rPr>
          <w:color w:val="000000"/>
          <w:sz w:val="26"/>
          <w:szCs w:val="26"/>
        </w:rPr>
      </w:pPr>
      <w:r w:rsidRPr="006F6AE4">
        <w:rPr>
          <w:color w:val="000000"/>
          <w:sz w:val="26"/>
          <w:szCs w:val="26"/>
        </w:rPr>
        <w:t>По территории сельского поселения проход</w:t>
      </w:r>
      <w:r w:rsidR="006F6AE4" w:rsidRPr="006F6AE4">
        <w:rPr>
          <w:color w:val="000000"/>
          <w:sz w:val="26"/>
          <w:szCs w:val="26"/>
        </w:rPr>
        <w:t>я</w:t>
      </w:r>
      <w:r w:rsidRPr="006F6AE4">
        <w:rPr>
          <w:color w:val="000000"/>
          <w:sz w:val="26"/>
          <w:szCs w:val="26"/>
        </w:rPr>
        <w:t>т автодорог</w:t>
      </w:r>
      <w:r w:rsidR="006F6AE4" w:rsidRPr="006F6AE4">
        <w:rPr>
          <w:color w:val="000000"/>
          <w:sz w:val="26"/>
          <w:szCs w:val="26"/>
        </w:rPr>
        <w:t>и</w:t>
      </w:r>
      <w:r w:rsidRPr="006F6AE4">
        <w:rPr>
          <w:color w:val="000000"/>
          <w:sz w:val="26"/>
          <w:szCs w:val="26"/>
        </w:rPr>
        <w:t xml:space="preserve"> федерального значения общего пользования М-3«Украина» Москва-Калуга-Брянск-граница с </w:t>
      </w:r>
      <w:r w:rsidR="006F6AE4" w:rsidRPr="006F6AE4">
        <w:rPr>
          <w:color w:val="000000"/>
          <w:sz w:val="26"/>
          <w:szCs w:val="26"/>
        </w:rPr>
        <w:t>Украиной</w:t>
      </w:r>
      <w:r w:rsidR="006F6AE4">
        <w:rPr>
          <w:color w:val="000000"/>
          <w:sz w:val="26"/>
          <w:szCs w:val="26"/>
        </w:rPr>
        <w:t xml:space="preserve"> и</w:t>
      </w:r>
      <w:r w:rsidR="006F6AE4" w:rsidRPr="006F6AE4">
        <w:rPr>
          <w:color w:val="000000"/>
          <w:sz w:val="26"/>
          <w:szCs w:val="26"/>
        </w:rPr>
        <w:t xml:space="preserve"> </w:t>
      </w:r>
      <w:r w:rsidR="006F6AE4" w:rsidRPr="006F6AE4">
        <w:rPr>
          <w:sz w:val="26"/>
          <w:szCs w:val="26"/>
        </w:rPr>
        <w:t>А</w:t>
      </w:r>
      <w:r w:rsidR="006F6AE4" w:rsidRPr="002B41B9">
        <w:rPr>
          <w:sz w:val="26"/>
          <w:szCs w:val="26"/>
        </w:rPr>
        <w:t>-130 Москва - Малоярославец - Рославль - граница с Республикой Белоруссия, соединительная автодорога у г. Малоярославец</w:t>
      </w:r>
      <w:r w:rsidR="006F6AE4">
        <w:rPr>
          <w:sz w:val="26"/>
          <w:szCs w:val="26"/>
        </w:rPr>
        <w:t>.</w:t>
      </w:r>
    </w:p>
    <w:p w:rsidR="002D5E0E" w:rsidRPr="002D5E0E" w:rsidRDefault="0009757F" w:rsidP="002D5E0E">
      <w:r>
        <w:rPr>
          <w:color w:val="000000"/>
          <w:sz w:val="26"/>
          <w:szCs w:val="26"/>
        </w:rPr>
        <w:t xml:space="preserve"> </w:t>
      </w:r>
      <w:r w:rsidR="002D5E0E">
        <w:rPr>
          <w:color w:val="000000"/>
          <w:sz w:val="26"/>
          <w:szCs w:val="26"/>
        </w:rPr>
        <w:tab/>
      </w:r>
      <w:r w:rsidRPr="00AD0407">
        <w:rPr>
          <w:color w:val="000000"/>
          <w:sz w:val="26"/>
          <w:szCs w:val="26"/>
        </w:rPr>
        <w:t xml:space="preserve">По территории сельского поселения </w:t>
      </w:r>
      <w:r w:rsidRPr="002D5E0E">
        <w:rPr>
          <w:color w:val="000000"/>
          <w:sz w:val="26"/>
          <w:szCs w:val="26"/>
        </w:rPr>
        <w:t xml:space="preserve">проходят </w:t>
      </w:r>
      <w:r w:rsidR="002D5E0E" w:rsidRPr="002D5E0E">
        <w:rPr>
          <w:color w:val="000000"/>
          <w:sz w:val="26"/>
          <w:szCs w:val="26"/>
        </w:rPr>
        <w:t xml:space="preserve"> дороги межмуниципального значения общего пользования «Малоярославец-</w:t>
      </w:r>
      <w:proofErr w:type="spellStart"/>
      <w:r w:rsidR="002D5E0E" w:rsidRPr="002D5E0E">
        <w:rPr>
          <w:color w:val="000000"/>
          <w:sz w:val="26"/>
          <w:szCs w:val="26"/>
        </w:rPr>
        <w:t>Маклино</w:t>
      </w:r>
      <w:proofErr w:type="spellEnd"/>
      <w:r w:rsidR="002D5E0E" w:rsidRPr="002D5E0E">
        <w:rPr>
          <w:color w:val="000000"/>
          <w:sz w:val="26"/>
          <w:szCs w:val="26"/>
        </w:rPr>
        <w:t>-Недельное» и регионального значения общего пользования «Окружная дорога г. Калуги – Детчино – Малоярославец»</w:t>
      </w:r>
      <w:r w:rsidR="002D5E0E">
        <w:rPr>
          <w:color w:val="000000"/>
          <w:sz w:val="26"/>
          <w:szCs w:val="26"/>
        </w:rPr>
        <w:t>.</w:t>
      </w:r>
    </w:p>
    <w:p w:rsidR="00600ADB" w:rsidRPr="002B3821" w:rsidRDefault="0009757F" w:rsidP="001A7FD7">
      <w:pPr>
        <w:pStyle w:val="a3"/>
        <w:suppressAutoHyphens/>
        <w:ind w:firstLine="708"/>
        <w:jc w:val="both"/>
        <w:rPr>
          <w:b w:val="0"/>
          <w:color w:val="FF0000"/>
          <w:sz w:val="26"/>
          <w:szCs w:val="26"/>
        </w:rPr>
      </w:pPr>
      <w:r w:rsidRPr="00AD0407">
        <w:rPr>
          <w:b w:val="0"/>
          <w:color w:val="FF0000"/>
          <w:sz w:val="26"/>
          <w:szCs w:val="26"/>
        </w:rPr>
        <w:t xml:space="preserve"> </w:t>
      </w:r>
      <w:r w:rsidRPr="00AD0407">
        <w:rPr>
          <w:b w:val="0"/>
          <w:sz w:val="26"/>
          <w:szCs w:val="26"/>
        </w:rPr>
        <w:t>Также по</w:t>
      </w:r>
      <w:r w:rsidRPr="00AD0407">
        <w:rPr>
          <w:b w:val="0"/>
          <w:color w:val="000000"/>
          <w:sz w:val="26"/>
          <w:szCs w:val="26"/>
        </w:rPr>
        <w:t xml:space="preserve"> территории сельского поселения проходит магистральная железнодорожная линия московско-смоленского участка московской железной дороги, филиал ОАО «Российские железные дороги» железная дорога «Москва-Киев».</w:t>
      </w:r>
      <w:r w:rsidRPr="00AD0407">
        <w:rPr>
          <w:color w:val="000000"/>
          <w:sz w:val="26"/>
          <w:szCs w:val="26"/>
        </w:rPr>
        <w:t xml:space="preserve"> </w:t>
      </w:r>
      <w:proofErr w:type="gramStart"/>
      <w:r w:rsidRPr="00AD0407">
        <w:rPr>
          <w:b w:val="0"/>
          <w:color w:val="000000"/>
          <w:sz w:val="26"/>
          <w:szCs w:val="26"/>
        </w:rPr>
        <w:t xml:space="preserve">В состав сельского поселения «Село </w:t>
      </w:r>
      <w:proofErr w:type="spellStart"/>
      <w:r>
        <w:rPr>
          <w:b w:val="0"/>
          <w:color w:val="000000"/>
          <w:sz w:val="26"/>
          <w:szCs w:val="26"/>
        </w:rPr>
        <w:t>Маклино</w:t>
      </w:r>
      <w:proofErr w:type="spellEnd"/>
      <w:r w:rsidRPr="00AD0407">
        <w:rPr>
          <w:b w:val="0"/>
          <w:color w:val="000000"/>
          <w:sz w:val="26"/>
          <w:szCs w:val="26"/>
        </w:rPr>
        <w:t xml:space="preserve">» входят следующие населенные пункты: с. </w:t>
      </w:r>
      <w:proofErr w:type="spellStart"/>
      <w:r>
        <w:rPr>
          <w:b w:val="0"/>
          <w:color w:val="000000"/>
          <w:sz w:val="26"/>
          <w:szCs w:val="26"/>
        </w:rPr>
        <w:t>Маклино</w:t>
      </w:r>
      <w:proofErr w:type="spellEnd"/>
      <w:r>
        <w:rPr>
          <w:b w:val="0"/>
          <w:color w:val="000000"/>
          <w:sz w:val="26"/>
          <w:szCs w:val="26"/>
        </w:rPr>
        <w:t xml:space="preserve">, дер. </w:t>
      </w:r>
      <w:proofErr w:type="spellStart"/>
      <w:r>
        <w:rPr>
          <w:b w:val="0"/>
          <w:color w:val="000000"/>
          <w:sz w:val="26"/>
          <w:szCs w:val="26"/>
        </w:rPr>
        <w:t>Барденево</w:t>
      </w:r>
      <w:proofErr w:type="spellEnd"/>
      <w:r>
        <w:rPr>
          <w:b w:val="0"/>
          <w:color w:val="000000"/>
          <w:sz w:val="26"/>
          <w:szCs w:val="26"/>
        </w:rPr>
        <w:t xml:space="preserve">, дер. Верховье, дер. </w:t>
      </w:r>
      <w:proofErr w:type="spellStart"/>
      <w:r>
        <w:rPr>
          <w:b w:val="0"/>
          <w:color w:val="000000"/>
          <w:sz w:val="26"/>
          <w:szCs w:val="26"/>
        </w:rPr>
        <w:t>Ильичевка</w:t>
      </w:r>
      <w:proofErr w:type="spellEnd"/>
      <w:r>
        <w:rPr>
          <w:b w:val="0"/>
          <w:color w:val="000000"/>
          <w:sz w:val="26"/>
          <w:szCs w:val="26"/>
        </w:rPr>
        <w:t xml:space="preserve">, дер. </w:t>
      </w:r>
      <w:proofErr w:type="spellStart"/>
      <w:r>
        <w:rPr>
          <w:b w:val="0"/>
          <w:color w:val="000000"/>
          <w:sz w:val="26"/>
          <w:szCs w:val="26"/>
        </w:rPr>
        <w:t>Локонское</w:t>
      </w:r>
      <w:proofErr w:type="spellEnd"/>
      <w:r>
        <w:rPr>
          <w:b w:val="0"/>
          <w:color w:val="000000"/>
          <w:sz w:val="26"/>
          <w:szCs w:val="26"/>
        </w:rPr>
        <w:t xml:space="preserve">, дер. </w:t>
      </w:r>
      <w:proofErr w:type="spellStart"/>
      <w:r>
        <w:rPr>
          <w:b w:val="0"/>
          <w:color w:val="000000"/>
          <w:sz w:val="26"/>
          <w:szCs w:val="26"/>
        </w:rPr>
        <w:t>Меньшовка</w:t>
      </w:r>
      <w:proofErr w:type="spellEnd"/>
      <w:r>
        <w:rPr>
          <w:b w:val="0"/>
          <w:color w:val="000000"/>
          <w:sz w:val="26"/>
          <w:szCs w:val="26"/>
        </w:rPr>
        <w:t xml:space="preserve">, дер. Радищево, дер. </w:t>
      </w:r>
      <w:proofErr w:type="spellStart"/>
      <w:r>
        <w:rPr>
          <w:b w:val="0"/>
          <w:color w:val="000000"/>
          <w:sz w:val="26"/>
          <w:szCs w:val="26"/>
        </w:rPr>
        <w:t>Рысковщина</w:t>
      </w:r>
      <w:proofErr w:type="spellEnd"/>
      <w:r>
        <w:rPr>
          <w:b w:val="0"/>
          <w:color w:val="000000"/>
          <w:sz w:val="26"/>
          <w:szCs w:val="26"/>
        </w:rPr>
        <w:t xml:space="preserve">, дер. </w:t>
      </w:r>
      <w:proofErr w:type="spellStart"/>
      <w:r>
        <w:rPr>
          <w:b w:val="0"/>
          <w:color w:val="000000"/>
          <w:sz w:val="26"/>
          <w:szCs w:val="26"/>
        </w:rPr>
        <w:t>Синяково</w:t>
      </w:r>
      <w:proofErr w:type="spellEnd"/>
      <w:r>
        <w:rPr>
          <w:b w:val="0"/>
          <w:color w:val="000000"/>
          <w:sz w:val="26"/>
          <w:szCs w:val="26"/>
        </w:rPr>
        <w:t xml:space="preserve">, дер. </w:t>
      </w:r>
      <w:proofErr w:type="spellStart"/>
      <w:r>
        <w:rPr>
          <w:b w:val="0"/>
          <w:color w:val="000000"/>
          <w:sz w:val="26"/>
          <w:szCs w:val="26"/>
        </w:rPr>
        <w:t>Чулково</w:t>
      </w:r>
      <w:proofErr w:type="spellEnd"/>
      <w:r>
        <w:rPr>
          <w:b w:val="0"/>
          <w:color w:val="000000"/>
          <w:sz w:val="26"/>
          <w:szCs w:val="26"/>
        </w:rPr>
        <w:t>, с. Лесничество</w:t>
      </w:r>
      <w:r w:rsidRPr="00AD0407">
        <w:rPr>
          <w:b w:val="0"/>
          <w:color w:val="000000"/>
          <w:sz w:val="26"/>
          <w:szCs w:val="26"/>
        </w:rPr>
        <w:t>.</w:t>
      </w:r>
      <w:proofErr w:type="gramEnd"/>
      <w:r w:rsidRPr="00AD0407">
        <w:rPr>
          <w:b w:val="0"/>
          <w:color w:val="000000"/>
          <w:sz w:val="26"/>
          <w:szCs w:val="26"/>
        </w:rPr>
        <w:t xml:space="preserve"> Площадь сельского поселения составляет </w:t>
      </w:r>
      <w:r w:rsidR="00496EAF" w:rsidRPr="009E46E1">
        <w:rPr>
          <w:sz w:val="26"/>
          <w:szCs w:val="26"/>
        </w:rPr>
        <w:t>7224,7</w:t>
      </w:r>
      <w:r w:rsidR="00496EAF">
        <w:rPr>
          <w:sz w:val="26"/>
          <w:szCs w:val="26"/>
        </w:rPr>
        <w:t xml:space="preserve"> </w:t>
      </w:r>
      <w:r w:rsidRPr="00AD0407">
        <w:rPr>
          <w:b w:val="0"/>
          <w:color w:val="000000"/>
          <w:sz w:val="26"/>
          <w:szCs w:val="26"/>
        </w:rPr>
        <w:t xml:space="preserve">га, численность населения – </w:t>
      </w:r>
      <w:r w:rsidR="00496EAF" w:rsidRPr="001D7F47">
        <w:rPr>
          <w:sz w:val="26"/>
          <w:szCs w:val="26"/>
        </w:rPr>
        <w:t>1395</w:t>
      </w:r>
      <w:r w:rsidRPr="00AD0407">
        <w:rPr>
          <w:b w:val="0"/>
          <w:color w:val="000000"/>
          <w:sz w:val="26"/>
          <w:szCs w:val="26"/>
        </w:rPr>
        <w:t xml:space="preserve"> человек.</w:t>
      </w:r>
    </w:p>
    <w:p w:rsidR="003B1A5B" w:rsidRPr="007D0BE3" w:rsidRDefault="003B1A5B">
      <w:pPr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71013B" w:rsidRPr="00714EFE" w:rsidRDefault="00877A97" w:rsidP="001A7FD7">
      <w:pPr>
        <w:pStyle w:val="3"/>
        <w:suppressAutoHyphens/>
        <w:spacing w:line="240" w:lineRule="auto"/>
        <w:jc w:val="center"/>
        <w:rPr>
          <w:color w:val="000000"/>
          <w:sz w:val="26"/>
          <w:szCs w:val="26"/>
          <w:lang w:val="ru-RU"/>
        </w:rPr>
      </w:pPr>
      <w:bookmarkStart w:id="54" w:name="_Toc204431946"/>
      <w:r>
        <w:rPr>
          <w:color w:val="000000"/>
          <w:sz w:val="26"/>
          <w:szCs w:val="26"/>
        </w:rPr>
        <w:lastRenderedPageBreak/>
        <w:t>II</w:t>
      </w:r>
      <w:r>
        <w:rPr>
          <w:color w:val="000000"/>
          <w:sz w:val="26"/>
          <w:szCs w:val="26"/>
          <w:lang w:val="ru-RU"/>
        </w:rPr>
        <w:t>.</w:t>
      </w:r>
      <w:r w:rsidRPr="00B52269">
        <w:rPr>
          <w:color w:val="000000"/>
          <w:sz w:val="26"/>
          <w:szCs w:val="26"/>
          <w:lang w:val="ru-RU"/>
        </w:rPr>
        <w:t>4</w:t>
      </w:r>
      <w:r>
        <w:rPr>
          <w:color w:val="000000"/>
          <w:sz w:val="26"/>
          <w:szCs w:val="26"/>
          <w:lang w:val="ru-RU"/>
        </w:rPr>
        <w:t>.</w:t>
      </w:r>
      <w:r w:rsidRPr="00B52269">
        <w:rPr>
          <w:color w:val="000000"/>
          <w:sz w:val="26"/>
          <w:szCs w:val="26"/>
          <w:lang w:val="ru-RU"/>
        </w:rPr>
        <w:t>1</w:t>
      </w:r>
      <w:r>
        <w:rPr>
          <w:color w:val="000000"/>
          <w:sz w:val="26"/>
          <w:szCs w:val="26"/>
          <w:lang w:val="ru-RU"/>
        </w:rPr>
        <w:t xml:space="preserve"> Целевое назначение земель сельского поселения</w:t>
      </w:r>
      <w:bookmarkEnd w:id="54"/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В соответствии с Земельным кодексом Российской Федерации, глава 1, статья 7 «Состав земель в Российской Федерации» земли в Российской Федерации по целевому назначению подразделяются на следующие категории:</w:t>
      </w:r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- земли населенных пунктов;</w:t>
      </w:r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- земли сельскохозяйственного назначения;</w:t>
      </w:r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proofErr w:type="gramStart"/>
      <w:r w:rsidRPr="003546D2">
        <w:rPr>
          <w:b w:val="0"/>
          <w:color w:val="000000" w:themeColor="text1"/>
          <w:sz w:val="26"/>
          <w:szCs w:val="26"/>
        </w:rPr>
        <w:t>- 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назначения;</w:t>
      </w:r>
      <w:proofErr w:type="gramEnd"/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- земли особо охраняемых территорий и объектов;</w:t>
      </w:r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- земли лесного фонда;</w:t>
      </w:r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- земли водного фонда;</w:t>
      </w:r>
    </w:p>
    <w:p w:rsidR="00AF257D" w:rsidRPr="003546D2" w:rsidRDefault="00AF257D" w:rsidP="00AF257D">
      <w:pPr>
        <w:pStyle w:val="16"/>
        <w:ind w:firstLine="709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- земли запаса.</w:t>
      </w:r>
    </w:p>
    <w:p w:rsidR="00805FFD" w:rsidRPr="00E023BD" w:rsidRDefault="00805FFD" w:rsidP="001A7FD7">
      <w:pPr>
        <w:pStyle w:val="a3"/>
        <w:suppressAutoHyphens/>
        <w:ind w:firstLine="708"/>
        <w:jc w:val="both"/>
        <w:rPr>
          <w:b w:val="0"/>
          <w:color w:val="000000"/>
          <w:sz w:val="26"/>
          <w:szCs w:val="26"/>
        </w:rPr>
      </w:pPr>
      <w:r w:rsidRPr="00714EFE">
        <w:rPr>
          <w:b w:val="0"/>
          <w:color w:val="000000"/>
          <w:sz w:val="26"/>
          <w:szCs w:val="26"/>
        </w:rPr>
        <w:t xml:space="preserve">Современное состояние рассматриваемой территории по целевому назначению земель основывается преимущественно на </w:t>
      </w:r>
      <w:r w:rsidR="004F03CF">
        <w:rPr>
          <w:b w:val="0"/>
          <w:color w:val="000000"/>
          <w:sz w:val="26"/>
          <w:szCs w:val="26"/>
        </w:rPr>
        <w:t>сведениях</w:t>
      </w:r>
      <w:r w:rsidRPr="00714EFE">
        <w:rPr>
          <w:b w:val="0"/>
          <w:color w:val="000000"/>
          <w:sz w:val="26"/>
          <w:szCs w:val="26"/>
        </w:rPr>
        <w:t xml:space="preserve"> </w:t>
      </w:r>
      <w:r w:rsidR="004F03CF">
        <w:rPr>
          <w:b w:val="0"/>
          <w:color w:val="000000"/>
          <w:sz w:val="26"/>
          <w:szCs w:val="26"/>
        </w:rPr>
        <w:t>единого</w:t>
      </w:r>
      <w:r w:rsidRPr="00714EFE">
        <w:rPr>
          <w:b w:val="0"/>
          <w:color w:val="000000"/>
          <w:sz w:val="26"/>
          <w:szCs w:val="26"/>
        </w:rPr>
        <w:t xml:space="preserve"> государственного кадастра недвижимости</w:t>
      </w:r>
      <w:r w:rsidR="00AB5A08" w:rsidRPr="00714EFE">
        <w:rPr>
          <w:b w:val="0"/>
          <w:color w:val="000000"/>
          <w:sz w:val="26"/>
          <w:szCs w:val="26"/>
        </w:rPr>
        <w:t xml:space="preserve"> </w:t>
      </w:r>
      <w:r w:rsidR="00360E1C" w:rsidRPr="00714EFE">
        <w:rPr>
          <w:b w:val="0"/>
          <w:color w:val="000000"/>
          <w:sz w:val="26"/>
          <w:szCs w:val="26"/>
        </w:rPr>
        <w:t>201</w:t>
      </w:r>
      <w:r w:rsidR="004F03CF">
        <w:rPr>
          <w:b w:val="0"/>
          <w:color w:val="000000"/>
          <w:sz w:val="26"/>
          <w:szCs w:val="26"/>
        </w:rPr>
        <w:t>9</w:t>
      </w:r>
      <w:r w:rsidR="00360E1C" w:rsidRPr="00714EFE">
        <w:rPr>
          <w:b w:val="0"/>
          <w:color w:val="000000"/>
          <w:sz w:val="26"/>
          <w:szCs w:val="26"/>
        </w:rPr>
        <w:t>-</w:t>
      </w:r>
      <w:r w:rsidR="00AB5A08" w:rsidRPr="00714EFE">
        <w:rPr>
          <w:b w:val="0"/>
          <w:color w:val="000000"/>
          <w:sz w:val="26"/>
          <w:szCs w:val="26"/>
        </w:rPr>
        <w:t>20</w:t>
      </w:r>
      <w:r w:rsidR="004F03CF">
        <w:rPr>
          <w:b w:val="0"/>
          <w:color w:val="000000"/>
          <w:sz w:val="26"/>
          <w:szCs w:val="26"/>
        </w:rPr>
        <w:t>20</w:t>
      </w:r>
      <w:r w:rsidR="00AB5A08" w:rsidRPr="00714EFE">
        <w:rPr>
          <w:b w:val="0"/>
          <w:color w:val="000000"/>
          <w:sz w:val="26"/>
          <w:szCs w:val="26"/>
        </w:rPr>
        <w:t xml:space="preserve"> год</w:t>
      </w:r>
      <w:r w:rsidR="00360E1C" w:rsidRPr="00714EFE">
        <w:rPr>
          <w:b w:val="0"/>
          <w:color w:val="000000"/>
          <w:sz w:val="26"/>
          <w:szCs w:val="26"/>
        </w:rPr>
        <w:t>ов</w:t>
      </w:r>
      <w:r w:rsidRPr="00714EFE">
        <w:rPr>
          <w:b w:val="0"/>
          <w:color w:val="000000"/>
          <w:sz w:val="26"/>
          <w:szCs w:val="26"/>
        </w:rPr>
        <w:t>, публичной кадастровой карты</w:t>
      </w:r>
      <w:r w:rsidR="00326AC2" w:rsidRPr="00714EFE">
        <w:rPr>
          <w:b w:val="0"/>
          <w:color w:val="000000"/>
          <w:sz w:val="26"/>
          <w:szCs w:val="26"/>
        </w:rPr>
        <w:t xml:space="preserve">, </w:t>
      </w:r>
      <w:r w:rsidRPr="00714EFE">
        <w:rPr>
          <w:b w:val="0"/>
          <w:color w:val="000000"/>
          <w:sz w:val="26"/>
          <w:szCs w:val="26"/>
        </w:rPr>
        <w:t>данных инвентаризации сельско</w:t>
      </w:r>
      <w:r w:rsidR="00AB5A08" w:rsidRPr="00714EFE">
        <w:rPr>
          <w:b w:val="0"/>
          <w:color w:val="000000"/>
          <w:sz w:val="26"/>
          <w:szCs w:val="26"/>
        </w:rPr>
        <w:t xml:space="preserve">хозяйственных угодий территории МО СП </w:t>
      </w:r>
      <w:r w:rsidR="00012291" w:rsidRPr="00E023BD">
        <w:rPr>
          <w:b w:val="0"/>
          <w:color w:val="000000"/>
          <w:sz w:val="26"/>
          <w:szCs w:val="26"/>
        </w:rPr>
        <w:t>«</w:t>
      </w:r>
      <w:r w:rsidR="00600ADB" w:rsidRPr="00E023BD">
        <w:rPr>
          <w:b w:val="0"/>
          <w:color w:val="000000"/>
          <w:sz w:val="26"/>
          <w:szCs w:val="26"/>
        </w:rPr>
        <w:t xml:space="preserve">Село </w:t>
      </w:r>
      <w:proofErr w:type="spellStart"/>
      <w:r w:rsidR="0009757F" w:rsidRPr="00E023BD">
        <w:rPr>
          <w:b w:val="0"/>
          <w:color w:val="000000"/>
          <w:sz w:val="26"/>
          <w:szCs w:val="26"/>
        </w:rPr>
        <w:t>Маклино</w:t>
      </w:r>
      <w:proofErr w:type="spellEnd"/>
      <w:r w:rsidR="00012291" w:rsidRPr="00E023BD">
        <w:rPr>
          <w:b w:val="0"/>
          <w:color w:val="000000"/>
          <w:sz w:val="26"/>
          <w:szCs w:val="26"/>
        </w:rPr>
        <w:t>»</w:t>
      </w:r>
      <w:r w:rsidR="00AB5A08" w:rsidRPr="00E023BD">
        <w:rPr>
          <w:b w:val="0"/>
          <w:color w:val="000000"/>
          <w:sz w:val="26"/>
          <w:szCs w:val="26"/>
        </w:rPr>
        <w:t xml:space="preserve"> и материалов лесоустройства </w:t>
      </w:r>
      <w:r w:rsidR="00326AC2" w:rsidRPr="00E023BD">
        <w:rPr>
          <w:b w:val="0"/>
          <w:color w:val="000000"/>
          <w:sz w:val="26"/>
          <w:szCs w:val="26"/>
        </w:rPr>
        <w:t xml:space="preserve">ГКУКО </w:t>
      </w:r>
      <w:proofErr w:type="spellStart"/>
      <w:r w:rsidR="00600ADB" w:rsidRPr="00E023BD">
        <w:rPr>
          <w:b w:val="0"/>
          <w:color w:val="000000"/>
          <w:sz w:val="26"/>
          <w:szCs w:val="26"/>
        </w:rPr>
        <w:t>Малоярославецкого</w:t>
      </w:r>
      <w:proofErr w:type="spellEnd"/>
      <w:r w:rsidR="00012291" w:rsidRPr="00E023BD">
        <w:rPr>
          <w:b w:val="0"/>
          <w:color w:val="000000"/>
          <w:sz w:val="26"/>
          <w:szCs w:val="26"/>
        </w:rPr>
        <w:t xml:space="preserve"> лесничество</w:t>
      </w:r>
      <w:r w:rsidR="00AB5A08" w:rsidRPr="00E023BD">
        <w:rPr>
          <w:b w:val="0"/>
          <w:color w:val="000000"/>
          <w:sz w:val="26"/>
          <w:szCs w:val="26"/>
        </w:rPr>
        <w:t>.</w:t>
      </w:r>
    </w:p>
    <w:p w:rsidR="00854B3F" w:rsidRPr="00BF5094" w:rsidRDefault="00854B3F" w:rsidP="00BF5094">
      <w:bookmarkStart w:id="55" w:name="_Toc138762874"/>
    </w:p>
    <w:p w:rsidR="0073487F" w:rsidRPr="004B429F" w:rsidRDefault="0073487F" w:rsidP="0073487F">
      <w:pPr>
        <w:jc w:val="right"/>
        <w:rPr>
          <w:i/>
          <w:color w:val="000000" w:themeColor="text1"/>
        </w:rPr>
      </w:pPr>
      <w:r w:rsidRPr="004B429F">
        <w:rPr>
          <w:i/>
          <w:color w:val="000000" w:themeColor="text1"/>
        </w:rPr>
        <w:t xml:space="preserve">Таблица </w:t>
      </w:r>
      <w:r w:rsidR="004B429F" w:rsidRPr="004B429F">
        <w:rPr>
          <w:i/>
          <w:color w:val="000000" w:themeColor="text1"/>
        </w:rPr>
        <w:t>9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095"/>
        <w:gridCol w:w="2715"/>
      </w:tblGrid>
      <w:tr w:rsidR="0073487F" w:rsidRPr="000B3B52" w:rsidTr="00354431">
        <w:trPr>
          <w:trHeight w:val="820"/>
          <w:tblHeader/>
          <w:jc w:val="center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:rsidR="0073487F" w:rsidRPr="000B3B52" w:rsidRDefault="0073487F" w:rsidP="0073487F">
            <w:pPr>
              <w:jc w:val="center"/>
              <w:rPr>
                <w:b/>
                <w:color w:val="000000" w:themeColor="text1"/>
              </w:rPr>
            </w:pPr>
            <w:r w:rsidRPr="000B3B52">
              <w:rPr>
                <w:b/>
                <w:color w:val="000000" w:themeColor="text1"/>
              </w:rPr>
              <w:t>№</w:t>
            </w:r>
          </w:p>
          <w:p w:rsidR="0073487F" w:rsidRPr="000B3B52" w:rsidRDefault="0073487F" w:rsidP="0073487F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0B3B52">
              <w:rPr>
                <w:b/>
                <w:color w:val="000000" w:themeColor="text1"/>
              </w:rPr>
              <w:t>п</w:t>
            </w:r>
            <w:proofErr w:type="gramEnd"/>
            <w:r w:rsidRPr="000B3B52">
              <w:rPr>
                <w:b/>
                <w:color w:val="000000" w:themeColor="text1"/>
              </w:rPr>
              <w:t>/п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73487F" w:rsidRPr="000B3B52" w:rsidRDefault="0073487F" w:rsidP="0073487F">
            <w:pPr>
              <w:jc w:val="center"/>
              <w:rPr>
                <w:b/>
                <w:color w:val="000000" w:themeColor="text1"/>
              </w:rPr>
            </w:pPr>
            <w:r w:rsidRPr="000B3B52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2715" w:type="dxa"/>
            <w:shd w:val="clear" w:color="auto" w:fill="F2F2F2" w:themeFill="background1" w:themeFillShade="F2"/>
            <w:vAlign w:val="center"/>
          </w:tcPr>
          <w:p w:rsidR="0073487F" w:rsidRPr="000B3B52" w:rsidRDefault="0073487F" w:rsidP="0073487F">
            <w:pPr>
              <w:jc w:val="center"/>
              <w:rPr>
                <w:b/>
                <w:color w:val="000000" w:themeColor="text1"/>
              </w:rPr>
            </w:pPr>
            <w:r w:rsidRPr="000B3B52">
              <w:rPr>
                <w:b/>
                <w:color w:val="000000" w:themeColor="text1"/>
              </w:rPr>
              <w:t xml:space="preserve">Современное состояние, </w:t>
            </w:r>
            <w:proofErr w:type="gramStart"/>
            <w:r w:rsidRPr="000B3B52">
              <w:rPr>
                <w:b/>
                <w:color w:val="000000" w:themeColor="text1"/>
              </w:rPr>
              <w:t>га</w:t>
            </w:r>
            <w:proofErr w:type="gramEnd"/>
          </w:p>
        </w:tc>
      </w:tr>
      <w:tr w:rsidR="00C15371" w:rsidRPr="000B3B52" w:rsidTr="00354431">
        <w:trPr>
          <w:trHeight w:val="648"/>
          <w:jc w:val="center"/>
        </w:trPr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bCs/>
                <w:iCs/>
                <w:color w:val="000000" w:themeColor="text1"/>
              </w:rPr>
            </w:pPr>
            <w:r w:rsidRPr="000B3B52">
              <w:rPr>
                <w:bCs/>
                <w:iCs/>
                <w:color w:val="000000" w:themeColor="text1"/>
              </w:rPr>
              <w:t>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0B3B52">
              <w:rPr>
                <w:color w:val="000000" w:themeColor="text1"/>
                <w:szCs w:val="24"/>
              </w:rPr>
              <w:t>Земли населенных пунктов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4B429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773,8</w:t>
            </w:r>
          </w:p>
        </w:tc>
      </w:tr>
      <w:tr w:rsidR="00C15371" w:rsidRPr="000B3B52" w:rsidTr="00354431">
        <w:trPr>
          <w:trHeight w:val="648"/>
          <w:jc w:val="center"/>
        </w:trPr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bCs/>
                <w:iCs/>
                <w:color w:val="000000" w:themeColor="text1"/>
              </w:rPr>
            </w:pPr>
            <w:r w:rsidRPr="000B3B52">
              <w:rPr>
                <w:bCs/>
                <w:iCs/>
                <w:color w:val="000000" w:themeColor="text1"/>
              </w:rPr>
              <w:t>2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0B3B52">
              <w:rPr>
                <w:color w:val="000000" w:themeColor="text1"/>
                <w:szCs w:val="24"/>
              </w:rPr>
              <w:t>Земли сельскохозяйственного назначения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205BDA" w:rsidP="004B429F">
            <w:pPr>
              <w:jc w:val="center"/>
              <w:rPr>
                <w:color w:val="000000" w:themeColor="text1"/>
              </w:rPr>
            </w:pPr>
            <w:r w:rsidRPr="00205BDA">
              <w:rPr>
                <w:color w:val="000000" w:themeColor="text1"/>
              </w:rPr>
              <w:t>1684,7</w:t>
            </w:r>
          </w:p>
        </w:tc>
      </w:tr>
      <w:tr w:rsidR="00C15371" w:rsidRPr="000B3B52" w:rsidTr="00354431">
        <w:trPr>
          <w:trHeight w:val="615"/>
          <w:jc w:val="center"/>
        </w:trPr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0B3B52">
              <w:rPr>
                <w:color w:val="000000" w:themeColor="text1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  <w:proofErr w:type="gramEnd"/>
          </w:p>
        </w:tc>
        <w:tc>
          <w:tcPr>
            <w:tcW w:w="27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205BDA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348,</w:t>
            </w:r>
            <w:r w:rsidR="00205BDA">
              <w:rPr>
                <w:color w:val="000000" w:themeColor="text1"/>
              </w:rPr>
              <w:t>5</w:t>
            </w:r>
          </w:p>
        </w:tc>
      </w:tr>
      <w:tr w:rsidR="00C15371" w:rsidRPr="000B3B52" w:rsidTr="00354431">
        <w:trPr>
          <w:trHeight w:val="602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0B3B52">
              <w:rPr>
                <w:color w:val="000000" w:themeColor="text1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15371" w:rsidRPr="000B3B52" w:rsidRDefault="00C15371" w:rsidP="004B429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-</w:t>
            </w:r>
          </w:p>
        </w:tc>
      </w:tr>
      <w:tr w:rsidR="00C15371" w:rsidRPr="000B3B52" w:rsidTr="00354431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0B3B52">
              <w:rPr>
                <w:color w:val="000000" w:themeColor="text1"/>
                <w:szCs w:val="24"/>
              </w:rPr>
              <w:t>Земли лесного фонда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15371" w:rsidRPr="000B3B52" w:rsidRDefault="00C15371" w:rsidP="004B429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441</w:t>
            </w:r>
            <w:r w:rsidR="00205BDA">
              <w:rPr>
                <w:color w:val="000000" w:themeColor="text1"/>
              </w:rPr>
              <w:t>4</w:t>
            </w:r>
          </w:p>
        </w:tc>
      </w:tr>
      <w:tr w:rsidR="00C15371" w:rsidRPr="000B3B52" w:rsidTr="00354431">
        <w:trPr>
          <w:trHeight w:val="546"/>
          <w:jc w:val="center"/>
        </w:trPr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bCs/>
                <w:iCs/>
                <w:color w:val="000000" w:themeColor="text1"/>
              </w:rPr>
            </w:pPr>
            <w:r w:rsidRPr="000B3B52">
              <w:rPr>
                <w:bCs/>
                <w:iCs/>
                <w:color w:val="000000" w:themeColor="text1"/>
              </w:rPr>
              <w:t>6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0B3B52">
              <w:rPr>
                <w:color w:val="000000" w:themeColor="text1"/>
                <w:szCs w:val="24"/>
              </w:rPr>
              <w:t>Земли водного фонда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4B429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3,7</w:t>
            </w:r>
          </w:p>
        </w:tc>
      </w:tr>
      <w:tr w:rsidR="00C15371" w:rsidRPr="000B3B52" w:rsidTr="00354431">
        <w:trPr>
          <w:trHeight w:val="569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C15371" w:rsidRPr="000B3B52" w:rsidRDefault="00C15371" w:rsidP="0073487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7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Cs w:val="24"/>
              </w:rPr>
            </w:pPr>
            <w:r w:rsidRPr="000B3B52">
              <w:rPr>
                <w:color w:val="000000" w:themeColor="text1"/>
                <w:szCs w:val="24"/>
              </w:rPr>
              <w:t>Земли запаса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C15371" w:rsidRPr="000B3B52" w:rsidRDefault="00C15371" w:rsidP="004B429F">
            <w:pPr>
              <w:jc w:val="center"/>
              <w:rPr>
                <w:color w:val="000000" w:themeColor="text1"/>
              </w:rPr>
            </w:pPr>
            <w:r w:rsidRPr="000B3B52">
              <w:rPr>
                <w:color w:val="000000" w:themeColor="text1"/>
              </w:rPr>
              <w:t>0</w:t>
            </w:r>
          </w:p>
        </w:tc>
      </w:tr>
      <w:tr w:rsidR="00C15371" w:rsidRPr="003546D2" w:rsidTr="00354431">
        <w:trPr>
          <w:trHeight w:val="569"/>
          <w:jc w:val="center"/>
        </w:trPr>
        <w:tc>
          <w:tcPr>
            <w:tcW w:w="67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0B3B52" w:rsidRDefault="00C15371" w:rsidP="0073487F">
            <w:pPr>
              <w:pStyle w:val="280"/>
              <w:suppressAutoHyphens/>
              <w:ind w:firstLine="0"/>
              <w:jc w:val="left"/>
              <w:rPr>
                <w:b/>
                <w:color w:val="000000" w:themeColor="text1"/>
                <w:szCs w:val="24"/>
              </w:rPr>
            </w:pPr>
            <w:r w:rsidRPr="000B3B52">
              <w:rPr>
                <w:b/>
                <w:color w:val="000000" w:themeColor="text1"/>
                <w:szCs w:val="24"/>
              </w:rPr>
              <w:t>Общая площадь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371" w:rsidRPr="003546D2" w:rsidRDefault="007E64F2" w:rsidP="0073487F">
            <w:pPr>
              <w:pStyle w:val="a3"/>
              <w:rPr>
                <w:color w:val="000000" w:themeColor="text1"/>
              </w:rPr>
            </w:pPr>
            <w:r>
              <w:rPr>
                <w:rFonts w:eastAsia="SimSun"/>
                <w:color w:val="000000" w:themeColor="text1"/>
              </w:rPr>
              <w:t>7224,</w:t>
            </w:r>
            <w:r w:rsidR="00C15371" w:rsidRPr="000B3B52">
              <w:rPr>
                <w:rFonts w:eastAsia="SimSun"/>
                <w:color w:val="000000" w:themeColor="text1"/>
              </w:rPr>
              <w:t>70</w:t>
            </w:r>
          </w:p>
        </w:tc>
      </w:tr>
    </w:tbl>
    <w:p w:rsidR="0073487F" w:rsidRPr="003546D2" w:rsidRDefault="0073487F" w:rsidP="0073487F">
      <w:pPr>
        <w:pStyle w:val="a6"/>
        <w:spacing w:line="240" w:lineRule="auto"/>
        <w:rPr>
          <w:color w:val="000000" w:themeColor="text1"/>
        </w:rPr>
      </w:pPr>
    </w:p>
    <w:p w:rsidR="0073487F" w:rsidRDefault="0073487F">
      <w:pPr>
        <w:rPr>
          <w:b/>
          <w:bCs/>
          <w:color w:val="000000"/>
          <w:sz w:val="26"/>
          <w:szCs w:val="26"/>
          <w:lang w:val="en-US"/>
        </w:rPr>
      </w:pPr>
      <w:r>
        <w:rPr>
          <w:b/>
          <w:bCs/>
          <w:color w:val="000000"/>
          <w:sz w:val="26"/>
          <w:szCs w:val="26"/>
          <w:lang w:val="en-US"/>
        </w:rPr>
        <w:br w:type="page"/>
      </w:r>
    </w:p>
    <w:p w:rsidR="0017350A" w:rsidRDefault="0017350A">
      <w:pPr>
        <w:rPr>
          <w:b/>
          <w:bCs/>
          <w:color w:val="000000"/>
          <w:sz w:val="26"/>
          <w:szCs w:val="26"/>
          <w:lang w:val="en-US"/>
        </w:rPr>
      </w:pPr>
    </w:p>
    <w:p w:rsidR="007E0264" w:rsidRPr="00B261DF" w:rsidRDefault="007E0264" w:rsidP="007E0264">
      <w:pPr>
        <w:pStyle w:val="3"/>
        <w:jc w:val="center"/>
        <w:rPr>
          <w:b w:val="0"/>
          <w:color w:val="000000"/>
          <w:sz w:val="26"/>
          <w:szCs w:val="26"/>
          <w:lang w:val="ru-RU"/>
        </w:rPr>
      </w:pPr>
      <w:bookmarkStart w:id="56" w:name="_Toc204431947"/>
      <w:r>
        <w:rPr>
          <w:color w:val="000000"/>
          <w:sz w:val="26"/>
          <w:szCs w:val="26"/>
        </w:rPr>
        <w:t>II</w:t>
      </w:r>
      <w:r>
        <w:rPr>
          <w:color w:val="000000"/>
          <w:sz w:val="26"/>
          <w:szCs w:val="26"/>
          <w:lang w:val="ru-RU"/>
        </w:rPr>
        <w:t>.</w:t>
      </w:r>
      <w:r w:rsidRPr="003D56A3">
        <w:rPr>
          <w:color w:val="000000"/>
          <w:sz w:val="26"/>
          <w:szCs w:val="26"/>
          <w:lang w:val="ru-RU"/>
        </w:rPr>
        <w:t>4</w:t>
      </w:r>
      <w:r>
        <w:rPr>
          <w:color w:val="000000"/>
          <w:sz w:val="26"/>
          <w:szCs w:val="26"/>
          <w:lang w:val="ru-RU"/>
        </w:rPr>
        <w:t>.2 Современная функциональная и планировочная организация сельского поселения</w:t>
      </w:r>
      <w:bookmarkEnd w:id="56"/>
    </w:p>
    <w:bookmarkEnd w:id="55"/>
    <w:p w:rsidR="0017350A" w:rsidRPr="003546D2" w:rsidRDefault="0017350A" w:rsidP="0017350A">
      <w:pPr>
        <w:pStyle w:val="16"/>
        <w:ind w:firstLine="708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Градостроительный кодекс Российской Федерации относит генеральные планы поселений к разряду документов территориального планирования, в которых устанавливаются границы населенных пунктов, функциональные зоны, зоны планируемого размещения объектов капитального строительства для государственных или муниципальных нужд и зоны с особыми условиями использования территории.</w:t>
      </w:r>
    </w:p>
    <w:p w:rsidR="0017350A" w:rsidRPr="003546D2" w:rsidRDefault="0017350A" w:rsidP="0017350A">
      <w:pPr>
        <w:pStyle w:val="16"/>
        <w:ind w:firstLine="708"/>
        <w:jc w:val="both"/>
        <w:rPr>
          <w:b w:val="0"/>
          <w:color w:val="000000" w:themeColor="text1"/>
          <w:sz w:val="26"/>
          <w:szCs w:val="26"/>
        </w:rPr>
      </w:pPr>
      <w:proofErr w:type="gramStart"/>
      <w:r w:rsidRPr="003546D2">
        <w:rPr>
          <w:b w:val="0"/>
          <w:color w:val="000000" w:themeColor="text1"/>
          <w:sz w:val="26"/>
          <w:szCs w:val="26"/>
        </w:rPr>
        <w:t>В соответствии с Приказом Минэкономразвития РФ от 06.05.2024 N 273 «Об утверждении Методических рекомендаций по разработке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 согласно части, XIX п. 19.7 рекомендуется определять следующие типы функциональных зон: жилые зоны, общественно-деловые зоны, зоны смешанной застройки, производственные зоны, зоны инженерной и</w:t>
      </w:r>
      <w:proofErr w:type="gramEnd"/>
      <w:r w:rsidRPr="003546D2">
        <w:rPr>
          <w:b w:val="0"/>
          <w:color w:val="000000" w:themeColor="text1"/>
          <w:sz w:val="26"/>
          <w:szCs w:val="26"/>
        </w:rPr>
        <w:t xml:space="preserve"> транспортной инфраструктуры, зоны рекреационного назначения, зоны сельскохозяйственного использования, зоны специального назначения.</w:t>
      </w:r>
    </w:p>
    <w:p w:rsidR="0017350A" w:rsidRPr="003546D2" w:rsidRDefault="0017350A" w:rsidP="0017350A">
      <w:pPr>
        <w:pStyle w:val="16"/>
        <w:ind w:firstLine="708"/>
        <w:jc w:val="both"/>
        <w:rPr>
          <w:b w:val="0"/>
          <w:color w:val="000000" w:themeColor="text1"/>
          <w:sz w:val="26"/>
          <w:szCs w:val="26"/>
        </w:rPr>
      </w:pPr>
      <w:r w:rsidRPr="003546D2">
        <w:rPr>
          <w:b w:val="0"/>
          <w:color w:val="000000" w:themeColor="text1"/>
          <w:sz w:val="26"/>
          <w:szCs w:val="26"/>
        </w:rPr>
        <w:t>В нижеследующей таблице представлены численные значения функциональных зон в пределах сельского поселения.</w:t>
      </w:r>
    </w:p>
    <w:p w:rsidR="0017350A" w:rsidRPr="003546D2" w:rsidRDefault="0017350A" w:rsidP="0017350A">
      <w:pPr>
        <w:jc w:val="center"/>
        <w:rPr>
          <w:b/>
          <w:color w:val="000000" w:themeColor="text1"/>
          <w:sz w:val="26"/>
          <w:szCs w:val="26"/>
        </w:rPr>
      </w:pPr>
      <w:r w:rsidRPr="003546D2">
        <w:rPr>
          <w:b/>
          <w:color w:val="000000" w:themeColor="text1"/>
          <w:sz w:val="26"/>
          <w:szCs w:val="26"/>
        </w:rPr>
        <w:t>Параметры функциональных зон сельского поселения</w:t>
      </w:r>
    </w:p>
    <w:p w:rsidR="0017350A" w:rsidRPr="004B429F" w:rsidRDefault="0017350A" w:rsidP="0017350A">
      <w:pPr>
        <w:jc w:val="right"/>
        <w:rPr>
          <w:i/>
          <w:color w:val="000000" w:themeColor="text1"/>
        </w:rPr>
      </w:pPr>
      <w:r w:rsidRPr="004B429F">
        <w:rPr>
          <w:i/>
          <w:color w:val="000000" w:themeColor="text1"/>
        </w:rPr>
        <w:t xml:space="preserve">Таблица </w:t>
      </w:r>
      <w:r w:rsidR="004B429F" w:rsidRPr="004B429F">
        <w:rPr>
          <w:i/>
          <w:color w:val="000000" w:themeColor="text1"/>
        </w:rPr>
        <w:t>10</w:t>
      </w: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709"/>
        <w:gridCol w:w="6787"/>
        <w:gridCol w:w="2002"/>
      </w:tblGrid>
      <w:tr w:rsidR="0017350A" w:rsidRPr="003546D2" w:rsidTr="00354431">
        <w:trPr>
          <w:trHeight w:val="746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350A" w:rsidRPr="003546D2" w:rsidRDefault="0017350A" w:rsidP="0017350A">
            <w:pPr>
              <w:jc w:val="center"/>
              <w:rPr>
                <w:b/>
                <w:color w:val="000000" w:themeColor="text1"/>
              </w:rPr>
            </w:pPr>
            <w:r w:rsidRPr="003546D2">
              <w:rPr>
                <w:b/>
                <w:color w:val="000000" w:themeColor="text1"/>
              </w:rPr>
              <w:t>№</w:t>
            </w:r>
          </w:p>
          <w:p w:rsidR="0017350A" w:rsidRPr="003546D2" w:rsidRDefault="0017350A" w:rsidP="0017350A">
            <w:pPr>
              <w:jc w:val="center"/>
              <w:rPr>
                <w:b/>
                <w:bCs/>
                <w:color w:val="000000" w:themeColor="text1"/>
              </w:rPr>
            </w:pPr>
            <w:proofErr w:type="gramStart"/>
            <w:r w:rsidRPr="003546D2">
              <w:rPr>
                <w:b/>
                <w:color w:val="000000" w:themeColor="text1"/>
              </w:rPr>
              <w:t>п</w:t>
            </w:r>
            <w:proofErr w:type="gramEnd"/>
            <w:r w:rsidRPr="003546D2">
              <w:rPr>
                <w:b/>
                <w:color w:val="000000" w:themeColor="text1"/>
              </w:rPr>
              <w:t>/п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7350A" w:rsidRPr="003546D2" w:rsidRDefault="0017350A" w:rsidP="0017350A">
            <w:pPr>
              <w:jc w:val="center"/>
              <w:rPr>
                <w:b/>
                <w:bCs/>
                <w:color w:val="000000" w:themeColor="text1"/>
              </w:rPr>
            </w:pPr>
            <w:r w:rsidRPr="003546D2">
              <w:rPr>
                <w:b/>
                <w:bCs/>
                <w:color w:val="000000" w:themeColor="text1"/>
              </w:rPr>
              <w:t>Название зоны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7350A" w:rsidRPr="003546D2" w:rsidRDefault="0017350A" w:rsidP="0017350A">
            <w:pPr>
              <w:jc w:val="center"/>
              <w:rPr>
                <w:b/>
                <w:bCs/>
                <w:color w:val="000000" w:themeColor="text1"/>
              </w:rPr>
            </w:pPr>
            <w:r w:rsidRPr="003546D2">
              <w:rPr>
                <w:b/>
                <w:bCs/>
                <w:color w:val="000000" w:themeColor="text1"/>
              </w:rPr>
              <w:t xml:space="preserve">Зонирование территории, </w:t>
            </w:r>
            <w:proofErr w:type="gramStart"/>
            <w:r w:rsidRPr="003546D2">
              <w:rPr>
                <w:b/>
                <w:bCs/>
                <w:color w:val="000000" w:themeColor="text1"/>
              </w:rPr>
              <w:t>га</w:t>
            </w:r>
            <w:proofErr w:type="gramEnd"/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17350A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Жилые зоны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C350C">
              <w:rPr>
                <w:bCs/>
                <w:color w:val="000000"/>
                <w:sz w:val="22"/>
                <w:szCs w:val="22"/>
              </w:rPr>
              <w:t>569,25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Общественно-деловые зоны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2E85">
              <w:rPr>
                <w:bCs/>
                <w:color w:val="000000"/>
                <w:sz w:val="22"/>
                <w:szCs w:val="22"/>
              </w:rPr>
              <w:t>3,39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Производственная зона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171,50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4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транспортной инфраструктуры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211,</w:t>
            </w:r>
            <w:r>
              <w:rPr>
                <w:color w:val="000000"/>
                <w:sz w:val="22"/>
                <w:szCs w:val="22"/>
              </w:rPr>
              <w:t>9</w:t>
            </w:r>
            <w:r w:rsidRPr="00042E85">
              <w:rPr>
                <w:color w:val="000000"/>
                <w:sz w:val="22"/>
                <w:szCs w:val="22"/>
              </w:rPr>
              <w:t>4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5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Зоны сельскохозяйственного использования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1446,47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Производственная зона сельскохозяйственных предприятий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37,18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садоводства, огородничества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282,05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color w:val="000000" w:themeColor="text1"/>
              </w:rPr>
            </w:pPr>
            <w:r w:rsidRPr="003546D2">
              <w:rPr>
                <w:color w:val="000000" w:themeColor="text1"/>
              </w:rPr>
              <w:t>8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Зоны рекреационного назначения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72,94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лесов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4414,00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4B429F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кладбищ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6,57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4B429F">
            <w:pPr>
              <w:jc w:val="center"/>
              <w:rPr>
                <w:bCs/>
                <w:iCs/>
                <w:color w:val="000000" w:themeColor="text1"/>
              </w:rPr>
            </w:pPr>
            <w:r w:rsidRPr="003546D2">
              <w:rPr>
                <w:bCs/>
                <w:iCs/>
                <w:color w:val="000000" w:themeColor="text1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4B429F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Зона акваторий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6,09</w:t>
            </w:r>
          </w:p>
        </w:tc>
      </w:tr>
      <w:tr w:rsidR="006648D6" w:rsidRPr="003546D2" w:rsidTr="004B429F">
        <w:trPr>
          <w:trHeight w:val="5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8D6" w:rsidRPr="003546D2" w:rsidRDefault="006648D6" w:rsidP="0017350A">
            <w:pPr>
              <w:jc w:val="center"/>
              <w:rPr>
                <w:bCs/>
                <w:iCs/>
                <w:color w:val="000000" w:themeColor="text1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D6" w:rsidRPr="006E0F53" w:rsidRDefault="006648D6" w:rsidP="0017350A">
            <w:pPr>
              <w:rPr>
                <w:color w:val="000000" w:themeColor="text1"/>
              </w:rPr>
            </w:pPr>
            <w:r w:rsidRPr="006E0F53">
              <w:rPr>
                <w:color w:val="000000" w:themeColor="text1"/>
              </w:rPr>
              <w:t>Иные зоны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8D6" w:rsidRPr="00042E85" w:rsidRDefault="006648D6" w:rsidP="00DB3402">
            <w:pPr>
              <w:jc w:val="center"/>
              <w:rPr>
                <w:color w:val="000000"/>
                <w:sz w:val="22"/>
                <w:szCs w:val="22"/>
              </w:rPr>
            </w:pPr>
            <w:r w:rsidRPr="00042E85"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936C68" w:rsidRPr="003546D2" w:rsidTr="00354431">
        <w:trPr>
          <w:trHeight w:val="437"/>
          <w:jc w:val="center"/>
        </w:trPr>
        <w:tc>
          <w:tcPr>
            <w:tcW w:w="7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C68" w:rsidRPr="006E0F53" w:rsidRDefault="00936C68" w:rsidP="0017350A">
            <w:pPr>
              <w:rPr>
                <w:b/>
                <w:bCs/>
                <w:color w:val="000000" w:themeColor="text1"/>
              </w:rPr>
            </w:pPr>
            <w:r w:rsidRPr="006E0F53">
              <w:rPr>
                <w:b/>
                <w:color w:val="000000" w:themeColor="text1"/>
              </w:rPr>
              <w:t>Общая площадь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68" w:rsidRPr="0017350A" w:rsidRDefault="00E82C44" w:rsidP="0017350A">
            <w:pPr>
              <w:pStyle w:val="a3"/>
              <w:rPr>
                <w:b w:val="0"/>
                <w:bCs w:val="0"/>
                <w:color w:val="000000" w:themeColor="text1"/>
                <w:highlight w:val="yellow"/>
              </w:rPr>
            </w:pPr>
            <w:r w:rsidRPr="00E82C44">
              <w:rPr>
                <w:rFonts w:eastAsia="SimSun"/>
                <w:color w:val="000000" w:themeColor="text1"/>
              </w:rPr>
              <w:t>7224,7</w:t>
            </w:r>
          </w:p>
        </w:tc>
      </w:tr>
    </w:tbl>
    <w:p w:rsidR="0017350A" w:rsidRPr="003546D2" w:rsidRDefault="0017350A" w:rsidP="0017350A">
      <w:pPr>
        <w:jc w:val="right"/>
        <w:rPr>
          <w:b/>
          <w:i/>
          <w:color w:val="000000" w:themeColor="text1"/>
        </w:rPr>
        <w:sectPr w:rsidR="0017350A" w:rsidRPr="003546D2" w:rsidSect="00354431">
          <w:pgSz w:w="11906" w:h="16838"/>
          <w:pgMar w:top="851" w:right="707" w:bottom="851" w:left="1644" w:header="709" w:footer="367" w:gutter="0"/>
          <w:cols w:space="720"/>
          <w:docGrid w:linePitch="360"/>
        </w:sectPr>
      </w:pPr>
    </w:p>
    <w:p w:rsidR="00612C88" w:rsidRPr="007D0BE3" w:rsidRDefault="00612C88">
      <w:pPr>
        <w:rPr>
          <w:b/>
          <w:bCs/>
          <w:sz w:val="26"/>
          <w:szCs w:val="26"/>
        </w:rPr>
      </w:pPr>
    </w:p>
    <w:p w:rsidR="00B05158" w:rsidRPr="00F51DC9" w:rsidRDefault="00E070A7" w:rsidP="00F17076">
      <w:pPr>
        <w:pStyle w:val="1"/>
        <w:rPr>
          <w:color w:val="000000"/>
          <w:sz w:val="26"/>
          <w:szCs w:val="26"/>
        </w:rPr>
      </w:pPr>
      <w:bookmarkStart w:id="57" w:name="_Toc382900556"/>
      <w:bookmarkStart w:id="58" w:name="_Toc204431948"/>
      <w:bookmarkStart w:id="59" w:name="_Toc109112636"/>
      <w:bookmarkStart w:id="60" w:name="_Toc138762889"/>
      <w:bookmarkEnd w:id="52"/>
      <w:r w:rsidRPr="003B229A">
        <w:rPr>
          <w:color w:val="000000"/>
          <w:sz w:val="26"/>
          <w:szCs w:val="26"/>
          <w:lang w:val="en-US"/>
        </w:rPr>
        <w:t>II</w:t>
      </w:r>
      <w:r w:rsidRPr="003B229A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5</w:t>
      </w:r>
      <w:r w:rsidRPr="003B229A">
        <w:rPr>
          <w:color w:val="000000"/>
          <w:sz w:val="26"/>
          <w:szCs w:val="26"/>
        </w:rPr>
        <w:t xml:space="preserve"> </w:t>
      </w:r>
      <w:r w:rsidR="00B05158" w:rsidRPr="00F51DC9">
        <w:rPr>
          <w:color w:val="000000"/>
          <w:sz w:val="26"/>
          <w:szCs w:val="26"/>
        </w:rPr>
        <w:t>Социально-экономическая характеристика</w:t>
      </w:r>
      <w:r w:rsidR="006D4845" w:rsidRPr="00F51DC9">
        <w:rPr>
          <w:color w:val="000000"/>
          <w:sz w:val="26"/>
          <w:szCs w:val="26"/>
        </w:rPr>
        <w:t xml:space="preserve"> сельского поселения</w:t>
      </w:r>
      <w:bookmarkEnd w:id="57"/>
      <w:bookmarkEnd w:id="58"/>
    </w:p>
    <w:p w:rsidR="00DD6E2A" w:rsidRPr="008F3838" w:rsidRDefault="00DD6E2A" w:rsidP="00B05158">
      <w:pPr>
        <w:pStyle w:val="3"/>
        <w:suppressAutoHyphens/>
        <w:jc w:val="center"/>
        <w:rPr>
          <w:color w:val="000000"/>
          <w:sz w:val="26"/>
          <w:szCs w:val="26"/>
          <w:lang w:val="ru-RU"/>
        </w:rPr>
      </w:pPr>
      <w:bookmarkStart w:id="61" w:name="_Toc382900557"/>
      <w:bookmarkStart w:id="62" w:name="_Toc204431949"/>
      <w:r w:rsidRPr="008F3838">
        <w:rPr>
          <w:color w:val="000000"/>
          <w:sz w:val="26"/>
          <w:szCs w:val="26"/>
        </w:rPr>
        <w:t>II</w:t>
      </w:r>
      <w:r w:rsidRPr="008F3838">
        <w:rPr>
          <w:color w:val="000000"/>
          <w:sz w:val="26"/>
          <w:szCs w:val="26"/>
          <w:lang w:val="ru-RU"/>
        </w:rPr>
        <w:t>.</w:t>
      </w:r>
      <w:r w:rsidR="00B05158" w:rsidRPr="008F3838">
        <w:rPr>
          <w:color w:val="000000"/>
          <w:sz w:val="26"/>
          <w:szCs w:val="26"/>
          <w:lang w:val="ru-RU"/>
        </w:rPr>
        <w:t xml:space="preserve"> </w:t>
      </w:r>
      <w:r w:rsidR="003603F2">
        <w:rPr>
          <w:color w:val="000000"/>
          <w:sz w:val="26"/>
          <w:szCs w:val="26"/>
          <w:lang w:val="ru-RU"/>
        </w:rPr>
        <w:t xml:space="preserve">5. </w:t>
      </w:r>
      <w:r w:rsidR="00B05158" w:rsidRPr="008F3838">
        <w:rPr>
          <w:color w:val="000000"/>
          <w:sz w:val="26"/>
          <w:szCs w:val="26"/>
        </w:rPr>
        <w:t>I</w:t>
      </w:r>
      <w:r w:rsidR="00B05158" w:rsidRPr="008F3838">
        <w:rPr>
          <w:color w:val="000000"/>
          <w:sz w:val="26"/>
          <w:szCs w:val="26"/>
          <w:lang w:val="ru-RU"/>
        </w:rPr>
        <w:t>.</w:t>
      </w:r>
      <w:r w:rsidRPr="008F3838">
        <w:rPr>
          <w:color w:val="000000"/>
          <w:sz w:val="26"/>
          <w:szCs w:val="26"/>
          <w:lang w:val="ru-RU"/>
        </w:rPr>
        <w:t xml:space="preserve"> Население</w:t>
      </w:r>
      <w:bookmarkEnd w:id="59"/>
      <w:bookmarkEnd w:id="60"/>
      <w:bookmarkEnd w:id="61"/>
      <w:bookmarkEnd w:id="62"/>
    </w:p>
    <w:p w:rsidR="0071013B" w:rsidRPr="008F3838" w:rsidRDefault="0071013B" w:rsidP="0041774D">
      <w:pPr>
        <w:ind w:firstLine="902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Анализ демографической ситуации является одной из важнейших составляющих оценки социально-эко</w:t>
      </w:r>
      <w:r w:rsidR="00CC7434" w:rsidRPr="008F3838">
        <w:rPr>
          <w:color w:val="000000"/>
          <w:sz w:val="26"/>
          <w:szCs w:val="26"/>
        </w:rPr>
        <w:t>номического развития территории</w:t>
      </w:r>
      <w:r w:rsidRPr="008F3838">
        <w:rPr>
          <w:color w:val="000000"/>
          <w:sz w:val="26"/>
          <w:szCs w:val="26"/>
        </w:rPr>
        <w:t xml:space="preserve"> и во многом определя</w:t>
      </w:r>
      <w:r w:rsidR="00CC7434" w:rsidRPr="008F3838">
        <w:rPr>
          <w:color w:val="000000"/>
          <w:sz w:val="26"/>
          <w:szCs w:val="26"/>
        </w:rPr>
        <w:t>е</w:t>
      </w:r>
      <w:r w:rsidRPr="008F3838">
        <w:rPr>
          <w:color w:val="000000"/>
          <w:sz w:val="26"/>
          <w:szCs w:val="26"/>
        </w:rPr>
        <w:t>т производственный потенциал сельского поселения.</w:t>
      </w:r>
    </w:p>
    <w:p w:rsidR="00F13EF9" w:rsidRPr="008F3838" w:rsidRDefault="009F696C" w:rsidP="0041774D">
      <w:pPr>
        <w:ind w:firstLine="902"/>
        <w:jc w:val="both"/>
        <w:rPr>
          <w:color w:val="000000"/>
          <w:sz w:val="26"/>
          <w:szCs w:val="26"/>
        </w:rPr>
      </w:pPr>
      <w:r w:rsidRPr="001D7F47">
        <w:rPr>
          <w:sz w:val="26"/>
          <w:szCs w:val="26"/>
        </w:rPr>
        <w:t xml:space="preserve">Постоянное население </w:t>
      </w:r>
      <w:r w:rsidR="00665973" w:rsidRPr="001D7F47">
        <w:rPr>
          <w:sz w:val="26"/>
          <w:szCs w:val="26"/>
        </w:rPr>
        <w:t>муниципального образования</w:t>
      </w:r>
      <w:r w:rsidR="0071013B" w:rsidRPr="001D7F47">
        <w:rPr>
          <w:sz w:val="26"/>
          <w:szCs w:val="26"/>
        </w:rPr>
        <w:t xml:space="preserve"> </w:t>
      </w:r>
      <w:r w:rsidRPr="001D7F47">
        <w:rPr>
          <w:sz w:val="26"/>
          <w:szCs w:val="26"/>
        </w:rPr>
        <w:t>на 01.01.20</w:t>
      </w:r>
      <w:r w:rsidR="002327E4" w:rsidRPr="001D7F47">
        <w:rPr>
          <w:sz w:val="26"/>
          <w:szCs w:val="26"/>
        </w:rPr>
        <w:t>2</w:t>
      </w:r>
      <w:r w:rsidR="001D7F47" w:rsidRPr="001D7F47">
        <w:rPr>
          <w:sz w:val="26"/>
          <w:szCs w:val="26"/>
        </w:rPr>
        <w:t>2</w:t>
      </w:r>
      <w:r w:rsidRPr="001D7F47">
        <w:rPr>
          <w:sz w:val="26"/>
          <w:szCs w:val="26"/>
        </w:rPr>
        <w:t xml:space="preserve"> года составляет </w:t>
      </w:r>
      <w:r w:rsidR="00FB04A3" w:rsidRPr="001D7F47">
        <w:rPr>
          <w:sz w:val="26"/>
          <w:szCs w:val="26"/>
        </w:rPr>
        <w:t>1</w:t>
      </w:r>
      <w:r w:rsidR="001D7F47" w:rsidRPr="001D7F47">
        <w:rPr>
          <w:sz w:val="26"/>
          <w:szCs w:val="26"/>
        </w:rPr>
        <w:t>395</w:t>
      </w:r>
      <w:r w:rsidR="002A17EC" w:rsidRPr="001D7F47">
        <w:rPr>
          <w:sz w:val="26"/>
          <w:szCs w:val="26"/>
        </w:rPr>
        <w:t xml:space="preserve"> </w:t>
      </w:r>
      <w:r w:rsidR="00495E9F" w:rsidRPr="001D7F47">
        <w:rPr>
          <w:sz w:val="26"/>
          <w:szCs w:val="26"/>
        </w:rPr>
        <w:t> </w:t>
      </w:r>
      <w:r w:rsidRPr="001D7F47">
        <w:rPr>
          <w:sz w:val="26"/>
          <w:szCs w:val="26"/>
        </w:rPr>
        <w:t>чел</w:t>
      </w:r>
      <w:r w:rsidR="00FA70C1" w:rsidRPr="001D7F47">
        <w:rPr>
          <w:sz w:val="26"/>
          <w:szCs w:val="26"/>
        </w:rPr>
        <w:t>овек</w:t>
      </w:r>
      <w:r w:rsidRPr="00F1503C">
        <w:rPr>
          <w:color w:val="FF0000"/>
          <w:sz w:val="26"/>
          <w:szCs w:val="26"/>
        </w:rPr>
        <w:t xml:space="preserve">. </w:t>
      </w:r>
      <w:r w:rsidR="00F13EF9" w:rsidRPr="008F3838">
        <w:rPr>
          <w:color w:val="000000"/>
          <w:sz w:val="26"/>
          <w:szCs w:val="26"/>
        </w:rPr>
        <w:t xml:space="preserve">Демографическая ситуация, сложившаяся за последние годы, характеризуется </w:t>
      </w:r>
      <w:r w:rsidR="00A47B14" w:rsidRPr="00690241">
        <w:rPr>
          <w:color w:val="000000"/>
          <w:sz w:val="26"/>
          <w:szCs w:val="26"/>
        </w:rPr>
        <w:t>увеличением</w:t>
      </w:r>
      <w:r w:rsidR="00F13EF9" w:rsidRPr="00690241">
        <w:rPr>
          <w:color w:val="000000"/>
          <w:sz w:val="26"/>
          <w:szCs w:val="26"/>
        </w:rPr>
        <w:t xml:space="preserve"> численности населения.</w:t>
      </w:r>
      <w:r w:rsidR="00F13EF9" w:rsidRPr="008F3838">
        <w:rPr>
          <w:color w:val="000000"/>
          <w:sz w:val="26"/>
          <w:szCs w:val="26"/>
        </w:rPr>
        <w:t xml:space="preserve"> </w:t>
      </w:r>
    </w:p>
    <w:p w:rsidR="00F13EF9" w:rsidRPr="002B3821" w:rsidRDefault="00F13EF9" w:rsidP="00F13EF9">
      <w:pPr>
        <w:suppressAutoHyphens/>
        <w:rPr>
          <w:b/>
          <w:bCs/>
          <w:color w:val="FF0000"/>
          <w:sz w:val="26"/>
          <w:szCs w:val="26"/>
        </w:rPr>
      </w:pPr>
    </w:p>
    <w:p w:rsidR="006E2321" w:rsidRDefault="006E2321">
      <w:pPr>
        <w:rPr>
          <w:b/>
          <w:i/>
          <w:sz w:val="26"/>
          <w:szCs w:val="26"/>
        </w:rPr>
      </w:pPr>
    </w:p>
    <w:p w:rsidR="000610E5" w:rsidRDefault="000610E5" w:rsidP="000610E5">
      <w:pPr>
        <w:pStyle w:val="af"/>
        <w:keepNext/>
        <w:tabs>
          <w:tab w:val="left" w:pos="702"/>
        </w:tabs>
        <w:ind w:left="702"/>
        <w:rPr>
          <w:sz w:val="26"/>
          <w:szCs w:val="26"/>
        </w:rPr>
      </w:pPr>
      <w:r w:rsidRPr="00510834">
        <w:rPr>
          <w:sz w:val="26"/>
          <w:szCs w:val="26"/>
        </w:rPr>
        <w:t>Динамика естественного и механич</w:t>
      </w:r>
      <w:r>
        <w:rPr>
          <w:sz w:val="26"/>
          <w:szCs w:val="26"/>
        </w:rPr>
        <w:t>еского движения населения СП</w:t>
      </w:r>
    </w:p>
    <w:p w:rsidR="0041774D" w:rsidRDefault="0041774D" w:rsidP="00DF712D">
      <w:pPr>
        <w:spacing w:line="360" w:lineRule="auto"/>
        <w:ind w:firstLine="709"/>
        <w:jc w:val="right"/>
        <w:rPr>
          <w:bCs/>
          <w:i/>
          <w:color w:val="000000"/>
          <w:sz w:val="26"/>
          <w:szCs w:val="26"/>
        </w:rPr>
      </w:pPr>
    </w:p>
    <w:p w:rsidR="00DF712D" w:rsidRPr="00DF712D" w:rsidRDefault="00DF712D" w:rsidP="00DF712D">
      <w:pPr>
        <w:spacing w:line="360" w:lineRule="auto"/>
        <w:ind w:firstLine="709"/>
        <w:jc w:val="right"/>
      </w:pPr>
      <w:r>
        <w:rPr>
          <w:bCs/>
          <w:i/>
          <w:color w:val="000000"/>
          <w:sz w:val="26"/>
          <w:szCs w:val="26"/>
        </w:rPr>
        <w:t>Т</w:t>
      </w:r>
      <w:r w:rsidRPr="002258AE">
        <w:rPr>
          <w:bCs/>
          <w:i/>
          <w:color w:val="000000"/>
          <w:sz w:val="26"/>
          <w:szCs w:val="26"/>
        </w:rPr>
        <w:t xml:space="preserve">аблица </w:t>
      </w:r>
      <w:r w:rsidR="004B429F">
        <w:rPr>
          <w:bCs/>
          <w:i/>
          <w:color w:val="000000"/>
          <w:sz w:val="26"/>
          <w:szCs w:val="26"/>
        </w:rPr>
        <w:t>11</w:t>
      </w:r>
    </w:p>
    <w:p w:rsidR="00DF712D" w:rsidRPr="00DF712D" w:rsidRDefault="00DF712D" w:rsidP="00DF712D"/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6"/>
        <w:gridCol w:w="861"/>
      </w:tblGrid>
      <w:tr w:rsidR="000610E5" w:rsidRPr="00510834" w:rsidTr="006F1AB3">
        <w:trPr>
          <w:trHeight w:val="305"/>
        </w:trPr>
        <w:tc>
          <w:tcPr>
            <w:tcW w:w="8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Показатели, тыс. человек</w:t>
            </w:r>
          </w:p>
        </w:tc>
        <w:tc>
          <w:tcPr>
            <w:tcW w:w="334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 xml:space="preserve">Значение по годам </w:t>
            </w:r>
          </w:p>
        </w:tc>
        <w:tc>
          <w:tcPr>
            <w:tcW w:w="372" w:type="pct"/>
            <w:tcBorders>
              <w:bottom w:val="single" w:sz="4" w:space="0" w:color="auto"/>
            </w:tcBorders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10E5" w:rsidRPr="00510834" w:rsidTr="006F1AB3">
        <w:trPr>
          <w:trHeight w:val="565"/>
        </w:trPr>
        <w:tc>
          <w:tcPr>
            <w:tcW w:w="843" w:type="pct"/>
            <w:vMerge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2011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10834">
              <w:rPr>
                <w:b/>
                <w:bCs/>
                <w:color w:val="000000"/>
                <w:sz w:val="26"/>
                <w:szCs w:val="26"/>
              </w:rPr>
              <w:t>2019</w:t>
            </w: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436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2021</w:t>
            </w:r>
          </w:p>
        </w:tc>
      </w:tr>
      <w:tr w:rsidR="000610E5" w:rsidRPr="00510834" w:rsidTr="006F1AB3">
        <w:trPr>
          <w:trHeight w:val="300"/>
        </w:trPr>
        <w:tc>
          <w:tcPr>
            <w:tcW w:w="4192" w:type="pct"/>
            <w:gridSpan w:val="10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 w:rsidRPr="00510834">
              <w:rPr>
                <w:color w:val="000000"/>
                <w:sz w:val="26"/>
                <w:szCs w:val="26"/>
              </w:rPr>
              <w:t>Естественное движение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72" w:type="pct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 w:rsidRPr="00635AA0">
              <w:rPr>
                <w:b/>
                <w:color w:val="000000"/>
              </w:rPr>
              <w:t>Родилось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436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 «Село</w:t>
            </w:r>
            <w:r w:rsidRPr="00EE46A2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Маклино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36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 w:rsidRPr="00635AA0">
              <w:rPr>
                <w:b/>
                <w:color w:val="000000"/>
              </w:rPr>
              <w:t>Умерло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436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 «Село </w:t>
            </w:r>
            <w:proofErr w:type="spellStart"/>
            <w:r>
              <w:rPr>
                <w:color w:val="000000"/>
              </w:rPr>
              <w:t>Маклино</w:t>
            </w:r>
            <w:proofErr w:type="spellEnd"/>
            <w:r w:rsidRPr="00EE46A2">
              <w:rPr>
                <w:color w:val="000000"/>
              </w:rPr>
              <w:t>»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72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36" w:type="pct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0610E5" w:rsidRPr="00510834" w:rsidTr="006F1AB3">
        <w:trPr>
          <w:trHeight w:val="300"/>
        </w:trPr>
        <w:tc>
          <w:tcPr>
            <w:tcW w:w="4192" w:type="pct"/>
            <w:gridSpan w:val="10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372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  <w:tc>
          <w:tcPr>
            <w:tcW w:w="436" w:type="pct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</w:p>
        </w:tc>
      </w:tr>
      <w:tr w:rsidR="000610E5" w:rsidRPr="00510834" w:rsidTr="006F1AB3">
        <w:trPr>
          <w:trHeight w:val="300"/>
        </w:trPr>
        <w:tc>
          <w:tcPr>
            <w:tcW w:w="4192" w:type="pct"/>
            <w:gridSpan w:val="10"/>
            <w:shd w:val="clear" w:color="auto" w:fill="auto"/>
            <w:vAlign w:val="center"/>
          </w:tcPr>
          <w:p w:rsidR="000610E5" w:rsidRPr="004E679C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E679C">
              <w:rPr>
                <w:b/>
                <w:color w:val="000000"/>
                <w:sz w:val="26"/>
                <w:szCs w:val="26"/>
              </w:rPr>
              <w:t xml:space="preserve">Механическое движение </w:t>
            </w:r>
          </w:p>
        </w:tc>
        <w:tc>
          <w:tcPr>
            <w:tcW w:w="372" w:type="pct"/>
          </w:tcPr>
          <w:p w:rsidR="000610E5" w:rsidRPr="004E679C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</w:tcPr>
          <w:p w:rsidR="000610E5" w:rsidRPr="004E679C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4E679C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E679C">
              <w:rPr>
                <w:b/>
                <w:color w:val="000000"/>
                <w:sz w:val="26"/>
                <w:szCs w:val="26"/>
              </w:rPr>
              <w:t>Прибыло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2011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2016</w:t>
            </w:r>
          </w:p>
        </w:tc>
        <w:tc>
          <w:tcPr>
            <w:tcW w:w="372" w:type="pct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2017</w:t>
            </w:r>
          </w:p>
        </w:tc>
        <w:tc>
          <w:tcPr>
            <w:tcW w:w="372" w:type="pct"/>
            <w:vAlign w:val="center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2018</w:t>
            </w:r>
          </w:p>
        </w:tc>
        <w:tc>
          <w:tcPr>
            <w:tcW w:w="372" w:type="pct"/>
          </w:tcPr>
          <w:p w:rsidR="000610E5" w:rsidRPr="00DD08DD" w:rsidRDefault="000610E5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D08DD">
              <w:rPr>
                <w:b/>
                <w:color w:val="000000"/>
                <w:sz w:val="26"/>
                <w:szCs w:val="26"/>
              </w:rPr>
              <w:t>2019</w:t>
            </w: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436" w:type="pct"/>
            <w:vAlign w:val="center"/>
          </w:tcPr>
          <w:p w:rsidR="000610E5" w:rsidRPr="00510834" w:rsidRDefault="000610E5" w:rsidP="006F1AB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2021</w:t>
            </w: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 «Село </w:t>
            </w:r>
            <w:proofErr w:type="spellStart"/>
            <w:r>
              <w:rPr>
                <w:color w:val="000000"/>
              </w:rPr>
              <w:t>Маклино</w:t>
            </w:r>
            <w:proofErr w:type="spellEnd"/>
            <w:r w:rsidRPr="00EE46A2">
              <w:rPr>
                <w:color w:val="000000"/>
              </w:rPr>
              <w:t>»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108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436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</w:t>
            </w: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2B459C" w:rsidRDefault="000610E5" w:rsidP="006F1AB3">
            <w:pPr>
              <w:jc w:val="center"/>
              <w:rPr>
                <w:b/>
                <w:color w:val="000000"/>
              </w:rPr>
            </w:pPr>
            <w:r w:rsidRPr="002B459C">
              <w:rPr>
                <w:b/>
                <w:color w:val="000000"/>
              </w:rPr>
              <w:t>Выбыло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  <w:vAlign w:val="center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2" w:type="pct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</w:tcPr>
          <w:p w:rsidR="000610E5" w:rsidRPr="00510834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10E5" w:rsidRPr="00510834" w:rsidTr="006F1AB3">
        <w:trPr>
          <w:trHeight w:val="300"/>
        </w:trPr>
        <w:tc>
          <w:tcPr>
            <w:tcW w:w="843" w:type="pct"/>
            <w:shd w:val="clear" w:color="auto" w:fill="auto"/>
            <w:vAlign w:val="center"/>
          </w:tcPr>
          <w:p w:rsidR="000610E5" w:rsidRPr="00EE46A2" w:rsidRDefault="000610E5" w:rsidP="006F1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 «Село </w:t>
            </w:r>
            <w:proofErr w:type="spellStart"/>
            <w:r>
              <w:rPr>
                <w:color w:val="000000"/>
              </w:rPr>
              <w:t>Маклино</w:t>
            </w:r>
            <w:proofErr w:type="spellEnd"/>
            <w:r w:rsidRPr="00EE46A2">
              <w:rPr>
                <w:color w:val="000000"/>
              </w:rPr>
              <w:t>»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103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372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</w:t>
            </w:r>
          </w:p>
        </w:tc>
        <w:tc>
          <w:tcPr>
            <w:tcW w:w="436" w:type="pct"/>
            <w:vAlign w:val="center"/>
          </w:tcPr>
          <w:p w:rsidR="000610E5" w:rsidRDefault="000610E5" w:rsidP="006F1A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129</w:t>
            </w:r>
          </w:p>
        </w:tc>
      </w:tr>
    </w:tbl>
    <w:p w:rsidR="000610E5" w:rsidRPr="00510834" w:rsidRDefault="000610E5" w:rsidP="000610E5">
      <w:pPr>
        <w:pStyle w:val="af"/>
        <w:keepNext/>
        <w:ind w:left="702"/>
        <w:rPr>
          <w:b w:val="0"/>
          <w:caps/>
          <w:sz w:val="26"/>
          <w:szCs w:val="26"/>
        </w:rPr>
      </w:pPr>
    </w:p>
    <w:p w:rsidR="004B429F" w:rsidRDefault="004B429F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0610E5" w:rsidRDefault="00DF712D" w:rsidP="005260AF">
      <w:pPr>
        <w:tabs>
          <w:tab w:val="left" w:pos="720"/>
          <w:tab w:val="left" w:pos="851"/>
          <w:tab w:val="left" w:pos="1440"/>
        </w:tabs>
        <w:spacing w:line="360" w:lineRule="auto"/>
        <w:jc w:val="center"/>
        <w:rPr>
          <w:sz w:val="26"/>
          <w:szCs w:val="26"/>
        </w:rPr>
      </w:pPr>
      <w:r w:rsidRPr="005260AF">
        <w:rPr>
          <w:b/>
          <w:sz w:val="26"/>
          <w:szCs w:val="26"/>
        </w:rPr>
        <w:lastRenderedPageBreak/>
        <w:t>О</w:t>
      </w:r>
      <w:r w:rsidR="000610E5" w:rsidRPr="005260AF">
        <w:rPr>
          <w:b/>
          <w:sz w:val="26"/>
          <w:szCs w:val="26"/>
        </w:rPr>
        <w:t>траслевая структура занятости муниципального образования</w:t>
      </w:r>
      <w:r w:rsidR="000610E5" w:rsidRPr="00C55CD9">
        <w:rPr>
          <w:sz w:val="26"/>
          <w:szCs w:val="26"/>
        </w:rPr>
        <w:t>.</w:t>
      </w:r>
    </w:p>
    <w:p w:rsidR="00DF712D" w:rsidRDefault="00DF712D" w:rsidP="006E2321">
      <w:pPr>
        <w:spacing w:line="360" w:lineRule="auto"/>
        <w:ind w:firstLine="709"/>
        <w:jc w:val="right"/>
        <w:rPr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Т</w:t>
      </w:r>
      <w:r w:rsidRPr="002258AE">
        <w:rPr>
          <w:bCs/>
          <w:i/>
          <w:color w:val="000000"/>
          <w:sz w:val="26"/>
          <w:szCs w:val="26"/>
        </w:rPr>
        <w:t xml:space="preserve">аблица </w:t>
      </w:r>
      <w:r w:rsidR="004B429F">
        <w:rPr>
          <w:bCs/>
          <w:i/>
          <w:color w:val="000000"/>
          <w:sz w:val="26"/>
          <w:szCs w:val="26"/>
        </w:rPr>
        <w:t>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8"/>
        <w:gridCol w:w="1563"/>
        <w:gridCol w:w="2852"/>
        <w:gridCol w:w="1284"/>
        <w:gridCol w:w="1254"/>
      </w:tblGrid>
      <w:tr w:rsidR="000610E5" w:rsidRPr="00C55CD9" w:rsidTr="005260AF">
        <w:trPr>
          <w:cantSplit/>
          <w:trHeight w:val="1473"/>
        </w:trPr>
        <w:tc>
          <w:tcPr>
            <w:tcW w:w="2443" w:type="dxa"/>
            <w:shd w:val="clear" w:color="auto" w:fill="auto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835" w:type="dxa"/>
            <w:shd w:val="clear" w:color="auto" w:fill="auto"/>
            <w:textDirection w:val="btLr"/>
            <w:vAlign w:val="center"/>
          </w:tcPr>
          <w:p w:rsidR="000610E5" w:rsidRPr="009A6236" w:rsidRDefault="000610E5" w:rsidP="006F1AB3">
            <w:pPr>
              <w:pStyle w:val="aff8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6236">
              <w:rPr>
                <w:rFonts w:ascii="Times New Roman" w:hAnsi="Times New Roman" w:cs="Times New Roman"/>
                <w:b/>
                <w:sz w:val="24"/>
                <w:szCs w:val="24"/>
              </w:rPr>
              <w:t>Маклино</w:t>
            </w:r>
            <w:proofErr w:type="spellEnd"/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0610E5" w:rsidRPr="009A6236" w:rsidRDefault="000610E5" w:rsidP="006F1AB3">
            <w:pPr>
              <w:pStyle w:val="aff8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  <w:textDirection w:val="btLr"/>
            <w:vAlign w:val="center"/>
          </w:tcPr>
          <w:p w:rsidR="000610E5" w:rsidRPr="009A6236" w:rsidRDefault="000610E5" w:rsidP="006F1AB3">
            <w:pPr>
              <w:pStyle w:val="aff8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C55CD9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Численность занятого населения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всего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0,565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в материальной сфере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0,510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0,508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6662FF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0E5" w:rsidRPr="00C55CD9" w:rsidTr="005260AF">
        <w:trPr>
          <w:trHeight w:val="284"/>
        </w:trPr>
        <w:tc>
          <w:tcPr>
            <w:tcW w:w="2443" w:type="dxa"/>
          </w:tcPr>
          <w:p w:rsidR="000610E5" w:rsidRPr="009A6236" w:rsidRDefault="000610E5" w:rsidP="006F1AB3">
            <w:pPr>
              <w:pStyle w:val="af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в обслуживающей сфере</w:t>
            </w:r>
          </w:p>
        </w:tc>
        <w:tc>
          <w:tcPr>
            <w:tcW w:w="1554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2835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236">
              <w:rPr>
                <w:rFonts w:ascii="Times New Roman" w:hAnsi="Times New Roman" w:cs="Times New Roman"/>
                <w:sz w:val="24"/>
                <w:szCs w:val="24"/>
              </w:rPr>
              <w:t>0,037</w:t>
            </w:r>
          </w:p>
        </w:tc>
        <w:tc>
          <w:tcPr>
            <w:tcW w:w="127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610E5" w:rsidRPr="009A6236" w:rsidRDefault="000610E5" w:rsidP="006F1AB3">
            <w:pPr>
              <w:pStyle w:val="af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0E5" w:rsidRDefault="000610E5">
      <w:pPr>
        <w:rPr>
          <w:b/>
          <w:bCs/>
          <w:color w:val="FF0000"/>
          <w:sz w:val="26"/>
          <w:szCs w:val="26"/>
        </w:rPr>
      </w:pPr>
    </w:p>
    <w:p w:rsidR="00F13EF9" w:rsidRPr="00C25C80" w:rsidRDefault="00F13EF9" w:rsidP="00F13EF9">
      <w:pPr>
        <w:suppressAutoHyphens/>
        <w:jc w:val="center"/>
        <w:rPr>
          <w:b/>
          <w:bCs/>
          <w:sz w:val="26"/>
          <w:szCs w:val="26"/>
        </w:rPr>
      </w:pPr>
      <w:r w:rsidRPr="00C25C80">
        <w:rPr>
          <w:b/>
          <w:bCs/>
          <w:sz w:val="26"/>
          <w:szCs w:val="26"/>
        </w:rPr>
        <w:t>Динамика численности населения, чел.</w:t>
      </w:r>
    </w:p>
    <w:p w:rsidR="00B21864" w:rsidRPr="00C25C80" w:rsidRDefault="00013FDA" w:rsidP="00B21864">
      <w:pPr>
        <w:ind w:firstLine="709"/>
        <w:jc w:val="right"/>
        <w:rPr>
          <w:i/>
          <w:sz w:val="26"/>
          <w:szCs w:val="26"/>
        </w:rPr>
      </w:pPr>
      <w:r w:rsidRPr="00C25C80">
        <w:rPr>
          <w:i/>
          <w:sz w:val="26"/>
          <w:szCs w:val="26"/>
        </w:rPr>
        <w:t>Т</w:t>
      </w:r>
      <w:r w:rsidR="00B21864" w:rsidRPr="00C25C80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13</w:t>
      </w: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6"/>
        <w:gridCol w:w="842"/>
        <w:gridCol w:w="843"/>
        <w:gridCol w:w="842"/>
        <w:gridCol w:w="843"/>
        <w:gridCol w:w="842"/>
        <w:gridCol w:w="843"/>
        <w:gridCol w:w="843"/>
        <w:gridCol w:w="840"/>
      </w:tblGrid>
      <w:tr w:rsidR="00C25C80" w:rsidRPr="00C25C80" w:rsidTr="002B7F55">
        <w:trPr>
          <w:jc w:val="center"/>
        </w:trPr>
        <w:tc>
          <w:tcPr>
            <w:tcW w:w="2776" w:type="dxa"/>
            <w:vAlign w:val="center"/>
          </w:tcPr>
          <w:p w:rsidR="002B7F55" w:rsidRPr="00C25C80" w:rsidRDefault="002B7F55" w:rsidP="008017D9">
            <w:pPr>
              <w:jc w:val="center"/>
              <w:rPr>
                <w:b/>
              </w:rPr>
            </w:pPr>
            <w:r w:rsidRPr="00C25C80">
              <w:rPr>
                <w:b/>
              </w:rPr>
              <w:t>Населенный пункт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2007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2008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  <w:lang w:val="en-US"/>
              </w:rPr>
              <w:t>200</w:t>
            </w:r>
            <w:r w:rsidRPr="00C25C80">
              <w:rPr>
                <w:b/>
              </w:rPr>
              <w:t>9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2010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2011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2012</w:t>
            </w:r>
          </w:p>
        </w:tc>
        <w:tc>
          <w:tcPr>
            <w:tcW w:w="843" w:type="dxa"/>
          </w:tcPr>
          <w:p w:rsidR="002B7F55" w:rsidRPr="00C25C80" w:rsidRDefault="002B7F55" w:rsidP="00F13EF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2020</w:t>
            </w:r>
          </w:p>
        </w:tc>
        <w:tc>
          <w:tcPr>
            <w:tcW w:w="840" w:type="dxa"/>
          </w:tcPr>
          <w:p w:rsidR="002B7F55" w:rsidRPr="00C25C80" w:rsidRDefault="002B7F55" w:rsidP="00A82FF7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202</w:t>
            </w:r>
            <w:r w:rsidR="00A82FF7">
              <w:rPr>
                <w:b/>
              </w:rPr>
              <w:t>5</w:t>
            </w: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655C36">
            <w:pPr>
              <w:pStyle w:val="af3"/>
              <w:suppressAutoHyphens/>
              <w:jc w:val="left"/>
            </w:pPr>
            <w:r w:rsidRPr="00C25C80">
              <w:t xml:space="preserve">с. </w:t>
            </w:r>
            <w:proofErr w:type="spellStart"/>
            <w:r w:rsidRPr="00C25C80">
              <w:t>Маклино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810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841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860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943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955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EB48ED">
            <w:pPr>
              <w:suppressAutoHyphens/>
              <w:jc w:val="center"/>
            </w:pPr>
            <w:r w:rsidRPr="00C25C80">
              <w:t>970</w:t>
            </w:r>
          </w:p>
        </w:tc>
        <w:tc>
          <w:tcPr>
            <w:tcW w:w="843" w:type="dxa"/>
          </w:tcPr>
          <w:p w:rsidR="002B7F55" w:rsidRPr="00C25C80" w:rsidRDefault="002B7F55" w:rsidP="00EB48ED">
            <w:pPr>
              <w:suppressAutoHyphens/>
              <w:jc w:val="center"/>
            </w:pPr>
            <w:r w:rsidRPr="00C25C80">
              <w:t>1207</w:t>
            </w:r>
          </w:p>
        </w:tc>
        <w:tc>
          <w:tcPr>
            <w:tcW w:w="840" w:type="dxa"/>
          </w:tcPr>
          <w:p w:rsidR="002B7F55" w:rsidRPr="00C25C80" w:rsidRDefault="002B7F55" w:rsidP="00EB48ED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pStyle w:val="af3"/>
              <w:suppressAutoHyphens/>
              <w:jc w:val="left"/>
            </w:pPr>
            <w:r w:rsidRPr="00C25C80">
              <w:t xml:space="preserve">дер. </w:t>
            </w:r>
            <w:proofErr w:type="spellStart"/>
            <w:r w:rsidRPr="00C25C80">
              <w:t>Барденево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16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16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16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655C36">
            <w:pPr>
              <w:suppressAutoHyphens/>
              <w:jc w:val="center"/>
            </w:pPr>
            <w:r w:rsidRPr="00C25C80">
              <w:t>15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13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13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pStyle w:val="af3"/>
              <w:suppressAutoHyphens/>
              <w:jc w:val="left"/>
            </w:pPr>
            <w:r w:rsidRPr="00C25C80">
              <w:t xml:space="preserve">дер. </w:t>
            </w:r>
            <w:proofErr w:type="spellStart"/>
            <w:r w:rsidRPr="00C25C80">
              <w:t>Ильичевка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8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39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pStyle w:val="af3"/>
              <w:suppressAutoHyphens/>
              <w:jc w:val="left"/>
            </w:pPr>
            <w:r w:rsidRPr="00C25C80">
              <w:t xml:space="preserve">дер. </w:t>
            </w:r>
            <w:proofErr w:type="spellStart"/>
            <w:r w:rsidRPr="00C25C80">
              <w:t>Локонское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49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47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43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40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39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41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45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pStyle w:val="af3"/>
              <w:suppressAutoHyphens/>
              <w:jc w:val="left"/>
            </w:pPr>
            <w:r w:rsidRPr="00C25C80">
              <w:t xml:space="preserve">дер. </w:t>
            </w:r>
            <w:proofErr w:type="spellStart"/>
            <w:r w:rsidRPr="00C25C80">
              <w:t>Меньшовка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69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52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40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21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21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EB48ED">
            <w:pPr>
              <w:suppressAutoHyphens/>
              <w:jc w:val="center"/>
            </w:pPr>
            <w:r w:rsidRPr="00C25C80">
              <w:t>21</w:t>
            </w:r>
          </w:p>
        </w:tc>
        <w:tc>
          <w:tcPr>
            <w:tcW w:w="843" w:type="dxa"/>
          </w:tcPr>
          <w:p w:rsidR="002B7F55" w:rsidRPr="00C25C80" w:rsidRDefault="002B7F55" w:rsidP="00EB48ED">
            <w:pPr>
              <w:suppressAutoHyphens/>
              <w:jc w:val="center"/>
            </w:pPr>
            <w:r w:rsidRPr="00C25C80">
              <w:t>20</w:t>
            </w:r>
          </w:p>
        </w:tc>
        <w:tc>
          <w:tcPr>
            <w:tcW w:w="840" w:type="dxa"/>
          </w:tcPr>
          <w:p w:rsidR="002B7F55" w:rsidRPr="00C25C80" w:rsidRDefault="002B7F55" w:rsidP="00EB48ED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pStyle w:val="af3"/>
              <w:suppressAutoHyphens/>
              <w:jc w:val="left"/>
            </w:pPr>
            <w:r w:rsidRPr="00C25C80">
              <w:t>дер. Радищево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101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101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99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96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99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102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139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pStyle w:val="af3"/>
              <w:suppressAutoHyphens/>
              <w:jc w:val="left"/>
            </w:pPr>
            <w:r w:rsidRPr="00C25C80">
              <w:t xml:space="preserve">дер. </w:t>
            </w:r>
            <w:proofErr w:type="spellStart"/>
            <w:r w:rsidRPr="00C25C80">
              <w:t>Рысковщина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5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2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31192A">
            <w:pPr>
              <w:suppressAutoHyphens/>
            </w:pPr>
            <w:r w:rsidRPr="00C25C80">
              <w:t xml:space="preserve">дер. </w:t>
            </w:r>
            <w:proofErr w:type="spellStart"/>
            <w:r w:rsidRPr="00C25C80">
              <w:t>Синяково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6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5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5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3" w:type="dxa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3" w:type="dxa"/>
          </w:tcPr>
          <w:p w:rsidR="002B7F55" w:rsidRPr="00C25C80" w:rsidRDefault="002B7F55" w:rsidP="0031192A">
            <w:pPr>
              <w:suppressAutoHyphens/>
              <w:jc w:val="center"/>
            </w:pPr>
            <w:r w:rsidRPr="00C25C80">
              <w:t>2</w:t>
            </w:r>
          </w:p>
        </w:tc>
        <w:tc>
          <w:tcPr>
            <w:tcW w:w="840" w:type="dxa"/>
          </w:tcPr>
          <w:p w:rsidR="002B7F55" w:rsidRPr="00C25C80" w:rsidRDefault="002B7F55" w:rsidP="0031192A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r w:rsidRPr="00C25C80">
              <w:t xml:space="preserve">дер. </w:t>
            </w:r>
            <w:proofErr w:type="spellStart"/>
            <w:r w:rsidRPr="00C25C80">
              <w:t>Чулково</w:t>
            </w:r>
            <w:proofErr w:type="spellEnd"/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75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75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73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74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71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74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61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FF26E3">
            <w:pPr>
              <w:suppressAutoHyphens/>
            </w:pPr>
            <w:r w:rsidRPr="00C25C80">
              <w:t>с. Лесничество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50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53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56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65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61</w:t>
            </w:r>
          </w:p>
        </w:tc>
        <w:tc>
          <w:tcPr>
            <w:tcW w:w="843" w:type="dxa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65</w:t>
            </w:r>
          </w:p>
        </w:tc>
        <w:tc>
          <w:tcPr>
            <w:tcW w:w="843" w:type="dxa"/>
          </w:tcPr>
          <w:p w:rsidR="002B7F55" w:rsidRPr="00C25C80" w:rsidRDefault="002B7F55" w:rsidP="00FF26E3">
            <w:pPr>
              <w:suppressAutoHyphens/>
              <w:jc w:val="center"/>
            </w:pPr>
            <w:r w:rsidRPr="00C25C80">
              <w:t>54</w:t>
            </w:r>
          </w:p>
        </w:tc>
        <w:tc>
          <w:tcPr>
            <w:tcW w:w="840" w:type="dxa"/>
          </w:tcPr>
          <w:p w:rsidR="002B7F55" w:rsidRPr="00C25C80" w:rsidRDefault="002B7F55" w:rsidP="00FF26E3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r w:rsidRPr="00C25C80">
              <w:t>дер. Верховье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60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60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59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58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54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54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33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r w:rsidRPr="00C25C80">
              <w:t>СНТ «Зверовод»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r w:rsidRPr="00C25C80">
              <w:t>СНТ «Роща»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23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proofErr w:type="spellStart"/>
            <w:r w:rsidRPr="00C25C80">
              <w:t>Д.Верзовье</w:t>
            </w:r>
            <w:proofErr w:type="spellEnd"/>
            <w:r w:rsidRPr="00C25C80">
              <w:t xml:space="preserve"> </w:t>
            </w:r>
          </w:p>
          <w:p w:rsidR="002B7F55" w:rsidRPr="00C25C80" w:rsidRDefault="002B7F55" w:rsidP="00EB48ED">
            <w:pPr>
              <w:suppressAutoHyphens/>
            </w:pPr>
            <w:r w:rsidRPr="00C25C80">
              <w:t>СНТ «Верховье»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-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3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proofErr w:type="spellStart"/>
            <w:r w:rsidRPr="00C25C80">
              <w:t>Д.Радищево</w:t>
            </w:r>
            <w:proofErr w:type="spellEnd"/>
          </w:p>
          <w:p w:rsidR="002B7F55" w:rsidRPr="00C25C80" w:rsidRDefault="002B7F55" w:rsidP="00EB48ED">
            <w:pPr>
              <w:suppressAutoHyphens/>
            </w:pPr>
            <w:r w:rsidRPr="00C25C80">
              <w:t xml:space="preserve"> СНТ «Каравай»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proofErr w:type="spellStart"/>
            <w:r w:rsidRPr="00C25C80">
              <w:t>Д.Радищево</w:t>
            </w:r>
            <w:proofErr w:type="spellEnd"/>
          </w:p>
          <w:p w:rsidR="002B7F55" w:rsidRPr="00C25C80" w:rsidRDefault="002B7F55" w:rsidP="00EB48ED">
            <w:pPr>
              <w:suppressAutoHyphens/>
            </w:pPr>
            <w:r w:rsidRPr="00C25C80">
              <w:t xml:space="preserve"> СНТ «Садовод»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1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C25C80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EB48ED">
            <w:pPr>
              <w:suppressAutoHyphens/>
            </w:pPr>
            <w:proofErr w:type="spellStart"/>
            <w:r w:rsidRPr="00C25C80">
              <w:t>Д.Чулково</w:t>
            </w:r>
            <w:proofErr w:type="spellEnd"/>
          </w:p>
          <w:p w:rsidR="002B7F55" w:rsidRPr="00C25C80" w:rsidRDefault="002B7F55" w:rsidP="00EB48ED">
            <w:pPr>
              <w:suppressAutoHyphens/>
            </w:pPr>
            <w:proofErr w:type="spellStart"/>
            <w:r w:rsidRPr="00C25C80">
              <w:t>СН</w:t>
            </w:r>
            <w:proofErr w:type="gramStart"/>
            <w:r w:rsidRPr="00C25C80">
              <w:t>Т»</w:t>
            </w:r>
            <w:proofErr w:type="gramEnd"/>
            <w:r w:rsidRPr="00C25C80">
              <w:t>Ника</w:t>
            </w:r>
            <w:proofErr w:type="spellEnd"/>
            <w:r w:rsidRPr="00C25C80">
              <w:t>»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</w:pPr>
            <w:r w:rsidRPr="00C25C80">
              <w:t>6</w:t>
            </w:r>
          </w:p>
        </w:tc>
        <w:tc>
          <w:tcPr>
            <w:tcW w:w="840" w:type="dxa"/>
          </w:tcPr>
          <w:p w:rsidR="002B7F55" w:rsidRPr="00C25C80" w:rsidRDefault="002B7F55" w:rsidP="008017D9">
            <w:pPr>
              <w:suppressAutoHyphens/>
              <w:jc w:val="center"/>
            </w:pPr>
          </w:p>
        </w:tc>
      </w:tr>
      <w:tr w:rsidR="000610E5" w:rsidRPr="00C25C80" w:rsidTr="002B7F55">
        <w:trPr>
          <w:jc w:val="center"/>
        </w:trPr>
        <w:tc>
          <w:tcPr>
            <w:tcW w:w="2776" w:type="dxa"/>
          </w:tcPr>
          <w:p w:rsidR="002B7F55" w:rsidRPr="00C25C80" w:rsidRDefault="002B7F55" w:rsidP="008017D9">
            <w:pPr>
              <w:pStyle w:val="af3"/>
              <w:suppressAutoHyphens/>
              <w:rPr>
                <w:b/>
              </w:rPr>
            </w:pPr>
            <w:r w:rsidRPr="00C25C80">
              <w:rPr>
                <w:b/>
              </w:rPr>
              <w:t>Итого по СП: 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1252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1265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1264</w:t>
            </w:r>
          </w:p>
        </w:tc>
        <w:tc>
          <w:tcPr>
            <w:tcW w:w="843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1325</w:t>
            </w:r>
          </w:p>
        </w:tc>
        <w:tc>
          <w:tcPr>
            <w:tcW w:w="842" w:type="dxa"/>
            <w:vAlign w:val="center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1325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1353</w:t>
            </w:r>
          </w:p>
        </w:tc>
        <w:tc>
          <w:tcPr>
            <w:tcW w:w="843" w:type="dxa"/>
          </w:tcPr>
          <w:p w:rsidR="002B7F55" w:rsidRPr="00C25C80" w:rsidRDefault="002B7F55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1637</w:t>
            </w:r>
          </w:p>
        </w:tc>
        <w:tc>
          <w:tcPr>
            <w:tcW w:w="840" w:type="dxa"/>
          </w:tcPr>
          <w:p w:rsidR="002B7F55" w:rsidRPr="00C25C80" w:rsidRDefault="00FC5583" w:rsidP="008017D9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1395</w:t>
            </w:r>
          </w:p>
        </w:tc>
      </w:tr>
    </w:tbl>
    <w:p w:rsidR="00F13EF9" w:rsidRPr="00C25C80" w:rsidRDefault="00F13EF9" w:rsidP="00F13EF9">
      <w:pPr>
        <w:jc w:val="center"/>
        <w:rPr>
          <w:sz w:val="26"/>
          <w:szCs w:val="26"/>
        </w:rPr>
      </w:pPr>
    </w:p>
    <w:p w:rsidR="004B429F" w:rsidRDefault="004B429F">
      <w:pPr>
        <w:rPr>
          <w:b/>
          <w:i/>
          <w:color w:val="FF0000"/>
        </w:rPr>
      </w:pPr>
      <w:r>
        <w:rPr>
          <w:b/>
          <w:i/>
          <w:color w:val="FF0000"/>
        </w:rPr>
        <w:br w:type="page"/>
      </w:r>
    </w:p>
    <w:p w:rsidR="00D32A3F" w:rsidRPr="002B3821" w:rsidRDefault="00D32A3F" w:rsidP="00F13EF9">
      <w:pPr>
        <w:suppressAutoHyphens/>
        <w:jc w:val="center"/>
        <w:rPr>
          <w:b/>
          <w:i/>
          <w:color w:val="FF0000"/>
        </w:rPr>
      </w:pPr>
    </w:p>
    <w:p w:rsidR="00F13EF9" w:rsidRPr="00C25C80" w:rsidRDefault="00973D2D" w:rsidP="00F13EF9">
      <w:pPr>
        <w:suppressAutoHyphens/>
        <w:jc w:val="center"/>
        <w:rPr>
          <w:b/>
          <w:i/>
        </w:rPr>
      </w:pPr>
      <w:r w:rsidRPr="00C25C80">
        <w:rPr>
          <w:b/>
          <w:bCs/>
          <w:sz w:val="26"/>
          <w:szCs w:val="26"/>
        </w:rPr>
        <w:t xml:space="preserve">Половозрастная </w:t>
      </w:r>
      <w:r w:rsidR="00F13EF9" w:rsidRPr="00C25C80">
        <w:rPr>
          <w:b/>
          <w:bCs/>
          <w:sz w:val="26"/>
          <w:szCs w:val="26"/>
        </w:rPr>
        <w:t xml:space="preserve"> структура населения, чел.</w:t>
      </w:r>
    </w:p>
    <w:p w:rsidR="00973D2D" w:rsidRPr="00C25C80" w:rsidRDefault="00013FDA" w:rsidP="00973D2D">
      <w:pPr>
        <w:ind w:firstLine="709"/>
        <w:jc w:val="right"/>
        <w:rPr>
          <w:i/>
          <w:sz w:val="26"/>
          <w:szCs w:val="26"/>
        </w:rPr>
      </w:pPr>
      <w:r w:rsidRPr="00C25C80">
        <w:rPr>
          <w:i/>
          <w:sz w:val="26"/>
          <w:szCs w:val="26"/>
        </w:rPr>
        <w:t>Т</w:t>
      </w:r>
      <w:r w:rsidR="00973D2D" w:rsidRPr="00C25C80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14</w:t>
      </w:r>
    </w:p>
    <w:tbl>
      <w:tblPr>
        <w:tblW w:w="8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670"/>
        <w:gridCol w:w="1546"/>
        <w:gridCol w:w="1546"/>
        <w:gridCol w:w="1546"/>
      </w:tblGrid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jc w:val="center"/>
              <w:rPr>
                <w:b/>
              </w:rPr>
            </w:pPr>
            <w:r w:rsidRPr="00C25C80">
              <w:rPr>
                <w:b/>
              </w:rPr>
              <w:t>Возрастные группы</w:t>
            </w:r>
          </w:p>
        </w:tc>
        <w:tc>
          <w:tcPr>
            <w:tcW w:w="1670" w:type="dxa"/>
            <w:shd w:val="clear" w:color="auto" w:fill="auto"/>
          </w:tcPr>
          <w:p w:rsidR="00345E3B" w:rsidRPr="00C25C80" w:rsidRDefault="00345E3B" w:rsidP="00EB6EE8">
            <w:pPr>
              <w:jc w:val="center"/>
              <w:rPr>
                <w:b/>
              </w:rPr>
            </w:pPr>
            <w:r w:rsidRPr="00C25C80">
              <w:rPr>
                <w:b/>
              </w:rPr>
              <w:t>01.01.2002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jc w:val="center"/>
              <w:rPr>
                <w:b/>
              </w:rPr>
            </w:pPr>
            <w:r w:rsidRPr="00C25C80">
              <w:rPr>
                <w:b/>
              </w:rPr>
              <w:t>01.01.2012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jc w:val="center"/>
              <w:rPr>
                <w:b/>
              </w:rPr>
            </w:pPr>
            <w:r w:rsidRPr="00C25C80">
              <w:rPr>
                <w:b/>
              </w:rPr>
              <w:t>01.01.2020</w:t>
            </w:r>
          </w:p>
        </w:tc>
        <w:tc>
          <w:tcPr>
            <w:tcW w:w="1546" w:type="dxa"/>
          </w:tcPr>
          <w:p w:rsidR="00345E3B" w:rsidRPr="00C25C80" w:rsidRDefault="00345E3B" w:rsidP="00146FE2">
            <w:pPr>
              <w:jc w:val="center"/>
              <w:rPr>
                <w:b/>
              </w:rPr>
            </w:pPr>
            <w:r w:rsidRPr="00C25C80">
              <w:rPr>
                <w:b/>
              </w:rPr>
              <w:t>01.01.202</w:t>
            </w:r>
            <w:r w:rsidR="00146FE2">
              <w:rPr>
                <w:b/>
              </w:rPr>
              <w:t>4</w:t>
            </w: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b/>
                <w:i/>
              </w:rPr>
            </w:pPr>
            <w:r w:rsidRPr="00C25C80">
              <w:rPr>
                <w:b/>
                <w:i/>
              </w:rPr>
              <w:t>Численность постоянного населения, всего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b/>
                <w:i/>
              </w:rPr>
            </w:pPr>
            <w:r w:rsidRPr="00C25C80">
              <w:rPr>
                <w:b/>
                <w:i/>
              </w:rPr>
              <w:t>1160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  <w:i/>
              </w:rPr>
            </w:pPr>
            <w:r w:rsidRPr="00C25C80">
              <w:rPr>
                <w:b/>
                <w:i/>
              </w:rPr>
              <w:t>1251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  <w:i/>
              </w:rPr>
            </w:pPr>
          </w:p>
          <w:p w:rsidR="00345E3B" w:rsidRPr="00C25C80" w:rsidRDefault="00345E3B" w:rsidP="00A8261C">
            <w:pPr>
              <w:suppressAutoHyphens/>
              <w:jc w:val="center"/>
              <w:rPr>
                <w:b/>
                <w:i/>
              </w:rPr>
            </w:pPr>
            <w:r w:rsidRPr="00C25C80">
              <w:rPr>
                <w:b/>
                <w:i/>
              </w:rPr>
              <w:t>1637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  <w:i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</w:pPr>
            <w:r w:rsidRPr="00C25C80">
              <w:t>в том числе:</w:t>
            </w:r>
          </w:p>
          <w:p w:rsidR="00345E3B" w:rsidRPr="00C25C80" w:rsidRDefault="00345E3B" w:rsidP="00EB6EE8">
            <w:pPr>
              <w:suppressAutoHyphens/>
              <w:rPr>
                <w:b/>
              </w:rPr>
            </w:pPr>
            <w:r w:rsidRPr="00C25C80">
              <w:rPr>
                <w:b/>
              </w:rPr>
              <w:t>моложе трудоспособного возраста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386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417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</w:p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</w:p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353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i/>
              </w:rPr>
            </w:pPr>
            <w:r w:rsidRPr="00C25C80">
              <w:rPr>
                <w:i/>
              </w:rPr>
              <w:t>Мужчин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173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205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i/>
              </w:rPr>
            </w:pPr>
            <w:r w:rsidRPr="00C25C80">
              <w:rPr>
                <w:i/>
              </w:rPr>
              <w:t>Женщины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213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212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b/>
              </w:rPr>
            </w:pPr>
            <w:r w:rsidRPr="00C25C80">
              <w:rPr>
                <w:b/>
              </w:rPr>
              <w:t>Трудоспособного возраста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562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636</w:t>
            </w:r>
          </w:p>
        </w:tc>
        <w:tc>
          <w:tcPr>
            <w:tcW w:w="1546" w:type="dxa"/>
          </w:tcPr>
          <w:p w:rsidR="00345E3B" w:rsidRPr="00C25C80" w:rsidRDefault="00345E3B" w:rsidP="00B26658">
            <w:pPr>
              <w:suppressAutoHyphens/>
              <w:rPr>
                <w:b/>
              </w:rPr>
            </w:pPr>
            <w:r w:rsidRPr="00C25C80">
              <w:rPr>
                <w:b/>
              </w:rPr>
              <w:t xml:space="preserve">          -</w:t>
            </w:r>
          </w:p>
        </w:tc>
        <w:tc>
          <w:tcPr>
            <w:tcW w:w="1546" w:type="dxa"/>
          </w:tcPr>
          <w:p w:rsidR="00345E3B" w:rsidRPr="00C25C80" w:rsidRDefault="00345E3B" w:rsidP="00B26658">
            <w:pPr>
              <w:suppressAutoHyphens/>
              <w:rPr>
                <w:b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i/>
              </w:rPr>
            </w:pPr>
            <w:r w:rsidRPr="00C25C80">
              <w:rPr>
                <w:i/>
              </w:rPr>
              <w:t>Мужчин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300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358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i/>
              </w:rPr>
            </w:pPr>
            <w:r w:rsidRPr="00C25C80">
              <w:rPr>
                <w:i/>
              </w:rPr>
              <w:t>Женщины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262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278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b/>
              </w:rPr>
            </w:pPr>
            <w:r w:rsidRPr="00C25C80">
              <w:rPr>
                <w:b/>
              </w:rPr>
              <w:t>Старше трудоспособного возраста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290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300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i/>
              </w:rPr>
            </w:pPr>
            <w:r w:rsidRPr="00C25C80">
              <w:rPr>
                <w:i/>
              </w:rPr>
              <w:t>Мужчин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149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179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</w:p>
        </w:tc>
      </w:tr>
      <w:tr w:rsidR="00C25C80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i/>
              </w:rPr>
            </w:pPr>
            <w:r w:rsidRPr="00C25C80">
              <w:rPr>
                <w:i/>
              </w:rPr>
              <w:t>Женщины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141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121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</w:p>
        </w:tc>
      </w:tr>
      <w:tr w:rsidR="00345E3B" w:rsidRPr="00C25C80" w:rsidTr="00345E3B">
        <w:trPr>
          <w:jc w:val="center"/>
        </w:trPr>
        <w:tc>
          <w:tcPr>
            <w:tcW w:w="2378" w:type="dxa"/>
            <w:shd w:val="clear" w:color="auto" w:fill="auto"/>
          </w:tcPr>
          <w:p w:rsidR="00345E3B" w:rsidRPr="00C25C80" w:rsidRDefault="00345E3B" w:rsidP="00EB6EE8">
            <w:pPr>
              <w:suppressAutoHyphens/>
              <w:rPr>
                <w:b/>
              </w:rPr>
            </w:pPr>
            <w:r w:rsidRPr="00C25C80">
              <w:rPr>
                <w:b/>
              </w:rPr>
              <w:t>Жители от 18 лет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45E3B" w:rsidRPr="00C25C80" w:rsidRDefault="00345E3B" w:rsidP="00EB6EE8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  <w:vAlign w:val="center"/>
          </w:tcPr>
          <w:p w:rsidR="00345E3B" w:rsidRPr="00C25C80" w:rsidRDefault="00345E3B" w:rsidP="00A8261C">
            <w:pPr>
              <w:suppressAutoHyphens/>
              <w:jc w:val="center"/>
              <w:rPr>
                <w:i/>
              </w:rPr>
            </w:pPr>
            <w:r w:rsidRPr="00C25C80">
              <w:rPr>
                <w:i/>
              </w:rPr>
              <w:t>-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  <w:r w:rsidRPr="00C25C80">
              <w:rPr>
                <w:b/>
              </w:rPr>
              <w:t>1284</w:t>
            </w:r>
          </w:p>
        </w:tc>
        <w:tc>
          <w:tcPr>
            <w:tcW w:w="1546" w:type="dxa"/>
          </w:tcPr>
          <w:p w:rsidR="00345E3B" w:rsidRPr="00C25C80" w:rsidRDefault="00345E3B" w:rsidP="00A8261C">
            <w:pPr>
              <w:suppressAutoHyphens/>
              <w:jc w:val="center"/>
              <w:rPr>
                <w:b/>
              </w:rPr>
            </w:pPr>
          </w:p>
        </w:tc>
      </w:tr>
    </w:tbl>
    <w:p w:rsidR="0015695E" w:rsidRPr="00C25C80" w:rsidRDefault="0015695E" w:rsidP="0015695E">
      <w:pPr>
        <w:suppressAutoHyphens/>
        <w:jc w:val="center"/>
        <w:rPr>
          <w:b/>
          <w:bCs/>
          <w:sz w:val="26"/>
          <w:szCs w:val="26"/>
        </w:rPr>
      </w:pPr>
    </w:p>
    <w:p w:rsidR="00D32A3F" w:rsidRPr="00C25C80" w:rsidRDefault="00D32A3F" w:rsidP="0015695E">
      <w:pPr>
        <w:suppressAutoHyphens/>
        <w:jc w:val="center"/>
        <w:rPr>
          <w:b/>
          <w:bCs/>
          <w:sz w:val="26"/>
          <w:szCs w:val="26"/>
        </w:rPr>
      </w:pPr>
      <w:r w:rsidRPr="00C25C80">
        <w:rPr>
          <w:b/>
          <w:bCs/>
          <w:sz w:val="26"/>
          <w:szCs w:val="26"/>
        </w:rPr>
        <w:t>Структура занятости населения</w:t>
      </w:r>
    </w:p>
    <w:p w:rsidR="00D32A3F" w:rsidRPr="00C25C80" w:rsidRDefault="00013FDA" w:rsidP="00D32A3F">
      <w:pPr>
        <w:ind w:firstLine="709"/>
        <w:jc w:val="right"/>
        <w:rPr>
          <w:i/>
          <w:sz w:val="26"/>
          <w:szCs w:val="26"/>
        </w:rPr>
      </w:pPr>
      <w:r w:rsidRPr="00C25C80">
        <w:rPr>
          <w:i/>
          <w:sz w:val="26"/>
          <w:szCs w:val="26"/>
        </w:rPr>
        <w:t>Т</w:t>
      </w:r>
      <w:r w:rsidR="00D32A3F" w:rsidRPr="00C25C80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15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4495"/>
        <w:gridCol w:w="3060"/>
      </w:tblGrid>
      <w:tr w:rsidR="00C25C80" w:rsidRPr="00C25C80" w:rsidTr="00063415">
        <w:tc>
          <w:tcPr>
            <w:tcW w:w="4906" w:type="dxa"/>
            <w:gridSpan w:val="2"/>
            <w:shd w:val="clear" w:color="auto" w:fill="auto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8F7A49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20</w:t>
            </w:r>
            <w:r w:rsidR="00172A47" w:rsidRPr="00C25C80">
              <w:rPr>
                <w:bCs/>
                <w:sz w:val="26"/>
                <w:szCs w:val="26"/>
              </w:rPr>
              <w:t>2</w:t>
            </w:r>
            <w:r w:rsidR="008F7A49">
              <w:rPr>
                <w:bCs/>
                <w:sz w:val="26"/>
                <w:szCs w:val="26"/>
              </w:rPr>
              <w:t>3</w:t>
            </w:r>
            <w:r w:rsidRPr="00C25C80">
              <w:rPr>
                <w:bCs/>
                <w:sz w:val="26"/>
                <w:szCs w:val="26"/>
              </w:rPr>
              <w:t xml:space="preserve"> г., чел.</w:t>
            </w:r>
          </w:p>
        </w:tc>
      </w:tr>
      <w:tr w:rsidR="00C25C80" w:rsidRPr="00C25C80" w:rsidTr="00063415">
        <w:tc>
          <w:tcPr>
            <w:tcW w:w="4906" w:type="dxa"/>
            <w:gridSpan w:val="2"/>
            <w:shd w:val="clear" w:color="auto" w:fill="auto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2</w:t>
            </w:r>
          </w:p>
        </w:tc>
      </w:tr>
      <w:tr w:rsidR="00C25C80" w:rsidRPr="00C25C80" w:rsidTr="00063415">
        <w:tc>
          <w:tcPr>
            <w:tcW w:w="4906" w:type="dxa"/>
            <w:gridSpan w:val="2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/>
                <w:bCs/>
                <w:sz w:val="26"/>
                <w:szCs w:val="26"/>
              </w:rPr>
            </w:pPr>
            <w:r w:rsidRPr="00C25C80">
              <w:rPr>
                <w:b/>
                <w:bCs/>
                <w:sz w:val="26"/>
                <w:szCs w:val="26"/>
              </w:rPr>
              <w:t>Занято всего: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656</w:t>
            </w:r>
          </w:p>
        </w:tc>
      </w:tr>
      <w:tr w:rsidR="00C25C80" w:rsidRPr="00C25C80" w:rsidTr="00063415">
        <w:tc>
          <w:tcPr>
            <w:tcW w:w="4906" w:type="dxa"/>
            <w:gridSpan w:val="2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/>
                <w:bCs/>
                <w:sz w:val="26"/>
                <w:szCs w:val="26"/>
              </w:rPr>
            </w:pPr>
            <w:r w:rsidRPr="00C25C80">
              <w:rPr>
                <w:b/>
                <w:bCs/>
                <w:sz w:val="26"/>
                <w:szCs w:val="26"/>
              </w:rPr>
              <w:t>В отраслях материального производства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Промышленность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220</w:t>
            </w: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Строительство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203</w:t>
            </w: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Сельское и лесное х-во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43</w:t>
            </w: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4.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 xml:space="preserve">Прочие отрасли </w:t>
            </w:r>
            <w:proofErr w:type="gramStart"/>
            <w:r w:rsidRPr="00C25C80">
              <w:rPr>
                <w:bCs/>
                <w:sz w:val="26"/>
                <w:szCs w:val="26"/>
              </w:rPr>
              <w:t>материального</w:t>
            </w:r>
            <w:proofErr w:type="gramEnd"/>
            <w:r w:rsidRPr="00C25C80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C25C80">
              <w:rPr>
                <w:bCs/>
                <w:sz w:val="26"/>
                <w:szCs w:val="26"/>
              </w:rPr>
              <w:t>произвдства</w:t>
            </w:r>
            <w:proofErr w:type="spellEnd"/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15</w:t>
            </w:r>
          </w:p>
        </w:tc>
      </w:tr>
      <w:tr w:rsidR="00C25C80" w:rsidRPr="00C25C80" w:rsidTr="00063415">
        <w:tc>
          <w:tcPr>
            <w:tcW w:w="4906" w:type="dxa"/>
            <w:gridSpan w:val="2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/>
                <w:bCs/>
                <w:sz w:val="26"/>
                <w:szCs w:val="26"/>
              </w:rPr>
            </w:pPr>
            <w:r w:rsidRPr="00C25C80">
              <w:rPr>
                <w:b/>
                <w:bCs/>
                <w:sz w:val="26"/>
                <w:szCs w:val="26"/>
              </w:rPr>
              <w:t>В отраслях непроизводственной сферы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Торговля, общественное питание, заготовки, мат. снабжение и сбыт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FF26E3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100</w:t>
            </w: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6.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Образование, культура и искусство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FF26E3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10</w:t>
            </w: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Здравоохранение, физическая культура и социальное обеспечение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FF26E3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25</w:t>
            </w:r>
          </w:p>
        </w:tc>
      </w:tr>
      <w:tr w:rsidR="00C25C80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8.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Кредитование, финансирование, страхование и пенсионное обеспечение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FF26E3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10</w:t>
            </w:r>
          </w:p>
        </w:tc>
      </w:tr>
      <w:tr w:rsidR="00D32A3F" w:rsidRPr="00C25C80" w:rsidTr="00063415">
        <w:tc>
          <w:tcPr>
            <w:tcW w:w="411" w:type="dxa"/>
            <w:shd w:val="clear" w:color="auto" w:fill="auto"/>
            <w:vAlign w:val="center"/>
          </w:tcPr>
          <w:p w:rsidR="00D32A3F" w:rsidRPr="00C25C80" w:rsidRDefault="00D32A3F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4495" w:type="dxa"/>
            <w:shd w:val="clear" w:color="auto" w:fill="auto"/>
          </w:tcPr>
          <w:p w:rsidR="00D32A3F" w:rsidRPr="00C25C80" w:rsidRDefault="00D32A3F" w:rsidP="00063415">
            <w:pPr>
              <w:suppressAutoHyphens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 xml:space="preserve">Жилищно-коммунальное хозяйство и непроизводственные </w:t>
            </w:r>
            <w:r w:rsidR="00FF26E3" w:rsidRPr="00C25C80">
              <w:rPr>
                <w:bCs/>
                <w:sz w:val="26"/>
                <w:szCs w:val="26"/>
              </w:rPr>
              <w:t>виды бытового обслуживания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2A3F" w:rsidRPr="00C25C80" w:rsidRDefault="00FF26E3" w:rsidP="00063415">
            <w:pPr>
              <w:suppressAutoHyphens/>
              <w:jc w:val="center"/>
              <w:rPr>
                <w:bCs/>
                <w:sz w:val="26"/>
                <w:szCs w:val="26"/>
              </w:rPr>
            </w:pPr>
            <w:r w:rsidRPr="00C25C80">
              <w:rPr>
                <w:bCs/>
                <w:sz w:val="26"/>
                <w:szCs w:val="26"/>
              </w:rPr>
              <w:t>5</w:t>
            </w:r>
          </w:p>
        </w:tc>
      </w:tr>
    </w:tbl>
    <w:p w:rsidR="00D32A3F" w:rsidRPr="00C25C80" w:rsidRDefault="00D32A3F" w:rsidP="00D32A3F">
      <w:pPr>
        <w:suppressAutoHyphens/>
        <w:jc w:val="center"/>
        <w:rPr>
          <w:b/>
          <w:bCs/>
          <w:sz w:val="26"/>
          <w:szCs w:val="26"/>
        </w:rPr>
      </w:pPr>
    </w:p>
    <w:p w:rsidR="00D32A3F" w:rsidRPr="000610E5" w:rsidRDefault="00D32A3F" w:rsidP="0015695E">
      <w:pPr>
        <w:suppressAutoHyphens/>
        <w:jc w:val="center"/>
        <w:rPr>
          <w:b/>
          <w:bCs/>
          <w:color w:val="FF0000"/>
          <w:sz w:val="26"/>
          <w:szCs w:val="26"/>
        </w:rPr>
      </w:pPr>
    </w:p>
    <w:p w:rsidR="00D32A3F" w:rsidRPr="000610E5" w:rsidRDefault="00D32A3F" w:rsidP="0015695E">
      <w:pPr>
        <w:suppressAutoHyphens/>
        <w:jc w:val="center"/>
        <w:rPr>
          <w:b/>
          <w:bCs/>
          <w:color w:val="FF0000"/>
          <w:sz w:val="26"/>
          <w:szCs w:val="26"/>
        </w:rPr>
      </w:pPr>
    </w:p>
    <w:p w:rsidR="0015695E" w:rsidRPr="00C25C80" w:rsidRDefault="0015695E" w:rsidP="0015695E">
      <w:pPr>
        <w:suppressAutoHyphens/>
        <w:jc w:val="center"/>
        <w:rPr>
          <w:b/>
          <w:i/>
        </w:rPr>
      </w:pPr>
      <w:r w:rsidRPr="00C25C80">
        <w:rPr>
          <w:b/>
          <w:bCs/>
          <w:sz w:val="26"/>
          <w:szCs w:val="26"/>
        </w:rPr>
        <w:t>Численность безработных и их характеристика, чел.</w:t>
      </w:r>
    </w:p>
    <w:p w:rsidR="0015695E" w:rsidRPr="00C25C80" w:rsidRDefault="00420A45" w:rsidP="0015695E">
      <w:pPr>
        <w:ind w:firstLine="709"/>
        <w:jc w:val="right"/>
        <w:rPr>
          <w:i/>
          <w:sz w:val="26"/>
          <w:szCs w:val="26"/>
        </w:rPr>
      </w:pPr>
      <w:r w:rsidRPr="00C25C80">
        <w:rPr>
          <w:i/>
          <w:sz w:val="26"/>
          <w:szCs w:val="26"/>
        </w:rPr>
        <w:t>Т</w:t>
      </w:r>
      <w:r w:rsidR="0015695E" w:rsidRPr="00C25C80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16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712"/>
        <w:gridCol w:w="703"/>
        <w:gridCol w:w="703"/>
        <w:gridCol w:w="1073"/>
        <w:gridCol w:w="905"/>
        <w:gridCol w:w="925"/>
        <w:gridCol w:w="880"/>
        <w:gridCol w:w="925"/>
        <w:gridCol w:w="1039"/>
        <w:gridCol w:w="1070"/>
        <w:gridCol w:w="1068"/>
      </w:tblGrid>
      <w:tr w:rsidR="00C25C80" w:rsidRPr="00C25C80" w:rsidTr="00063415">
        <w:trPr>
          <w:trHeight w:val="1403"/>
        </w:trPr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Год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 xml:space="preserve">Кол-во </w:t>
            </w:r>
            <w:proofErr w:type="spellStart"/>
            <w:r w:rsidRPr="00C25C80">
              <w:rPr>
                <w:sz w:val="20"/>
                <w:szCs w:val="20"/>
              </w:rPr>
              <w:t>безр</w:t>
            </w:r>
            <w:proofErr w:type="spellEnd"/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абот</w:t>
            </w:r>
            <w:proofErr w:type="spellEnd"/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ных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14-29 лет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53-59 лет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Другие возрасты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gramStart"/>
            <w:r w:rsidRPr="00C25C80">
              <w:rPr>
                <w:sz w:val="20"/>
                <w:szCs w:val="20"/>
              </w:rPr>
              <w:t>Высшее</w:t>
            </w:r>
            <w:proofErr w:type="gramEnd"/>
            <w:r w:rsidRPr="00C25C80">
              <w:rPr>
                <w:sz w:val="20"/>
                <w:szCs w:val="20"/>
              </w:rPr>
              <w:t xml:space="preserve"> образов</w:t>
            </w:r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ание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Среднее проф. образов</w:t>
            </w:r>
          </w:p>
          <w:p w:rsidR="0015695E" w:rsidRPr="00C25C80" w:rsidRDefault="00930A85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А</w:t>
            </w:r>
            <w:r w:rsidR="0015695E" w:rsidRPr="00C25C80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Началь</w:t>
            </w:r>
            <w:proofErr w:type="spellEnd"/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ное</w:t>
            </w:r>
            <w:proofErr w:type="spellEnd"/>
            <w:r w:rsidRPr="00C25C80">
              <w:rPr>
                <w:sz w:val="20"/>
                <w:szCs w:val="20"/>
              </w:rPr>
              <w:t xml:space="preserve"> проф.</w:t>
            </w:r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образов</w:t>
            </w:r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ание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Среднее общее образов</w:t>
            </w:r>
          </w:p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proofErr w:type="spellStart"/>
            <w:r w:rsidRPr="00C25C80">
              <w:rPr>
                <w:sz w:val="20"/>
                <w:szCs w:val="20"/>
              </w:rPr>
              <w:t>ание</w:t>
            </w:r>
            <w:proofErr w:type="spellEnd"/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Женщин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Мужчин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Рабочие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2007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2008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2009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98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8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11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8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59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65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15695E" w:rsidRPr="00C25C80" w:rsidRDefault="0015695E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12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62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5695E" w:rsidRPr="00C25C80" w:rsidRDefault="00FF26E3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F516B" w:rsidRPr="00C25C80" w:rsidRDefault="000F516B" w:rsidP="00063415">
            <w:pPr>
              <w:jc w:val="center"/>
              <w:rPr>
                <w:sz w:val="20"/>
                <w:szCs w:val="20"/>
              </w:rPr>
            </w:pPr>
            <w:r w:rsidRPr="00C25C80">
              <w:rPr>
                <w:sz w:val="20"/>
                <w:szCs w:val="20"/>
              </w:rPr>
              <w:t>-</w:t>
            </w:r>
          </w:p>
        </w:tc>
      </w:tr>
      <w:tr w:rsidR="00C25C80" w:rsidRPr="00C25C80" w:rsidTr="00063415">
        <w:tc>
          <w:tcPr>
            <w:tcW w:w="540" w:type="dxa"/>
            <w:shd w:val="clear" w:color="auto" w:fill="auto"/>
            <w:vAlign w:val="center"/>
          </w:tcPr>
          <w:p w:rsidR="00FB75F8" w:rsidRPr="00C25C80" w:rsidRDefault="00FB75F8" w:rsidP="00D66B59">
            <w:pPr>
              <w:jc w:val="center"/>
              <w:rPr>
                <w:b/>
                <w:sz w:val="20"/>
                <w:szCs w:val="20"/>
              </w:rPr>
            </w:pPr>
            <w:r w:rsidRPr="00C25C80">
              <w:rPr>
                <w:b/>
                <w:sz w:val="20"/>
                <w:szCs w:val="20"/>
              </w:rPr>
              <w:t>202</w:t>
            </w:r>
            <w:r w:rsidR="00D66B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B75F8" w:rsidRPr="00C25C80" w:rsidRDefault="00FB75F8" w:rsidP="00063415">
            <w:pPr>
              <w:jc w:val="center"/>
              <w:rPr>
                <w:sz w:val="20"/>
                <w:szCs w:val="20"/>
              </w:rPr>
            </w:pPr>
          </w:p>
        </w:tc>
      </w:tr>
    </w:tbl>
    <w:p w:rsidR="0015695E" w:rsidRPr="000610E5" w:rsidRDefault="0015695E" w:rsidP="0015695E">
      <w:pPr>
        <w:ind w:firstLine="709"/>
        <w:jc w:val="right"/>
        <w:rPr>
          <w:i/>
          <w:color w:val="FF0000"/>
          <w:sz w:val="26"/>
          <w:szCs w:val="26"/>
        </w:rPr>
      </w:pPr>
    </w:p>
    <w:p w:rsidR="00F702CA" w:rsidRDefault="00F702CA">
      <w:pPr>
        <w:rPr>
          <w:color w:val="FF0000"/>
        </w:rPr>
      </w:pPr>
      <w:r>
        <w:rPr>
          <w:color w:val="FF0000"/>
        </w:rPr>
        <w:br w:type="page"/>
      </w:r>
    </w:p>
    <w:p w:rsidR="00F13EF9" w:rsidRPr="002B3821" w:rsidRDefault="00F13EF9" w:rsidP="00F13EF9">
      <w:pPr>
        <w:suppressAutoHyphens/>
        <w:jc w:val="right"/>
        <w:rPr>
          <w:color w:val="FF0000"/>
        </w:rPr>
      </w:pPr>
    </w:p>
    <w:p w:rsidR="00DD6E2A" w:rsidRPr="008F3838" w:rsidRDefault="00DD6E2A" w:rsidP="001B4A49">
      <w:pPr>
        <w:pStyle w:val="3"/>
        <w:suppressAutoHyphens/>
        <w:jc w:val="center"/>
        <w:rPr>
          <w:color w:val="000000"/>
          <w:sz w:val="26"/>
          <w:szCs w:val="26"/>
          <w:lang w:val="ru-RU"/>
        </w:rPr>
      </w:pPr>
      <w:bookmarkStart w:id="63" w:name="_Toc109112639"/>
      <w:bookmarkStart w:id="64" w:name="_Toc138762892"/>
      <w:bookmarkStart w:id="65" w:name="_Toc382900558"/>
      <w:bookmarkStart w:id="66" w:name="_Toc204431950"/>
      <w:r w:rsidRPr="008F3838">
        <w:rPr>
          <w:color w:val="000000"/>
          <w:sz w:val="26"/>
          <w:szCs w:val="26"/>
        </w:rPr>
        <w:t>II</w:t>
      </w:r>
      <w:r w:rsidR="003339E1" w:rsidRPr="008F3838">
        <w:rPr>
          <w:color w:val="000000"/>
          <w:sz w:val="26"/>
          <w:szCs w:val="26"/>
          <w:lang w:val="ru-RU"/>
        </w:rPr>
        <w:t>.</w:t>
      </w:r>
      <w:r w:rsidR="00B05158" w:rsidRPr="008F3838">
        <w:rPr>
          <w:color w:val="000000"/>
          <w:sz w:val="26"/>
          <w:szCs w:val="26"/>
          <w:lang w:val="ru-RU"/>
        </w:rPr>
        <w:t xml:space="preserve"> </w:t>
      </w:r>
      <w:r w:rsidR="00F702CA">
        <w:rPr>
          <w:color w:val="000000"/>
          <w:sz w:val="26"/>
          <w:szCs w:val="26"/>
          <w:lang w:val="ru-RU"/>
        </w:rPr>
        <w:t>5.2</w:t>
      </w:r>
      <w:r w:rsidR="00B05158" w:rsidRPr="008F3838">
        <w:rPr>
          <w:color w:val="000000"/>
          <w:sz w:val="26"/>
          <w:szCs w:val="26"/>
          <w:lang w:val="ru-RU"/>
        </w:rPr>
        <w:t>.</w:t>
      </w:r>
      <w:r w:rsidRPr="008F3838">
        <w:rPr>
          <w:color w:val="000000"/>
          <w:sz w:val="26"/>
          <w:szCs w:val="26"/>
          <w:lang w:val="ru-RU"/>
        </w:rPr>
        <w:t xml:space="preserve"> Экономическая база</w:t>
      </w:r>
      <w:bookmarkEnd w:id="63"/>
      <w:bookmarkEnd w:id="64"/>
      <w:bookmarkEnd w:id="65"/>
      <w:bookmarkEnd w:id="66"/>
    </w:p>
    <w:p w:rsidR="00722880" w:rsidRDefault="002466CD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bookmarkStart w:id="67" w:name="_Toc285445189"/>
      <w:bookmarkStart w:id="68" w:name="_Toc109112640"/>
      <w:bookmarkStart w:id="69" w:name="_Toc138762893"/>
      <w:r w:rsidRPr="008F3838">
        <w:rPr>
          <w:color w:val="000000"/>
          <w:sz w:val="26"/>
          <w:szCs w:val="26"/>
        </w:rPr>
        <w:t>Трудовые ресурсы сельского поселения формируются из населения в трудоспособном возрасте, работающих пенсионеров старших возрастов, иностранных граждан.</w:t>
      </w:r>
    </w:p>
    <w:p w:rsidR="00722880" w:rsidRPr="00420A45" w:rsidRDefault="00722880" w:rsidP="0041774D">
      <w:pPr>
        <w:suppressAutoHyphens/>
        <w:jc w:val="center"/>
        <w:rPr>
          <w:bCs/>
          <w:sz w:val="26"/>
          <w:szCs w:val="26"/>
        </w:rPr>
      </w:pPr>
      <w:r w:rsidRPr="00420A45">
        <w:rPr>
          <w:bCs/>
          <w:sz w:val="26"/>
          <w:szCs w:val="26"/>
        </w:rPr>
        <w:t>Структура занятости населения</w:t>
      </w:r>
    </w:p>
    <w:p w:rsidR="00722880" w:rsidRPr="00420A45" w:rsidRDefault="00722880" w:rsidP="0041774D">
      <w:pPr>
        <w:suppressAutoHyphens/>
        <w:jc w:val="center"/>
        <w:rPr>
          <w:bCs/>
          <w:sz w:val="26"/>
          <w:szCs w:val="26"/>
        </w:rPr>
      </w:pPr>
    </w:p>
    <w:p w:rsidR="003722CB" w:rsidRPr="00420A45" w:rsidRDefault="00E057B5" w:rsidP="0041774D">
      <w:pPr>
        <w:suppressAutoHyphens/>
        <w:ind w:firstLine="709"/>
        <w:jc w:val="both"/>
        <w:rPr>
          <w:sz w:val="26"/>
          <w:szCs w:val="26"/>
        </w:rPr>
      </w:pPr>
      <w:r w:rsidRPr="00420A45">
        <w:rPr>
          <w:sz w:val="26"/>
          <w:szCs w:val="26"/>
        </w:rPr>
        <w:t xml:space="preserve">В таблице представлен перечень предприятий и </w:t>
      </w:r>
      <w:r w:rsidR="008F4B31" w:rsidRPr="00420A45">
        <w:rPr>
          <w:sz w:val="26"/>
          <w:szCs w:val="26"/>
        </w:rPr>
        <w:t>организаций,</w:t>
      </w:r>
      <w:r w:rsidRPr="00420A45">
        <w:rPr>
          <w:sz w:val="26"/>
          <w:szCs w:val="26"/>
        </w:rPr>
        <w:t xml:space="preserve"> расположенных и осуществляющих свою деятельность на территории </w:t>
      </w:r>
      <w:r w:rsidR="00B050D9" w:rsidRPr="00420A45">
        <w:rPr>
          <w:sz w:val="26"/>
          <w:szCs w:val="26"/>
        </w:rPr>
        <w:t>сельского поселения.</w:t>
      </w:r>
    </w:p>
    <w:p w:rsidR="008F4B31" w:rsidRPr="00420A45" w:rsidRDefault="00DF712D" w:rsidP="008F4B31">
      <w:pPr>
        <w:suppressAutoHyphens/>
        <w:jc w:val="right"/>
        <w:rPr>
          <w:bCs/>
          <w:i/>
          <w:sz w:val="26"/>
          <w:szCs w:val="26"/>
          <w:lang w:val="en-US"/>
        </w:rPr>
      </w:pPr>
      <w:r>
        <w:rPr>
          <w:bCs/>
          <w:i/>
          <w:sz w:val="26"/>
          <w:szCs w:val="26"/>
        </w:rPr>
        <w:t>Т</w:t>
      </w:r>
      <w:r w:rsidR="008F4B31" w:rsidRPr="00420A45">
        <w:rPr>
          <w:bCs/>
          <w:i/>
          <w:sz w:val="26"/>
          <w:szCs w:val="26"/>
        </w:rPr>
        <w:t xml:space="preserve">аблица </w:t>
      </w:r>
      <w:r w:rsidR="004B429F">
        <w:rPr>
          <w:bCs/>
          <w:i/>
          <w:sz w:val="26"/>
          <w:szCs w:val="26"/>
        </w:rPr>
        <w:t>17</w:t>
      </w:r>
    </w:p>
    <w:tbl>
      <w:tblPr>
        <w:tblW w:w="8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178"/>
        <w:gridCol w:w="3519"/>
      </w:tblGrid>
      <w:tr w:rsidR="001B3F7D" w:rsidRPr="008F3838" w:rsidTr="004E3DC1">
        <w:trPr>
          <w:trHeight w:val="524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Pr="008F3838" w:rsidRDefault="001B3F7D" w:rsidP="00432BB4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8F3838">
              <w:rPr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8F3838">
              <w:rPr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8F3838">
              <w:rPr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F3838" w:rsidRDefault="001B3F7D" w:rsidP="00432BB4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8F3838">
              <w:rPr>
                <w:b/>
                <w:color w:val="000000"/>
                <w:sz w:val="26"/>
                <w:szCs w:val="26"/>
              </w:rPr>
              <w:t>Предприятия и организации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8F3838" w:rsidRDefault="001B3F7D" w:rsidP="00432BB4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8F3838">
              <w:rPr>
                <w:b/>
                <w:color w:val="000000"/>
                <w:sz w:val="26"/>
                <w:szCs w:val="26"/>
              </w:rPr>
              <w:t>Профиль деятельности</w:t>
            </w:r>
          </w:p>
        </w:tc>
      </w:tr>
      <w:tr w:rsidR="001B3F7D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Pr="008F3838" w:rsidRDefault="001B3F7D" w:rsidP="00A8261C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409B5" w:rsidRDefault="00E77687" w:rsidP="00A8261C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</w:t>
            </w:r>
            <w:proofErr w:type="spellStart"/>
            <w:r w:rsidRPr="008409B5">
              <w:rPr>
                <w:sz w:val="26"/>
                <w:szCs w:val="26"/>
              </w:rPr>
              <w:t>Приап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1B1133" w:rsidRDefault="004E3DC1" w:rsidP="00A8261C">
            <w:pPr>
              <w:suppressAutoHyphens/>
              <w:jc w:val="center"/>
              <w:rPr>
                <w:sz w:val="26"/>
                <w:szCs w:val="26"/>
              </w:rPr>
            </w:pPr>
            <w:r w:rsidRPr="001B1133">
              <w:rPr>
                <w:sz w:val="26"/>
                <w:szCs w:val="26"/>
              </w:rPr>
              <w:t>пилорама (</w:t>
            </w:r>
            <w:r w:rsidR="00E77687" w:rsidRPr="001B1133">
              <w:rPr>
                <w:sz w:val="26"/>
                <w:szCs w:val="26"/>
              </w:rPr>
              <w:t>деревообработка</w:t>
            </w:r>
            <w:r w:rsidRPr="001B1133">
              <w:rPr>
                <w:sz w:val="26"/>
                <w:szCs w:val="26"/>
              </w:rPr>
              <w:t>)</w:t>
            </w:r>
          </w:p>
        </w:tc>
      </w:tr>
      <w:tr w:rsidR="001B3F7D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Pr="008F3838" w:rsidRDefault="001B3F7D" w:rsidP="00A8261C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409B5" w:rsidRDefault="004E3DC1" w:rsidP="00A8261C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 xml:space="preserve">ООО «Карелия </w:t>
            </w:r>
            <w:proofErr w:type="spellStart"/>
            <w:r w:rsidRPr="008409B5">
              <w:rPr>
                <w:sz w:val="26"/>
                <w:szCs w:val="26"/>
              </w:rPr>
              <w:t>Упафлор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D77146" w:rsidRDefault="004E3DC1" w:rsidP="00A8261C">
            <w:pPr>
              <w:suppressAutoHyphens/>
              <w:jc w:val="center"/>
              <w:rPr>
                <w:sz w:val="26"/>
                <w:szCs w:val="26"/>
              </w:rPr>
            </w:pPr>
            <w:r w:rsidRPr="00D77146">
              <w:rPr>
                <w:sz w:val="26"/>
                <w:szCs w:val="26"/>
              </w:rPr>
              <w:t>изготовление паркета</w:t>
            </w:r>
          </w:p>
        </w:tc>
      </w:tr>
      <w:tr w:rsidR="001B3F7D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Default="001B3F7D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409B5" w:rsidRDefault="004E3DC1" w:rsidP="001D7854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</w:t>
            </w:r>
            <w:proofErr w:type="spellStart"/>
            <w:r w:rsidR="001D7854" w:rsidRPr="008409B5">
              <w:rPr>
                <w:sz w:val="26"/>
                <w:szCs w:val="26"/>
              </w:rPr>
              <w:t>Малоярославецкая</w:t>
            </w:r>
            <w:proofErr w:type="spellEnd"/>
            <w:r w:rsidR="001D7854" w:rsidRPr="008409B5">
              <w:rPr>
                <w:sz w:val="26"/>
                <w:szCs w:val="26"/>
              </w:rPr>
              <w:t xml:space="preserve"> производственная компания - Сталь</w:t>
            </w:r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201C52" w:rsidRDefault="001D7854" w:rsidP="001D7854">
            <w:pPr>
              <w:suppressAutoHyphens/>
              <w:jc w:val="center"/>
              <w:rPr>
                <w:sz w:val="26"/>
                <w:szCs w:val="26"/>
              </w:rPr>
            </w:pPr>
            <w:r w:rsidRPr="00201C52">
              <w:rPr>
                <w:sz w:val="26"/>
                <w:szCs w:val="26"/>
              </w:rPr>
              <w:t xml:space="preserve">Производство строительных </w:t>
            </w:r>
            <w:r w:rsidR="00E609DE" w:rsidRPr="00201C52">
              <w:rPr>
                <w:sz w:val="26"/>
                <w:szCs w:val="26"/>
              </w:rPr>
              <w:t>ме</w:t>
            </w:r>
            <w:r w:rsidR="0014658C" w:rsidRPr="00201C52">
              <w:rPr>
                <w:sz w:val="26"/>
                <w:szCs w:val="26"/>
              </w:rPr>
              <w:t>таллоконструкций</w:t>
            </w:r>
          </w:p>
        </w:tc>
      </w:tr>
      <w:tr w:rsidR="001B3F7D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Default="001B3F7D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409B5" w:rsidRDefault="004E3DC1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</w:t>
            </w:r>
            <w:proofErr w:type="spellStart"/>
            <w:r w:rsidRPr="008409B5">
              <w:rPr>
                <w:sz w:val="26"/>
                <w:szCs w:val="26"/>
              </w:rPr>
              <w:t>Канбивит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D77146" w:rsidRDefault="004E3DC1" w:rsidP="0031192A">
            <w:pPr>
              <w:suppressAutoHyphens/>
              <w:jc w:val="center"/>
              <w:rPr>
                <w:sz w:val="26"/>
                <w:szCs w:val="26"/>
              </w:rPr>
            </w:pPr>
            <w:proofErr w:type="spellStart"/>
            <w:r w:rsidRPr="00D77146">
              <w:rPr>
                <w:sz w:val="26"/>
                <w:szCs w:val="26"/>
              </w:rPr>
              <w:t>произвоство</w:t>
            </w:r>
            <w:proofErr w:type="spellEnd"/>
            <w:r w:rsidRPr="00D77146">
              <w:rPr>
                <w:sz w:val="26"/>
                <w:szCs w:val="26"/>
              </w:rPr>
              <w:t xml:space="preserve"> сухих смесей (корма для животных)</w:t>
            </w:r>
          </w:p>
        </w:tc>
      </w:tr>
      <w:tr w:rsidR="001B3F7D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Pr="008F3838" w:rsidRDefault="001B3F7D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409B5" w:rsidRDefault="004E3DC1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 xml:space="preserve">ООО «ДСК </w:t>
            </w:r>
            <w:proofErr w:type="spellStart"/>
            <w:r w:rsidRPr="008409B5">
              <w:rPr>
                <w:sz w:val="26"/>
                <w:szCs w:val="26"/>
              </w:rPr>
              <w:t>Грас</w:t>
            </w:r>
            <w:proofErr w:type="spellEnd"/>
            <w:r w:rsidRPr="008409B5">
              <w:rPr>
                <w:sz w:val="26"/>
                <w:szCs w:val="26"/>
              </w:rPr>
              <w:t xml:space="preserve"> Калуга»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630D47" w:rsidRDefault="004E3DC1" w:rsidP="0031192A">
            <w:pPr>
              <w:suppressAutoHyphens/>
              <w:jc w:val="center"/>
              <w:rPr>
                <w:sz w:val="26"/>
                <w:szCs w:val="26"/>
              </w:rPr>
            </w:pPr>
            <w:r w:rsidRPr="00630D47">
              <w:rPr>
                <w:sz w:val="26"/>
                <w:szCs w:val="26"/>
              </w:rPr>
              <w:t>производство пенобетонных блоков</w:t>
            </w:r>
          </w:p>
        </w:tc>
      </w:tr>
      <w:tr w:rsidR="001B3F7D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1B3F7D" w:rsidRPr="008F3838" w:rsidRDefault="001B3F7D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1B3F7D" w:rsidRPr="008409B5" w:rsidRDefault="004E3DC1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ИП «Селиверстов»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1B3F7D" w:rsidRPr="004E1BE2" w:rsidRDefault="004E3DC1" w:rsidP="0031192A">
            <w:pPr>
              <w:suppressAutoHyphens/>
              <w:jc w:val="center"/>
              <w:rPr>
                <w:sz w:val="26"/>
                <w:szCs w:val="26"/>
              </w:rPr>
            </w:pPr>
            <w:r w:rsidRPr="004E1BE2">
              <w:rPr>
                <w:sz w:val="26"/>
                <w:szCs w:val="26"/>
              </w:rPr>
              <w:t>пилорама (деревообработка)</w:t>
            </w:r>
          </w:p>
        </w:tc>
      </w:tr>
      <w:tr w:rsidR="00B40F63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B40F63" w:rsidRDefault="00093A99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B40F63" w:rsidRPr="008409B5" w:rsidRDefault="001B1133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</w:t>
            </w:r>
            <w:proofErr w:type="spellStart"/>
            <w:r w:rsidRPr="008409B5">
              <w:rPr>
                <w:sz w:val="26"/>
                <w:szCs w:val="26"/>
              </w:rPr>
              <w:t>Леспромстрой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B40F63" w:rsidRPr="001B1133" w:rsidRDefault="00F67DB0" w:rsidP="0031192A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="001B1133" w:rsidRPr="001B1133">
              <w:rPr>
                <w:sz w:val="26"/>
                <w:szCs w:val="26"/>
              </w:rPr>
              <w:t>есозаготовки</w:t>
            </w:r>
          </w:p>
        </w:tc>
      </w:tr>
      <w:tr w:rsidR="00B40F63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B40F63" w:rsidRDefault="00093A99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B40F63" w:rsidRPr="008409B5" w:rsidRDefault="001B1133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</w:t>
            </w:r>
            <w:proofErr w:type="spellStart"/>
            <w:r w:rsidRPr="008409B5">
              <w:rPr>
                <w:sz w:val="26"/>
                <w:szCs w:val="26"/>
              </w:rPr>
              <w:t>Промстройтеплица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B40F63" w:rsidRDefault="001B1133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Строительство жилых и нежилых зданий</w:t>
            </w:r>
          </w:p>
        </w:tc>
      </w:tr>
      <w:tr w:rsidR="00E609DE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E609DE" w:rsidRDefault="00093A99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E609DE" w:rsidRPr="008409B5" w:rsidRDefault="00E609DE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«Алекс»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E609DE" w:rsidRDefault="00E609DE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Производство красок, лаков</w:t>
            </w:r>
          </w:p>
        </w:tc>
      </w:tr>
      <w:tr w:rsidR="00E609DE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E609DE" w:rsidRDefault="00093A99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E609DE" w:rsidRPr="008409B5" w:rsidRDefault="00E609DE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«Вятич»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E609DE" w:rsidRDefault="00E609DE" w:rsidP="00E609DE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Производство верхней одежды»</w:t>
            </w:r>
          </w:p>
        </w:tc>
      </w:tr>
      <w:tr w:rsidR="00E609DE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E609DE" w:rsidRDefault="00093A99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E609DE" w:rsidRPr="008409B5" w:rsidRDefault="00E609DE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 xml:space="preserve">ООО «Завод </w:t>
            </w:r>
            <w:proofErr w:type="spellStart"/>
            <w:r w:rsidRPr="008409B5">
              <w:rPr>
                <w:sz w:val="26"/>
                <w:szCs w:val="26"/>
              </w:rPr>
              <w:t>экотоплива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E609DE" w:rsidRDefault="00E609DE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Производство деревянных изделий»</w:t>
            </w:r>
          </w:p>
        </w:tc>
      </w:tr>
      <w:tr w:rsidR="00E609DE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E609DE" w:rsidRDefault="00093A99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E609DE" w:rsidRPr="008409B5" w:rsidRDefault="0048515F" w:rsidP="0031192A">
            <w:pPr>
              <w:suppressAutoHyphens/>
              <w:rPr>
                <w:sz w:val="26"/>
                <w:szCs w:val="26"/>
              </w:rPr>
            </w:pPr>
            <w:r w:rsidRPr="008409B5">
              <w:rPr>
                <w:sz w:val="26"/>
                <w:szCs w:val="26"/>
              </w:rPr>
              <w:t>ООО «</w:t>
            </w:r>
            <w:proofErr w:type="spellStart"/>
            <w:r w:rsidRPr="008409B5">
              <w:rPr>
                <w:sz w:val="26"/>
                <w:szCs w:val="26"/>
              </w:rPr>
              <w:t>Экопласт</w:t>
            </w:r>
            <w:proofErr w:type="spellEnd"/>
            <w:r w:rsidRPr="008409B5"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E609DE" w:rsidRDefault="0048515F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Производство пластмассовых изделий</w:t>
            </w:r>
          </w:p>
        </w:tc>
      </w:tr>
      <w:tr w:rsidR="005551CF" w:rsidRPr="008F3838" w:rsidTr="004E3DC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5551CF" w:rsidRDefault="005551CF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5551CF" w:rsidRPr="008409B5" w:rsidRDefault="005551CF" w:rsidP="0031192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Феррум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5551CF" w:rsidRPr="005551CF" w:rsidRDefault="005551CF" w:rsidP="005551C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551CF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Производство</w:t>
            </w:r>
            <w:r w:rsidR="00346EF9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 xml:space="preserve"> и монтаж </w:t>
            </w:r>
            <w:r w:rsidRPr="005551CF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стойлового оборудования и металлоконструкций животноводческих комплексов</w:t>
            </w:r>
          </w:p>
          <w:p w:rsidR="005551CF" w:rsidRDefault="005551CF" w:rsidP="0031192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57B5" w:rsidRPr="002B3821" w:rsidRDefault="00E057B5" w:rsidP="003722CB">
      <w:pPr>
        <w:suppressAutoHyphens/>
        <w:spacing w:line="360" w:lineRule="auto"/>
        <w:ind w:firstLine="709"/>
        <w:jc w:val="both"/>
        <w:rPr>
          <w:color w:val="FF0000"/>
          <w:sz w:val="26"/>
          <w:szCs w:val="26"/>
        </w:rPr>
      </w:pPr>
    </w:p>
    <w:p w:rsidR="00E94CE0" w:rsidRPr="002B3821" w:rsidRDefault="00DA6C90" w:rsidP="00E94CE0">
      <w:pPr>
        <w:rPr>
          <w:color w:val="FF0000"/>
        </w:rPr>
      </w:pPr>
      <w:r w:rsidRPr="002B3821">
        <w:rPr>
          <w:color w:val="FF0000"/>
        </w:rPr>
        <w:br w:type="page"/>
      </w:r>
    </w:p>
    <w:p w:rsidR="00F702CA" w:rsidRPr="003D689C" w:rsidRDefault="00F702CA" w:rsidP="00F702CA">
      <w:pPr>
        <w:pStyle w:val="3"/>
        <w:jc w:val="center"/>
        <w:rPr>
          <w:sz w:val="26"/>
          <w:szCs w:val="26"/>
          <w:lang w:val="ru-RU"/>
        </w:rPr>
      </w:pPr>
      <w:bookmarkStart w:id="70" w:name="_Toc204431951"/>
      <w:bookmarkStart w:id="71" w:name="_Toc285445190"/>
      <w:bookmarkStart w:id="72" w:name="_Toc382900560"/>
      <w:bookmarkEnd w:id="67"/>
      <w:r w:rsidRPr="003D689C">
        <w:rPr>
          <w:sz w:val="26"/>
          <w:szCs w:val="26"/>
        </w:rPr>
        <w:lastRenderedPageBreak/>
        <w:t>I</w:t>
      </w:r>
      <w:r w:rsidRPr="003D689C">
        <w:rPr>
          <w:sz w:val="26"/>
          <w:szCs w:val="26"/>
          <w:lang w:val="ru-RU"/>
        </w:rPr>
        <w:t>I.</w:t>
      </w:r>
      <w:r w:rsidR="00655EEC">
        <w:rPr>
          <w:sz w:val="26"/>
          <w:szCs w:val="26"/>
          <w:lang w:val="ru-RU"/>
        </w:rPr>
        <w:t>5</w:t>
      </w:r>
      <w:r w:rsidRPr="003D689C">
        <w:rPr>
          <w:sz w:val="26"/>
          <w:szCs w:val="26"/>
          <w:lang w:val="ru-RU"/>
        </w:rPr>
        <w:t>.3 Жилищный фонд</w:t>
      </w:r>
      <w:bookmarkEnd w:id="70"/>
    </w:p>
    <w:p w:rsidR="00F702CA" w:rsidRPr="002F1CF5" w:rsidRDefault="00F702CA" w:rsidP="00F702CA">
      <w:pPr>
        <w:suppressAutoHyphens/>
        <w:ind w:firstLine="709"/>
        <w:jc w:val="both"/>
        <w:rPr>
          <w:sz w:val="26"/>
          <w:szCs w:val="26"/>
        </w:rPr>
      </w:pPr>
      <w:r w:rsidRPr="002F1CF5">
        <w:rPr>
          <w:sz w:val="26"/>
          <w:szCs w:val="26"/>
        </w:rPr>
        <w:t>Жилищный фонд МО СП «</w:t>
      </w:r>
      <w:r>
        <w:rPr>
          <w:sz w:val="26"/>
          <w:szCs w:val="26"/>
        </w:rPr>
        <w:t xml:space="preserve">Село </w:t>
      </w:r>
      <w:proofErr w:type="spellStart"/>
      <w:r>
        <w:rPr>
          <w:sz w:val="26"/>
          <w:szCs w:val="26"/>
        </w:rPr>
        <w:t>Маклино</w:t>
      </w:r>
      <w:proofErr w:type="spellEnd"/>
      <w:r w:rsidRPr="002F1CF5">
        <w:rPr>
          <w:sz w:val="26"/>
          <w:szCs w:val="26"/>
        </w:rPr>
        <w:t>»</w:t>
      </w:r>
      <w:proofErr w:type="gramStart"/>
      <w:r w:rsidRPr="002F1CF5">
        <w:t>.</w:t>
      </w:r>
      <w:proofErr w:type="gramEnd"/>
      <w:r w:rsidRPr="002F1CF5">
        <w:rPr>
          <w:sz w:val="26"/>
          <w:szCs w:val="26"/>
        </w:rPr>
        <w:t xml:space="preserve"> (</w:t>
      </w:r>
      <w:proofErr w:type="gramStart"/>
      <w:r w:rsidRPr="002F1CF5">
        <w:rPr>
          <w:sz w:val="26"/>
          <w:szCs w:val="26"/>
        </w:rPr>
        <w:t>п</w:t>
      </w:r>
      <w:proofErr w:type="gramEnd"/>
      <w:r w:rsidRPr="002F1CF5">
        <w:rPr>
          <w:sz w:val="26"/>
          <w:szCs w:val="26"/>
        </w:rPr>
        <w:t>о данным Администрации Муниципальн</w:t>
      </w:r>
      <w:r>
        <w:rPr>
          <w:sz w:val="26"/>
          <w:szCs w:val="26"/>
        </w:rPr>
        <w:t>ого образования) составляет</w:t>
      </w:r>
      <w:r w:rsidRPr="002F1CF5">
        <w:rPr>
          <w:sz w:val="26"/>
          <w:szCs w:val="26"/>
        </w:rPr>
        <w:t xml:space="preserve"> </w:t>
      </w:r>
      <w:r>
        <w:rPr>
          <w:sz w:val="26"/>
          <w:szCs w:val="26"/>
        </w:rPr>
        <w:t>69750 м</w:t>
      </w:r>
      <w:r w:rsidRPr="002F1CF5">
        <w:rPr>
          <w:sz w:val="26"/>
          <w:szCs w:val="26"/>
          <w:vertAlign w:val="superscript"/>
        </w:rPr>
        <w:t xml:space="preserve">2 </w:t>
      </w:r>
      <w:r w:rsidRPr="002F1CF5">
        <w:rPr>
          <w:sz w:val="26"/>
          <w:szCs w:val="26"/>
        </w:rPr>
        <w:t>общей площади. Характеристика жилищного фонда сельского по</w:t>
      </w:r>
      <w:r>
        <w:rPr>
          <w:sz w:val="26"/>
          <w:szCs w:val="26"/>
        </w:rPr>
        <w:t>селения представлена ниже.</w:t>
      </w:r>
    </w:p>
    <w:p w:rsidR="00F702CA" w:rsidRDefault="00F702CA" w:rsidP="00F702CA">
      <w:pPr>
        <w:suppressAutoHyphens/>
        <w:spacing w:line="360" w:lineRule="auto"/>
        <w:ind w:firstLine="709"/>
        <w:jc w:val="center"/>
        <w:rPr>
          <w:b/>
          <w:sz w:val="26"/>
          <w:szCs w:val="26"/>
        </w:rPr>
      </w:pPr>
    </w:p>
    <w:p w:rsidR="00F702CA" w:rsidRPr="002F1CF5" w:rsidRDefault="00F702CA" w:rsidP="00F702CA">
      <w:pPr>
        <w:suppressAutoHyphens/>
        <w:spacing w:line="360" w:lineRule="auto"/>
        <w:ind w:firstLine="709"/>
        <w:jc w:val="center"/>
        <w:rPr>
          <w:b/>
          <w:sz w:val="26"/>
          <w:szCs w:val="26"/>
        </w:rPr>
      </w:pPr>
      <w:r w:rsidRPr="002F1CF5">
        <w:rPr>
          <w:b/>
          <w:sz w:val="26"/>
          <w:szCs w:val="26"/>
        </w:rPr>
        <w:t xml:space="preserve">Распределение жилищного фонда </w:t>
      </w:r>
      <w:r>
        <w:rPr>
          <w:b/>
          <w:sz w:val="26"/>
          <w:szCs w:val="26"/>
        </w:rPr>
        <w:t>по этажности и форме собственности</w:t>
      </w:r>
    </w:p>
    <w:p w:rsidR="00F702CA" w:rsidRPr="002F1CF5" w:rsidRDefault="00F702CA" w:rsidP="00F702CA">
      <w:pPr>
        <w:shd w:val="clear" w:color="auto" w:fill="FFFFFF"/>
        <w:suppressAutoHyphens/>
        <w:spacing w:line="360" w:lineRule="auto"/>
        <w:ind w:firstLine="851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</w:t>
      </w:r>
      <w:r w:rsidRPr="002F1CF5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2462"/>
        <w:gridCol w:w="1813"/>
        <w:gridCol w:w="2084"/>
        <w:gridCol w:w="1809"/>
      </w:tblGrid>
      <w:tr w:rsidR="00F702CA" w:rsidRPr="002B3821" w:rsidTr="00354431">
        <w:tc>
          <w:tcPr>
            <w:tcW w:w="1403" w:type="dxa"/>
            <w:vMerge w:val="restart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Этажность</w:t>
            </w:r>
          </w:p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жилых домов</w:t>
            </w:r>
          </w:p>
        </w:tc>
        <w:tc>
          <w:tcPr>
            <w:tcW w:w="2462" w:type="dxa"/>
            <w:vMerge w:val="restart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Всего жилищного фонда, кв. м</w:t>
            </w:r>
          </w:p>
        </w:tc>
        <w:tc>
          <w:tcPr>
            <w:tcW w:w="5706" w:type="dxa"/>
            <w:gridSpan w:val="3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В том числе</w:t>
            </w:r>
          </w:p>
        </w:tc>
      </w:tr>
      <w:tr w:rsidR="00F702CA" w:rsidRPr="002B3821" w:rsidTr="00354431">
        <w:tc>
          <w:tcPr>
            <w:tcW w:w="1403" w:type="dxa"/>
            <w:vMerge/>
            <w:shd w:val="clear" w:color="auto" w:fill="auto"/>
            <w:vAlign w:val="center"/>
          </w:tcPr>
          <w:p w:rsidR="00F702CA" w:rsidRPr="002F1CF5" w:rsidRDefault="00F702CA" w:rsidP="00354431">
            <w:pPr>
              <w:suppressAutoHyphens/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62" w:type="dxa"/>
            <w:vMerge/>
            <w:shd w:val="clear" w:color="auto" w:fill="auto"/>
            <w:vAlign w:val="center"/>
          </w:tcPr>
          <w:p w:rsidR="00F702CA" w:rsidRPr="002F1CF5" w:rsidRDefault="00F702CA" w:rsidP="00354431">
            <w:pPr>
              <w:suppressAutoHyphens/>
              <w:spacing w:line="360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 xml:space="preserve">Общая площадь, </w:t>
            </w:r>
            <w:proofErr w:type="spellStart"/>
            <w:r w:rsidRPr="002F1CF5">
              <w:rPr>
                <w:b/>
              </w:rPr>
              <w:t>кв</w:t>
            </w:r>
            <w:proofErr w:type="gramStart"/>
            <w:r w:rsidRPr="002F1CF5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2084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Муниципальная, кв. м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 xml:space="preserve">Частная, </w:t>
            </w:r>
            <w:proofErr w:type="spellStart"/>
            <w:r w:rsidRPr="002F1CF5">
              <w:rPr>
                <w:b/>
              </w:rPr>
              <w:t>кв</w:t>
            </w:r>
            <w:proofErr w:type="gramStart"/>
            <w:r w:rsidRPr="002F1CF5">
              <w:rPr>
                <w:b/>
              </w:rPr>
              <w:t>.м</w:t>
            </w:r>
            <w:proofErr w:type="spellEnd"/>
            <w:proofErr w:type="gramEnd"/>
          </w:p>
        </w:tc>
      </w:tr>
      <w:tr w:rsidR="00F702CA" w:rsidRPr="002B3821" w:rsidTr="00354431">
        <w:tc>
          <w:tcPr>
            <w:tcW w:w="1403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37 050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37 050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36 618</w:t>
            </w:r>
          </w:p>
        </w:tc>
      </w:tr>
      <w:tr w:rsidR="00F702CA" w:rsidRPr="002B3821" w:rsidTr="00354431">
        <w:tc>
          <w:tcPr>
            <w:tcW w:w="1403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20 400 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20 400 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19 984</w:t>
            </w:r>
          </w:p>
        </w:tc>
      </w:tr>
      <w:tr w:rsidR="00F702CA" w:rsidRPr="002B3821" w:rsidTr="00354431">
        <w:tc>
          <w:tcPr>
            <w:tcW w:w="1403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14 300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F702CA" w:rsidRPr="00767342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14 300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12 300</w:t>
            </w:r>
          </w:p>
        </w:tc>
      </w:tr>
    </w:tbl>
    <w:p w:rsidR="00F702CA" w:rsidRDefault="00F702CA" w:rsidP="00F702CA">
      <w:pPr>
        <w:shd w:val="clear" w:color="auto" w:fill="FFFFFF"/>
        <w:suppressAutoHyphens/>
        <w:spacing w:line="360" w:lineRule="auto"/>
        <w:ind w:firstLine="851"/>
        <w:rPr>
          <w:i/>
          <w:color w:val="FF0000"/>
          <w:sz w:val="26"/>
          <w:szCs w:val="26"/>
        </w:rPr>
      </w:pPr>
    </w:p>
    <w:p w:rsidR="00F702CA" w:rsidRDefault="00F702CA" w:rsidP="00F702CA">
      <w:pPr>
        <w:rPr>
          <w:b/>
          <w:sz w:val="26"/>
          <w:szCs w:val="26"/>
        </w:rPr>
      </w:pPr>
    </w:p>
    <w:p w:rsidR="00F702CA" w:rsidRPr="002F1CF5" w:rsidRDefault="00F702CA" w:rsidP="00F702CA">
      <w:pPr>
        <w:suppressAutoHyphens/>
        <w:spacing w:line="360" w:lineRule="auto"/>
        <w:ind w:firstLine="709"/>
        <w:jc w:val="center"/>
        <w:rPr>
          <w:b/>
          <w:sz w:val="26"/>
          <w:szCs w:val="26"/>
        </w:rPr>
      </w:pPr>
      <w:r w:rsidRPr="002F1CF5">
        <w:rPr>
          <w:b/>
          <w:sz w:val="26"/>
          <w:szCs w:val="26"/>
        </w:rPr>
        <w:t>Распределение жилищного фонда по материалу стен</w:t>
      </w:r>
      <w:r>
        <w:rPr>
          <w:b/>
          <w:sz w:val="26"/>
          <w:szCs w:val="26"/>
        </w:rPr>
        <w:t xml:space="preserve"> и</w:t>
      </w:r>
    </w:p>
    <w:p w:rsidR="00F702CA" w:rsidRPr="002F1CF5" w:rsidRDefault="00F702CA" w:rsidP="00F702CA">
      <w:pPr>
        <w:suppressAutoHyphens/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времени постройки</w:t>
      </w:r>
      <w:r w:rsidRPr="002F1CF5">
        <w:rPr>
          <w:b/>
          <w:sz w:val="26"/>
          <w:szCs w:val="26"/>
        </w:rPr>
        <w:t>.</w:t>
      </w:r>
    </w:p>
    <w:p w:rsidR="00F702CA" w:rsidRPr="002F1CF5" w:rsidRDefault="00F702CA" w:rsidP="00F702CA">
      <w:pPr>
        <w:shd w:val="clear" w:color="auto" w:fill="FFFFFF"/>
        <w:suppressAutoHyphens/>
        <w:spacing w:line="360" w:lineRule="auto"/>
        <w:ind w:firstLine="851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</w:t>
      </w:r>
      <w:r w:rsidRPr="002F1CF5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19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393"/>
        <w:gridCol w:w="2393"/>
        <w:gridCol w:w="2224"/>
      </w:tblGrid>
      <w:tr w:rsidR="00F702CA" w:rsidRPr="002F1CF5" w:rsidTr="00354431">
        <w:tc>
          <w:tcPr>
            <w:tcW w:w="2660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Наименование показателя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  <w:vertAlign w:val="superscript"/>
              </w:rPr>
            </w:pPr>
            <w:r w:rsidRPr="002F1CF5">
              <w:rPr>
                <w:b/>
              </w:rPr>
              <w:t>Общая площадь жилых помещений, тыс. м</w:t>
            </w:r>
            <w:proofErr w:type="gramStart"/>
            <w:r w:rsidRPr="002F1CF5">
              <w:rPr>
                <w:b/>
                <w:vertAlign w:val="superscript"/>
              </w:rPr>
              <w:t>2</w:t>
            </w:r>
            <w:proofErr w:type="gramEnd"/>
          </w:p>
        </w:tc>
        <w:tc>
          <w:tcPr>
            <w:tcW w:w="2393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Число жилых домов (индивидуально определенных зданий), единиц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F702CA" w:rsidRPr="002F1CF5" w:rsidRDefault="00F702CA" w:rsidP="00354431">
            <w:pPr>
              <w:jc w:val="center"/>
              <w:rPr>
                <w:b/>
              </w:rPr>
            </w:pPr>
            <w:r w:rsidRPr="002F1CF5">
              <w:rPr>
                <w:b/>
              </w:rPr>
              <w:t>Число многоквартирных жилых домов, единиц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3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4</w:t>
            </w:r>
          </w:p>
        </w:tc>
      </w:tr>
      <w:tr w:rsidR="00F702CA" w:rsidRPr="002F1CF5" w:rsidTr="00354431">
        <w:tc>
          <w:tcPr>
            <w:tcW w:w="9670" w:type="dxa"/>
            <w:gridSpan w:val="4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i/>
                <w:sz w:val="26"/>
                <w:szCs w:val="26"/>
              </w:rPr>
            </w:pPr>
            <w:r w:rsidRPr="002F1CF5">
              <w:rPr>
                <w:i/>
                <w:sz w:val="26"/>
                <w:szCs w:val="26"/>
              </w:rPr>
              <w:t>По материалу стен: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Каменные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49,73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Панельные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Блочные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Смешанные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Деревянные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16,2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Прочие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702CA" w:rsidRPr="002F1CF5" w:rsidTr="00354431">
        <w:tc>
          <w:tcPr>
            <w:tcW w:w="9670" w:type="dxa"/>
            <w:gridSpan w:val="4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i/>
                <w:sz w:val="26"/>
                <w:szCs w:val="26"/>
              </w:rPr>
            </w:pPr>
            <w:r w:rsidRPr="002F1CF5">
              <w:rPr>
                <w:i/>
                <w:sz w:val="26"/>
                <w:szCs w:val="26"/>
              </w:rPr>
              <w:t>По годам возведения: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до 1920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1921-1945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4,14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1946-1970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21,49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1971-1995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19,04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</w:tr>
      <w:tr w:rsidR="00F702CA" w:rsidRPr="002F1CF5" w:rsidTr="00354431">
        <w:tc>
          <w:tcPr>
            <w:tcW w:w="2660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 w:rsidRPr="002F1CF5">
              <w:rPr>
                <w:sz w:val="26"/>
                <w:szCs w:val="26"/>
              </w:rPr>
              <w:t>после 1995 г.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25,06</w:t>
            </w:r>
          </w:p>
        </w:tc>
        <w:tc>
          <w:tcPr>
            <w:tcW w:w="2393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</w:t>
            </w:r>
          </w:p>
        </w:tc>
        <w:tc>
          <w:tcPr>
            <w:tcW w:w="2224" w:type="dxa"/>
            <w:shd w:val="clear" w:color="auto" w:fill="auto"/>
          </w:tcPr>
          <w:p w:rsidR="00F702CA" w:rsidRPr="002F1CF5" w:rsidRDefault="00F702CA" w:rsidP="00354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F702CA" w:rsidRDefault="00F702CA" w:rsidP="00F702CA">
      <w:pPr>
        <w:suppressAutoHyphens/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</w:p>
    <w:p w:rsidR="004B429F" w:rsidRDefault="004B429F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F702CA" w:rsidRDefault="00F702CA" w:rsidP="00F702CA">
      <w:pPr>
        <w:rPr>
          <w:b/>
          <w:sz w:val="26"/>
          <w:szCs w:val="26"/>
        </w:rPr>
      </w:pPr>
    </w:p>
    <w:p w:rsidR="00F702CA" w:rsidRDefault="00F702CA" w:rsidP="00F702CA">
      <w:pPr>
        <w:shd w:val="clear" w:color="auto" w:fill="FFFFFF"/>
        <w:suppressAutoHyphens/>
        <w:spacing w:line="360" w:lineRule="auto"/>
        <w:ind w:firstLine="851"/>
        <w:jc w:val="center"/>
        <w:rPr>
          <w:b/>
          <w:sz w:val="26"/>
          <w:szCs w:val="26"/>
        </w:rPr>
      </w:pPr>
      <w:r w:rsidRPr="001A22E9">
        <w:rPr>
          <w:b/>
          <w:sz w:val="26"/>
          <w:szCs w:val="26"/>
        </w:rPr>
        <w:t>Ветхий</w:t>
      </w:r>
      <w:r>
        <w:rPr>
          <w:b/>
          <w:sz w:val="26"/>
          <w:szCs w:val="26"/>
        </w:rPr>
        <w:t xml:space="preserve"> и аварийный жилищный фонд</w:t>
      </w:r>
    </w:p>
    <w:p w:rsidR="00F702CA" w:rsidRDefault="00F702CA" w:rsidP="00F702CA">
      <w:pPr>
        <w:shd w:val="clear" w:color="auto" w:fill="FFFFFF"/>
        <w:suppressAutoHyphens/>
        <w:spacing w:line="360" w:lineRule="auto"/>
        <w:ind w:firstLine="851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Таблица </w:t>
      </w:r>
      <w:r w:rsidR="004B429F">
        <w:rPr>
          <w:i/>
          <w:sz w:val="26"/>
          <w:szCs w:val="26"/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702CA" w:rsidRPr="00063415" w:rsidTr="00354431">
        <w:tc>
          <w:tcPr>
            <w:tcW w:w="3190" w:type="dxa"/>
            <w:vMerge w:val="restart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Жилищный фонд</w:t>
            </w:r>
          </w:p>
        </w:tc>
      </w:tr>
      <w:tr w:rsidR="00F702CA" w:rsidRPr="00063415" w:rsidTr="00354431">
        <w:tc>
          <w:tcPr>
            <w:tcW w:w="3190" w:type="dxa"/>
            <w:vMerge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Ветхий</w:t>
            </w:r>
          </w:p>
        </w:tc>
        <w:tc>
          <w:tcPr>
            <w:tcW w:w="3191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аварийный</w:t>
            </w:r>
          </w:p>
        </w:tc>
      </w:tr>
      <w:tr w:rsidR="00F702CA" w:rsidRPr="00063415" w:rsidTr="00354431"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Общая площадь жилых помещений, м</w:t>
            </w:r>
            <w:proofErr w:type="gramStart"/>
            <w:r w:rsidRPr="00063415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27,3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96</w:t>
            </w:r>
          </w:p>
        </w:tc>
      </w:tr>
      <w:tr w:rsidR="00F702CA" w:rsidRPr="00063415" w:rsidTr="00354431"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Из нее:</w:t>
            </w:r>
          </w:p>
          <w:p w:rsidR="00F702CA" w:rsidRPr="00063415" w:rsidRDefault="00F702CA" w:rsidP="00354431">
            <w:pPr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В жилых домах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27,3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96</w:t>
            </w:r>
          </w:p>
        </w:tc>
      </w:tr>
      <w:tr w:rsidR="00F702CA" w:rsidRPr="00063415" w:rsidTr="00354431"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В многоквартирных жилых домах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</w:tr>
      <w:tr w:rsidR="00F702CA" w:rsidRPr="00063415" w:rsidTr="00354431"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Число жилых домов, 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</w:tr>
      <w:tr w:rsidR="00F702CA" w:rsidRPr="00063415" w:rsidTr="00354431"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Число многоквартирных жилых домов, 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</w:tr>
    </w:tbl>
    <w:p w:rsidR="00F702CA" w:rsidRPr="002B3821" w:rsidRDefault="00F702CA" w:rsidP="00F702CA">
      <w:pPr>
        <w:spacing w:line="360" w:lineRule="auto"/>
        <w:ind w:firstLine="708"/>
        <w:jc w:val="both"/>
        <w:rPr>
          <w:color w:val="FF0000"/>
          <w:sz w:val="26"/>
          <w:szCs w:val="26"/>
        </w:rPr>
      </w:pPr>
    </w:p>
    <w:p w:rsidR="00F702CA" w:rsidRDefault="00F702CA" w:rsidP="00F702CA">
      <w:pPr>
        <w:rPr>
          <w:b/>
          <w:color w:val="000000"/>
          <w:sz w:val="26"/>
          <w:szCs w:val="26"/>
        </w:rPr>
      </w:pPr>
    </w:p>
    <w:p w:rsidR="00F702CA" w:rsidRPr="009D0A58" w:rsidRDefault="00F702CA" w:rsidP="00F702CA">
      <w:pPr>
        <w:suppressAutoHyphens/>
        <w:spacing w:line="360" w:lineRule="auto"/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Движение жилищного фонда</w:t>
      </w:r>
    </w:p>
    <w:p w:rsidR="00F702CA" w:rsidRPr="009D0A58" w:rsidRDefault="00F702CA" w:rsidP="00F702CA">
      <w:pPr>
        <w:shd w:val="clear" w:color="auto" w:fill="FFFFFF"/>
        <w:suppressAutoHyphens/>
        <w:spacing w:line="360" w:lineRule="auto"/>
        <w:ind w:firstLine="851"/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Pr="009D0A58">
        <w:rPr>
          <w:i/>
          <w:color w:val="000000"/>
          <w:sz w:val="26"/>
          <w:szCs w:val="26"/>
        </w:rPr>
        <w:t xml:space="preserve">аблица </w:t>
      </w:r>
      <w:r w:rsidR="004B429F">
        <w:rPr>
          <w:i/>
          <w:color w:val="000000"/>
          <w:sz w:val="26"/>
          <w:szCs w:val="26"/>
        </w:rPr>
        <w:t>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7"/>
        <w:gridCol w:w="2513"/>
      </w:tblGrid>
      <w:tr w:rsidR="00F702CA" w:rsidRPr="009D0A58" w:rsidTr="00354431">
        <w:trPr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9D0A58" w:rsidRDefault="00F702CA" w:rsidP="003544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показателей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C53EAF" w:rsidRDefault="00F702CA" w:rsidP="00354431">
            <w:pPr>
              <w:jc w:val="center"/>
              <w:rPr>
                <w:b/>
                <w:color w:val="000000"/>
                <w:vertAlign w:val="superscript"/>
              </w:rPr>
            </w:pPr>
            <w:r>
              <w:rPr>
                <w:b/>
                <w:color w:val="000000"/>
              </w:rPr>
              <w:t>м</w:t>
            </w:r>
            <w:proofErr w:type="gramStart"/>
            <w:r>
              <w:rPr>
                <w:b/>
                <w:color w:val="000000"/>
                <w:vertAlign w:val="superscript"/>
              </w:rPr>
              <w:t>2</w:t>
            </w:r>
            <w:proofErr w:type="gramEnd"/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C53EAF" w:rsidRDefault="00F702CA" w:rsidP="00354431">
            <w:pPr>
              <w:rPr>
                <w:b/>
                <w:i/>
                <w:color w:val="000000"/>
                <w:sz w:val="26"/>
                <w:szCs w:val="26"/>
              </w:rPr>
            </w:pPr>
            <w:r w:rsidRPr="00C53EAF">
              <w:rPr>
                <w:b/>
                <w:i/>
                <w:color w:val="000000"/>
                <w:sz w:val="26"/>
                <w:szCs w:val="26"/>
              </w:rPr>
              <w:t>Общая площадь жилых помещений на начало года, всего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B35CBD" w:rsidRDefault="00F702CA" w:rsidP="00354431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65110</w:t>
            </w: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9D0A5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Прибыло общей площади за год, всего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9D0A5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4640</w:t>
            </w: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9D0A5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9D0A5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9D0A5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Новое жилищное строительство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9D0A5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4640</w:t>
            </w: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C53EAF" w:rsidRDefault="00F702CA" w:rsidP="00354431">
            <w:pPr>
              <w:rPr>
                <w:b/>
                <w:i/>
                <w:color w:val="000000"/>
                <w:sz w:val="26"/>
                <w:szCs w:val="26"/>
              </w:rPr>
            </w:pPr>
            <w:r w:rsidRPr="00C53EAF">
              <w:rPr>
                <w:b/>
                <w:i/>
                <w:color w:val="000000"/>
                <w:sz w:val="26"/>
                <w:szCs w:val="26"/>
              </w:rPr>
              <w:t>Выбыло общей площади за год, всего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B35CBD" w:rsidRDefault="00F702CA" w:rsidP="00354431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9D0A5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Снесено по ветхости и аварийности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9D0A5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123,3</w:t>
            </w: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1A54B0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 нее по ветхости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1A54B0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27,3</w:t>
            </w:r>
          </w:p>
        </w:tc>
      </w:tr>
      <w:tr w:rsidR="00F702CA" w:rsidRPr="009D0A58" w:rsidTr="00354431">
        <w:trPr>
          <w:trHeight w:val="340"/>
          <w:jc w:val="center"/>
        </w:trPr>
        <w:tc>
          <w:tcPr>
            <w:tcW w:w="7007" w:type="dxa"/>
            <w:shd w:val="clear" w:color="auto" w:fill="auto"/>
            <w:vAlign w:val="center"/>
          </w:tcPr>
          <w:p w:rsidR="00F702CA" w:rsidRPr="009D0A58" w:rsidRDefault="00F702CA" w:rsidP="00354431">
            <w:pPr>
              <w:rPr>
                <w:color w:val="000000"/>
                <w:sz w:val="26"/>
                <w:szCs w:val="26"/>
              </w:rPr>
            </w:pPr>
            <w:r w:rsidRPr="00B35CBD">
              <w:rPr>
                <w:b/>
                <w:i/>
                <w:color w:val="000000"/>
                <w:sz w:val="26"/>
                <w:szCs w:val="26"/>
              </w:rPr>
              <w:t>Общая площадь жилых помещений на конец года, всего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702CA" w:rsidRPr="00B35CBD" w:rsidRDefault="00F702CA" w:rsidP="00354431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69750</w:t>
            </w:r>
          </w:p>
        </w:tc>
      </w:tr>
    </w:tbl>
    <w:p w:rsidR="00F702CA" w:rsidRPr="001A22E9" w:rsidRDefault="00F702CA" w:rsidP="00F702CA">
      <w:pPr>
        <w:spacing w:line="360" w:lineRule="auto"/>
        <w:ind w:firstLine="708"/>
        <w:jc w:val="center"/>
        <w:rPr>
          <w:b/>
          <w:sz w:val="26"/>
          <w:szCs w:val="26"/>
        </w:rPr>
        <w:sectPr w:rsidR="00F702CA" w:rsidRPr="001A22E9" w:rsidSect="009A6D12">
          <w:pgSz w:w="11906" w:h="16838"/>
          <w:pgMar w:top="1134" w:right="850" w:bottom="709" w:left="1701" w:header="708" w:footer="216" w:gutter="0"/>
          <w:cols w:space="708"/>
          <w:docGrid w:linePitch="360"/>
        </w:sectPr>
      </w:pPr>
    </w:p>
    <w:p w:rsidR="00F702CA" w:rsidRPr="001A54B0" w:rsidRDefault="00F702CA" w:rsidP="00F702CA">
      <w:pPr>
        <w:suppressAutoHyphens/>
        <w:spacing w:line="360" w:lineRule="auto"/>
        <w:ind w:firstLine="709"/>
        <w:jc w:val="center"/>
        <w:rPr>
          <w:b/>
          <w:sz w:val="26"/>
          <w:szCs w:val="26"/>
        </w:rPr>
      </w:pPr>
      <w:r w:rsidRPr="001A54B0">
        <w:rPr>
          <w:b/>
          <w:sz w:val="26"/>
          <w:szCs w:val="26"/>
        </w:rPr>
        <w:lastRenderedPageBreak/>
        <w:t>Оборудование жилищного фонда</w:t>
      </w:r>
    </w:p>
    <w:p w:rsidR="00F702CA" w:rsidRDefault="00F702CA" w:rsidP="00F702CA">
      <w:pPr>
        <w:shd w:val="clear" w:color="auto" w:fill="FFFFFF"/>
        <w:suppressAutoHyphens/>
        <w:spacing w:line="360" w:lineRule="auto"/>
        <w:ind w:firstLine="851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</w:t>
      </w:r>
      <w:r w:rsidRPr="004A06BB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22</w:t>
      </w:r>
    </w:p>
    <w:p w:rsidR="00F702CA" w:rsidRDefault="00F702CA" w:rsidP="00F702CA">
      <w:pPr>
        <w:spacing w:line="360" w:lineRule="auto"/>
        <w:ind w:firstLine="708"/>
        <w:jc w:val="both"/>
        <w:rPr>
          <w:color w:val="FF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918"/>
        <w:gridCol w:w="1100"/>
        <w:gridCol w:w="1156"/>
        <w:gridCol w:w="1079"/>
        <w:gridCol w:w="1156"/>
        <w:gridCol w:w="983"/>
        <w:gridCol w:w="1156"/>
        <w:gridCol w:w="1053"/>
        <w:gridCol w:w="1156"/>
        <w:gridCol w:w="1033"/>
        <w:gridCol w:w="1389"/>
        <w:gridCol w:w="1076"/>
      </w:tblGrid>
      <w:tr w:rsidR="00F702CA" w:rsidRPr="00063415" w:rsidTr="00354431">
        <w:trPr>
          <w:trHeight w:val="271"/>
        </w:trPr>
        <w:tc>
          <w:tcPr>
            <w:tcW w:w="1956" w:type="dxa"/>
            <w:vMerge w:val="restart"/>
            <w:shd w:val="clear" w:color="auto" w:fill="auto"/>
            <w:vAlign w:val="center"/>
          </w:tcPr>
          <w:p w:rsidR="00F702CA" w:rsidRPr="00063415" w:rsidRDefault="00F702CA" w:rsidP="00354431">
            <w:pPr>
              <w:spacing w:line="36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063415">
              <w:rPr>
                <w:b/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918" w:type="dxa"/>
            <w:vMerge w:val="restart"/>
            <w:shd w:val="clear" w:color="auto" w:fill="auto"/>
            <w:vAlign w:val="center"/>
          </w:tcPr>
          <w:p w:rsidR="00F702CA" w:rsidRPr="00063415" w:rsidRDefault="00F702CA" w:rsidP="00354431">
            <w:pPr>
              <w:spacing w:line="36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063415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2337" w:type="dxa"/>
            <w:gridSpan w:val="11"/>
            <w:shd w:val="clear" w:color="auto" w:fill="auto"/>
            <w:vAlign w:val="center"/>
          </w:tcPr>
          <w:p w:rsidR="00F702CA" w:rsidRPr="008A5C19" w:rsidRDefault="00F702CA" w:rsidP="00354431">
            <w:pPr>
              <w:spacing w:line="360" w:lineRule="auto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063415">
              <w:rPr>
                <w:b/>
                <w:color w:val="000000"/>
                <w:sz w:val="26"/>
                <w:szCs w:val="26"/>
              </w:rPr>
              <w:t>в том числе</w:t>
            </w:r>
            <w:r>
              <w:rPr>
                <w:b/>
                <w:color w:val="000000"/>
                <w:sz w:val="26"/>
                <w:szCs w:val="26"/>
                <w:lang w:val="en-US"/>
              </w:rPr>
              <w:t>:</w:t>
            </w:r>
          </w:p>
        </w:tc>
      </w:tr>
      <w:tr w:rsidR="00F702CA" w:rsidRPr="00063415" w:rsidTr="00354431">
        <w:trPr>
          <w:trHeight w:val="1052"/>
        </w:trPr>
        <w:tc>
          <w:tcPr>
            <w:tcW w:w="1956" w:type="dxa"/>
            <w:vMerge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8" w:type="dxa"/>
            <w:vMerge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00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Водопров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одом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в том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63415">
              <w:rPr>
                <w:b/>
                <w:sz w:val="20"/>
                <w:szCs w:val="20"/>
              </w:rPr>
              <w:t>числе</w:t>
            </w:r>
            <w:proofErr w:type="gram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централиз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ованным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водоотве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дением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63415">
              <w:rPr>
                <w:b/>
                <w:sz w:val="20"/>
                <w:szCs w:val="20"/>
              </w:rPr>
              <w:t>(</w:t>
            </w:r>
            <w:proofErr w:type="spellStart"/>
            <w:r w:rsidRPr="00063415">
              <w:rPr>
                <w:b/>
                <w:sz w:val="20"/>
                <w:szCs w:val="20"/>
              </w:rPr>
              <w:t>канализ</w:t>
            </w:r>
            <w:proofErr w:type="spellEnd"/>
            <w:proofErr w:type="gram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63415">
              <w:rPr>
                <w:b/>
                <w:sz w:val="20"/>
                <w:szCs w:val="20"/>
              </w:rPr>
              <w:t>ацией</w:t>
            </w:r>
            <w:proofErr w:type="spellEnd"/>
            <w:r w:rsidRPr="00063415">
              <w:rPr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в том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63415">
              <w:rPr>
                <w:b/>
                <w:sz w:val="20"/>
                <w:szCs w:val="20"/>
              </w:rPr>
              <w:t>числе</w:t>
            </w:r>
            <w:proofErr w:type="gram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централиз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ованной</w:t>
            </w:r>
            <w:proofErr w:type="spellEnd"/>
          </w:p>
        </w:tc>
        <w:tc>
          <w:tcPr>
            <w:tcW w:w="983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отоплен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ием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в том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63415">
              <w:rPr>
                <w:b/>
                <w:sz w:val="20"/>
                <w:szCs w:val="20"/>
              </w:rPr>
              <w:t>числе</w:t>
            </w:r>
            <w:proofErr w:type="gram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централиз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ованным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горячим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водоснаб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жением</w:t>
            </w:r>
            <w:proofErr w:type="spellEnd"/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в том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63415">
              <w:rPr>
                <w:b/>
                <w:sz w:val="20"/>
                <w:szCs w:val="20"/>
              </w:rPr>
              <w:t>числе</w:t>
            </w:r>
            <w:proofErr w:type="gram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централиз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ованным</w:t>
            </w:r>
            <w:proofErr w:type="spellEnd"/>
          </w:p>
        </w:tc>
        <w:tc>
          <w:tcPr>
            <w:tcW w:w="1033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ваннами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(душем)</w:t>
            </w:r>
          </w:p>
        </w:tc>
        <w:tc>
          <w:tcPr>
            <w:tcW w:w="1389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газом</w:t>
            </w:r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063415">
              <w:rPr>
                <w:b/>
                <w:sz w:val="20"/>
                <w:szCs w:val="20"/>
              </w:rPr>
              <w:t>(сетевым/</w:t>
            </w:r>
            <w:proofErr w:type="gram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сжиженным)</w:t>
            </w:r>
          </w:p>
        </w:tc>
        <w:tc>
          <w:tcPr>
            <w:tcW w:w="107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наполь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ными</w:t>
            </w:r>
            <w:proofErr w:type="spellEnd"/>
            <w:r w:rsidRPr="0006341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63415">
              <w:rPr>
                <w:b/>
                <w:sz w:val="20"/>
                <w:szCs w:val="20"/>
              </w:rPr>
              <w:t>электрич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63415">
              <w:rPr>
                <w:b/>
                <w:sz w:val="20"/>
                <w:szCs w:val="20"/>
              </w:rPr>
              <w:t>ескими</w:t>
            </w:r>
            <w:proofErr w:type="spellEnd"/>
          </w:p>
          <w:p w:rsidR="00F702CA" w:rsidRPr="00063415" w:rsidRDefault="00F702CA" w:rsidP="00354431">
            <w:pPr>
              <w:jc w:val="center"/>
              <w:rPr>
                <w:b/>
                <w:sz w:val="20"/>
                <w:szCs w:val="20"/>
              </w:rPr>
            </w:pPr>
            <w:r w:rsidRPr="00063415">
              <w:rPr>
                <w:b/>
                <w:sz w:val="20"/>
                <w:szCs w:val="20"/>
              </w:rPr>
              <w:t>плитами</w:t>
            </w:r>
          </w:p>
        </w:tc>
      </w:tr>
      <w:tr w:rsidR="00F702CA" w:rsidRPr="00063415" w:rsidTr="00354431">
        <w:tc>
          <w:tcPr>
            <w:tcW w:w="19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918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079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83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053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15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033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389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1076" w:type="dxa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063415">
              <w:rPr>
                <w:b/>
                <w:sz w:val="26"/>
                <w:szCs w:val="26"/>
              </w:rPr>
              <w:t>12</w:t>
            </w:r>
          </w:p>
        </w:tc>
      </w:tr>
      <w:tr w:rsidR="00F702CA" w:rsidRPr="00063415" w:rsidTr="00354431">
        <w:tc>
          <w:tcPr>
            <w:tcW w:w="15211" w:type="dxa"/>
            <w:gridSpan w:val="13"/>
            <w:shd w:val="clear" w:color="auto" w:fill="auto"/>
          </w:tcPr>
          <w:p w:rsidR="00F702CA" w:rsidRPr="00063415" w:rsidRDefault="00F702CA" w:rsidP="00354431">
            <w:pPr>
              <w:jc w:val="center"/>
              <w:rPr>
                <w:b/>
                <w:i/>
                <w:sz w:val="26"/>
                <w:szCs w:val="26"/>
              </w:rPr>
            </w:pPr>
            <w:r w:rsidRPr="00063415">
              <w:rPr>
                <w:b/>
                <w:i/>
                <w:sz w:val="26"/>
                <w:szCs w:val="26"/>
              </w:rPr>
              <w:t xml:space="preserve">МО СП «Село </w:t>
            </w:r>
            <w:proofErr w:type="spellStart"/>
            <w:r w:rsidRPr="00063415">
              <w:rPr>
                <w:b/>
                <w:i/>
                <w:sz w:val="26"/>
                <w:szCs w:val="26"/>
              </w:rPr>
              <w:t>Маклино</w:t>
            </w:r>
            <w:proofErr w:type="spellEnd"/>
            <w:r w:rsidRPr="00063415">
              <w:rPr>
                <w:b/>
                <w:i/>
                <w:sz w:val="26"/>
                <w:szCs w:val="26"/>
              </w:rPr>
              <w:t>»</w:t>
            </w:r>
          </w:p>
        </w:tc>
      </w:tr>
      <w:tr w:rsidR="00F702CA" w:rsidRPr="00063415" w:rsidTr="00354431">
        <w:tc>
          <w:tcPr>
            <w:tcW w:w="1956" w:type="dxa"/>
            <w:shd w:val="clear" w:color="auto" w:fill="auto"/>
          </w:tcPr>
          <w:p w:rsidR="00F702CA" w:rsidRPr="00063415" w:rsidRDefault="00F702CA" w:rsidP="00354431">
            <w:pPr>
              <w:rPr>
                <w:sz w:val="26"/>
                <w:szCs w:val="26"/>
                <w:vertAlign w:val="superscript"/>
              </w:rPr>
            </w:pPr>
            <w:r w:rsidRPr="00063415">
              <w:rPr>
                <w:sz w:val="26"/>
                <w:szCs w:val="26"/>
              </w:rPr>
              <w:t>Общая площадь жилых помещений, м</w:t>
            </w:r>
            <w:proofErr w:type="gramStart"/>
            <w:r w:rsidRPr="00063415"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918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69750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23250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17437,5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17437,5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17437,5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23250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9964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34875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9964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34875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52312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F702CA" w:rsidRPr="00063415" w:rsidRDefault="00F702CA" w:rsidP="00354431">
            <w:pPr>
              <w:jc w:val="center"/>
              <w:rPr>
                <w:sz w:val="26"/>
                <w:szCs w:val="26"/>
              </w:rPr>
            </w:pPr>
            <w:r w:rsidRPr="00063415">
              <w:rPr>
                <w:sz w:val="26"/>
                <w:szCs w:val="26"/>
              </w:rPr>
              <w:t>-</w:t>
            </w:r>
          </w:p>
        </w:tc>
      </w:tr>
    </w:tbl>
    <w:p w:rsidR="00F702CA" w:rsidRDefault="00F702CA" w:rsidP="00F702CA">
      <w:pPr>
        <w:spacing w:line="360" w:lineRule="auto"/>
        <w:ind w:firstLine="708"/>
        <w:jc w:val="both"/>
        <w:rPr>
          <w:color w:val="FF0000"/>
          <w:sz w:val="26"/>
          <w:szCs w:val="26"/>
        </w:rPr>
      </w:pPr>
    </w:p>
    <w:p w:rsidR="00F702CA" w:rsidRDefault="00F702CA" w:rsidP="00F702CA">
      <w:pPr>
        <w:spacing w:line="360" w:lineRule="auto"/>
        <w:ind w:firstLine="708"/>
        <w:jc w:val="both"/>
        <w:rPr>
          <w:color w:val="FF0000"/>
          <w:sz w:val="26"/>
          <w:szCs w:val="26"/>
        </w:rPr>
      </w:pPr>
    </w:p>
    <w:p w:rsidR="00F702CA" w:rsidRPr="002B3821" w:rsidRDefault="00F702CA" w:rsidP="00F702CA">
      <w:pPr>
        <w:spacing w:line="360" w:lineRule="auto"/>
        <w:ind w:firstLine="708"/>
        <w:jc w:val="both"/>
        <w:rPr>
          <w:color w:val="FF0000"/>
          <w:sz w:val="26"/>
          <w:szCs w:val="26"/>
        </w:rPr>
        <w:sectPr w:rsidR="00F702CA" w:rsidRPr="002B3821" w:rsidSect="009A6D12">
          <w:pgSz w:w="16838" w:h="11906" w:orient="landscape"/>
          <w:pgMar w:top="1701" w:right="1134" w:bottom="851" w:left="709" w:header="709" w:footer="215" w:gutter="0"/>
          <w:cols w:space="708"/>
          <w:docGrid w:linePitch="360"/>
        </w:sectPr>
      </w:pPr>
    </w:p>
    <w:p w:rsidR="00F702CA" w:rsidRDefault="00F702CA" w:rsidP="00F702CA">
      <w:pPr>
        <w:suppressAutoHyphens/>
        <w:spacing w:line="360" w:lineRule="auto"/>
        <w:ind w:firstLine="709"/>
        <w:jc w:val="center"/>
        <w:rPr>
          <w:b/>
          <w:color w:val="FF0000"/>
          <w:sz w:val="26"/>
          <w:szCs w:val="26"/>
        </w:rPr>
      </w:pPr>
    </w:p>
    <w:p w:rsidR="00F702CA" w:rsidRPr="00EE3288" w:rsidRDefault="00F702CA" w:rsidP="00F702CA">
      <w:pPr>
        <w:pStyle w:val="3"/>
        <w:jc w:val="center"/>
        <w:rPr>
          <w:color w:val="000000"/>
          <w:sz w:val="26"/>
          <w:szCs w:val="26"/>
          <w:lang w:val="ru-RU"/>
        </w:rPr>
      </w:pPr>
      <w:bookmarkStart w:id="73" w:name="_Toc204431952"/>
      <w:r>
        <w:rPr>
          <w:color w:val="000000"/>
          <w:sz w:val="26"/>
          <w:szCs w:val="26"/>
        </w:rPr>
        <w:t>II</w:t>
      </w:r>
      <w:r>
        <w:rPr>
          <w:color w:val="000000"/>
          <w:sz w:val="26"/>
          <w:szCs w:val="26"/>
          <w:lang w:val="ru-RU"/>
        </w:rPr>
        <w:t>.</w:t>
      </w:r>
      <w:r w:rsidR="00655EEC">
        <w:rPr>
          <w:color w:val="000000"/>
          <w:sz w:val="26"/>
          <w:szCs w:val="26"/>
          <w:lang w:val="ru-RU"/>
        </w:rPr>
        <w:t>6</w:t>
      </w:r>
      <w:r>
        <w:rPr>
          <w:color w:val="000000"/>
          <w:sz w:val="26"/>
          <w:szCs w:val="26"/>
          <w:lang w:val="ru-RU"/>
        </w:rPr>
        <w:t>.4 Культурно-бытовое обслуживание</w:t>
      </w:r>
      <w:bookmarkEnd w:id="73"/>
    </w:p>
    <w:p w:rsidR="00F702CA" w:rsidRPr="008F3838" w:rsidRDefault="00F702CA" w:rsidP="00F702CA">
      <w:pPr>
        <w:pStyle w:val="a3"/>
        <w:suppressAutoHyphens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Характеристика основных существующих учреждений обслуживания</w:t>
      </w:r>
    </w:p>
    <w:p w:rsidR="00F702CA" w:rsidRPr="008F3838" w:rsidRDefault="00F702CA" w:rsidP="00F702CA">
      <w:pPr>
        <w:pStyle w:val="a6"/>
        <w:suppressAutoHyphens/>
        <w:spacing w:line="240" w:lineRule="auto"/>
        <w:ind w:firstLine="720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 xml:space="preserve">Муниципальное образование </w:t>
      </w:r>
      <w:r w:rsidRPr="002F1CF5">
        <w:rPr>
          <w:sz w:val="26"/>
          <w:szCs w:val="26"/>
        </w:rPr>
        <w:t>«</w:t>
      </w:r>
      <w:r>
        <w:rPr>
          <w:sz w:val="26"/>
          <w:szCs w:val="26"/>
        </w:rPr>
        <w:t xml:space="preserve">Село </w:t>
      </w:r>
      <w:proofErr w:type="spellStart"/>
      <w:r>
        <w:rPr>
          <w:sz w:val="26"/>
          <w:szCs w:val="26"/>
        </w:rPr>
        <w:t>Маклино</w:t>
      </w:r>
      <w:proofErr w:type="spellEnd"/>
      <w:r w:rsidRPr="002F1CF5">
        <w:rPr>
          <w:sz w:val="26"/>
          <w:szCs w:val="26"/>
        </w:rPr>
        <w:t>»</w:t>
      </w:r>
      <w:r w:rsidRPr="008F3838">
        <w:rPr>
          <w:color w:val="000000"/>
          <w:sz w:val="26"/>
          <w:szCs w:val="26"/>
        </w:rPr>
        <w:t xml:space="preserve"> обладает системой предприятий культурно-</w:t>
      </w:r>
      <w:r w:rsidRPr="002E445C">
        <w:rPr>
          <w:color w:val="000000"/>
          <w:sz w:val="26"/>
          <w:szCs w:val="26"/>
        </w:rPr>
        <w:t xml:space="preserve">бытового </w:t>
      </w:r>
      <w:r w:rsidRPr="00A65D1F">
        <w:rPr>
          <w:color w:val="000000"/>
          <w:sz w:val="26"/>
          <w:szCs w:val="26"/>
        </w:rPr>
        <w:t xml:space="preserve">обслуживания на </w:t>
      </w:r>
      <w:r>
        <w:rPr>
          <w:color w:val="000000"/>
          <w:sz w:val="26"/>
          <w:szCs w:val="26"/>
        </w:rPr>
        <w:t>низком</w:t>
      </w:r>
      <w:r w:rsidRPr="00A65D1F">
        <w:rPr>
          <w:color w:val="000000"/>
          <w:sz w:val="26"/>
          <w:szCs w:val="26"/>
        </w:rPr>
        <w:t xml:space="preserve"> уровне</w:t>
      </w:r>
      <w:r w:rsidRPr="008F3838">
        <w:rPr>
          <w:color w:val="000000"/>
          <w:sz w:val="26"/>
          <w:szCs w:val="26"/>
        </w:rPr>
        <w:t>.</w:t>
      </w:r>
    </w:p>
    <w:p w:rsidR="00F702CA" w:rsidRPr="008F3838" w:rsidRDefault="00F702CA" w:rsidP="00F702CA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Ниже представлена характеристика основных действующих учреждений обслуживания. Современное состояние сети культурно-бытового обслуживания МО СП «</w:t>
      </w:r>
      <w:r>
        <w:rPr>
          <w:color w:val="000000"/>
          <w:sz w:val="26"/>
          <w:szCs w:val="26"/>
        </w:rPr>
        <w:t xml:space="preserve">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 w:rsidRPr="008F3838">
        <w:rPr>
          <w:color w:val="000000"/>
          <w:sz w:val="26"/>
          <w:szCs w:val="26"/>
        </w:rPr>
        <w:t>» приведено по материалам отделов Администрации сельского поселения по состоянию на 01.01.20</w:t>
      </w:r>
      <w:r w:rsidRPr="001E6956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5</w:t>
      </w:r>
      <w:r w:rsidRPr="008F3838">
        <w:rPr>
          <w:color w:val="000000"/>
          <w:sz w:val="26"/>
          <w:szCs w:val="26"/>
        </w:rPr>
        <w:t xml:space="preserve"> г.</w:t>
      </w:r>
    </w:p>
    <w:p w:rsidR="00F702CA" w:rsidRPr="008F3838" w:rsidRDefault="00F702CA" w:rsidP="00F702CA">
      <w:pPr>
        <w:pStyle w:val="a3"/>
        <w:suppressAutoHyphens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Образование и воспитание</w:t>
      </w:r>
    </w:p>
    <w:p w:rsidR="00F702CA" w:rsidRPr="008F3838" w:rsidRDefault="00F702CA" w:rsidP="00F702CA">
      <w:pPr>
        <w:pStyle w:val="a5"/>
        <w:suppressAutoHyphens/>
        <w:spacing w:line="240" w:lineRule="auto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Образовательная система МО СП «</w:t>
      </w:r>
      <w:r>
        <w:rPr>
          <w:color w:val="000000"/>
          <w:sz w:val="26"/>
          <w:szCs w:val="26"/>
        </w:rPr>
        <w:t xml:space="preserve">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 w:rsidRPr="008F3838">
        <w:rPr>
          <w:color w:val="000000"/>
          <w:sz w:val="26"/>
          <w:szCs w:val="26"/>
        </w:rPr>
        <w:t>» – совокупность воспитательных и образовательных учреждений, призванных удовлетворить запросы людей и хозяйственного комплекса поселения в образовательных услугах и качественном специальном образовании.</w:t>
      </w:r>
    </w:p>
    <w:p w:rsidR="00F702CA" w:rsidRPr="008F3838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3027FC">
        <w:rPr>
          <w:b/>
          <w:i/>
          <w:iCs/>
          <w:color w:val="000000"/>
          <w:sz w:val="26"/>
          <w:szCs w:val="26"/>
        </w:rPr>
        <w:t>Детские дошкольные учреждения.</w:t>
      </w:r>
      <w:r w:rsidRPr="003027FC">
        <w:rPr>
          <w:i/>
          <w:iCs/>
          <w:color w:val="000000"/>
          <w:sz w:val="26"/>
          <w:szCs w:val="26"/>
        </w:rPr>
        <w:t xml:space="preserve"> </w:t>
      </w:r>
      <w:r w:rsidRPr="008E2BFB">
        <w:rPr>
          <w:color w:val="000000"/>
          <w:sz w:val="26"/>
          <w:szCs w:val="26"/>
        </w:rPr>
        <w:t xml:space="preserve">В настоящее время на территории муниципального образования </w:t>
      </w:r>
      <w:r>
        <w:rPr>
          <w:color w:val="000000"/>
          <w:sz w:val="26"/>
          <w:szCs w:val="26"/>
        </w:rPr>
        <w:t>дошкольные учреждения отсутствуют. Услуги дошкольных учреждений население получает в г. Малоярославец.</w:t>
      </w:r>
    </w:p>
    <w:p w:rsidR="00F702CA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8F3838">
        <w:rPr>
          <w:b/>
          <w:i/>
          <w:color w:val="000000"/>
          <w:sz w:val="26"/>
          <w:szCs w:val="26"/>
        </w:rPr>
        <w:t xml:space="preserve">Общеобразовательные школы. </w:t>
      </w:r>
      <w:r w:rsidRPr="008E2BFB">
        <w:rPr>
          <w:color w:val="000000"/>
          <w:sz w:val="26"/>
          <w:szCs w:val="26"/>
        </w:rPr>
        <w:t xml:space="preserve">В настоящее время на территории муниципального образования </w:t>
      </w:r>
      <w:r>
        <w:rPr>
          <w:color w:val="000000"/>
          <w:sz w:val="26"/>
          <w:szCs w:val="26"/>
        </w:rPr>
        <w:t>общеобразовательные учреждения отсутствуют. Услуги общеобразовательных учреждений население получает в г. Малоярославец.</w:t>
      </w:r>
    </w:p>
    <w:p w:rsidR="00F702CA" w:rsidRPr="008F3838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8F3838">
        <w:rPr>
          <w:b/>
          <w:i/>
          <w:color w:val="000000"/>
          <w:sz w:val="26"/>
          <w:szCs w:val="26"/>
        </w:rPr>
        <w:t>Внешкольные учреждения.</w:t>
      </w:r>
      <w:r w:rsidRPr="008F3838">
        <w:rPr>
          <w:color w:val="000000"/>
          <w:sz w:val="26"/>
          <w:szCs w:val="26"/>
        </w:rPr>
        <w:t xml:space="preserve"> В настоящее время данные учреждения отсутствуют на территории сельского поселения.</w:t>
      </w:r>
    </w:p>
    <w:p w:rsidR="00F702CA" w:rsidRPr="003571BB" w:rsidRDefault="00F702CA" w:rsidP="00F702CA">
      <w:pPr>
        <w:pStyle w:val="a3"/>
        <w:suppressAutoHyphens/>
        <w:rPr>
          <w:color w:val="000000"/>
          <w:sz w:val="26"/>
          <w:szCs w:val="26"/>
        </w:rPr>
      </w:pPr>
      <w:r w:rsidRPr="003571BB">
        <w:rPr>
          <w:color w:val="000000"/>
          <w:sz w:val="26"/>
          <w:szCs w:val="26"/>
        </w:rPr>
        <w:t>Учреждения здравоохранения</w:t>
      </w:r>
    </w:p>
    <w:p w:rsidR="00F702CA" w:rsidRPr="008F3838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  <w:r w:rsidRPr="003571BB">
        <w:rPr>
          <w:color w:val="000000"/>
          <w:sz w:val="26"/>
          <w:szCs w:val="26"/>
        </w:rPr>
        <w:t xml:space="preserve">В настоящее время на территории муниципального образования есть один фельдшерско-акушерский пункт </w:t>
      </w:r>
      <w:proofErr w:type="gramStart"/>
      <w:r w:rsidRPr="003571BB">
        <w:rPr>
          <w:color w:val="000000"/>
          <w:sz w:val="26"/>
          <w:szCs w:val="26"/>
        </w:rPr>
        <w:t>в</w:t>
      </w:r>
      <w:proofErr w:type="gramEnd"/>
      <w:r w:rsidRPr="003571BB">
        <w:rPr>
          <w:color w:val="000000"/>
          <w:sz w:val="26"/>
          <w:szCs w:val="26"/>
        </w:rPr>
        <w:t xml:space="preserve"> с. </w:t>
      </w:r>
      <w:proofErr w:type="spellStart"/>
      <w:r w:rsidRPr="003571BB">
        <w:rPr>
          <w:color w:val="000000"/>
          <w:sz w:val="26"/>
          <w:szCs w:val="26"/>
        </w:rPr>
        <w:t>Маклино</w:t>
      </w:r>
      <w:proofErr w:type="spellEnd"/>
      <w:r w:rsidRPr="003571BB">
        <w:rPr>
          <w:color w:val="000000"/>
          <w:sz w:val="26"/>
          <w:szCs w:val="26"/>
        </w:rPr>
        <w:t>, расположенный на ул. Центральная.</w:t>
      </w:r>
    </w:p>
    <w:p w:rsidR="00F702CA" w:rsidRPr="008F3838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</w:p>
    <w:p w:rsidR="00F702CA" w:rsidRPr="00E93F00" w:rsidRDefault="00F702CA" w:rsidP="00F702CA">
      <w:pPr>
        <w:pStyle w:val="a3"/>
        <w:rPr>
          <w:color w:val="000000"/>
          <w:sz w:val="26"/>
          <w:szCs w:val="26"/>
        </w:rPr>
      </w:pPr>
      <w:r w:rsidRPr="00E93F00">
        <w:rPr>
          <w:color w:val="000000"/>
          <w:sz w:val="26"/>
          <w:szCs w:val="26"/>
        </w:rPr>
        <w:t>Учреждения культуры</w:t>
      </w:r>
    </w:p>
    <w:p w:rsidR="00F702CA" w:rsidRPr="00E93F00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E93F00">
        <w:rPr>
          <w:color w:val="000000"/>
          <w:sz w:val="26"/>
          <w:szCs w:val="26"/>
        </w:rPr>
        <w:t>Сфера культуры и искусства представлена следующими объектами:</w:t>
      </w:r>
    </w:p>
    <w:p w:rsidR="00F702CA" w:rsidRPr="00E93F00" w:rsidRDefault="00F702CA" w:rsidP="00F702C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6"/>
          <w:szCs w:val="26"/>
        </w:rPr>
      </w:pPr>
      <w:r w:rsidRPr="00E93F00">
        <w:rPr>
          <w:bCs/>
          <w:color w:val="000000"/>
          <w:sz w:val="26"/>
          <w:szCs w:val="26"/>
        </w:rPr>
        <w:t xml:space="preserve">- Отдел культуры, расположен </w:t>
      </w:r>
      <w:proofErr w:type="gramStart"/>
      <w:r w:rsidRPr="00E93F00">
        <w:rPr>
          <w:bCs/>
          <w:color w:val="000000"/>
          <w:sz w:val="26"/>
          <w:szCs w:val="26"/>
        </w:rPr>
        <w:t>в</w:t>
      </w:r>
      <w:proofErr w:type="gramEnd"/>
      <w:r w:rsidRPr="00E93F00">
        <w:rPr>
          <w:bCs/>
          <w:color w:val="000000"/>
          <w:sz w:val="26"/>
          <w:szCs w:val="26"/>
        </w:rPr>
        <w:t xml:space="preserve"> с. </w:t>
      </w:r>
      <w:proofErr w:type="spellStart"/>
      <w:r w:rsidRPr="00E93F00">
        <w:rPr>
          <w:bCs/>
          <w:color w:val="000000"/>
          <w:sz w:val="26"/>
          <w:szCs w:val="26"/>
        </w:rPr>
        <w:t>Маклино</w:t>
      </w:r>
      <w:proofErr w:type="spellEnd"/>
      <w:r w:rsidRPr="00E93F00">
        <w:rPr>
          <w:bCs/>
          <w:color w:val="000000"/>
          <w:sz w:val="26"/>
          <w:szCs w:val="26"/>
        </w:rPr>
        <w:t xml:space="preserve">, </w:t>
      </w:r>
      <w:proofErr w:type="gramStart"/>
      <w:r w:rsidRPr="00E93F00">
        <w:rPr>
          <w:bCs/>
          <w:color w:val="000000"/>
          <w:sz w:val="26"/>
          <w:szCs w:val="26"/>
        </w:rPr>
        <w:t>в</w:t>
      </w:r>
      <w:proofErr w:type="gramEnd"/>
      <w:r w:rsidRPr="00E93F00">
        <w:rPr>
          <w:bCs/>
          <w:color w:val="000000"/>
          <w:sz w:val="26"/>
          <w:szCs w:val="26"/>
        </w:rPr>
        <w:t xml:space="preserve"> здании администрации.</w:t>
      </w:r>
    </w:p>
    <w:p w:rsidR="00F702CA" w:rsidRDefault="00F702CA" w:rsidP="00F702C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6"/>
          <w:szCs w:val="26"/>
        </w:rPr>
      </w:pPr>
      <w:r w:rsidRPr="00E93F00">
        <w:rPr>
          <w:bCs/>
          <w:color w:val="000000"/>
          <w:sz w:val="26"/>
          <w:szCs w:val="26"/>
        </w:rPr>
        <w:t xml:space="preserve">- Библиотека, расположена </w:t>
      </w:r>
      <w:proofErr w:type="gramStart"/>
      <w:r w:rsidRPr="00E93F00">
        <w:rPr>
          <w:bCs/>
          <w:color w:val="000000"/>
          <w:sz w:val="26"/>
          <w:szCs w:val="26"/>
        </w:rPr>
        <w:t>в</w:t>
      </w:r>
      <w:proofErr w:type="gramEnd"/>
      <w:r w:rsidRPr="00E93F00">
        <w:rPr>
          <w:bCs/>
          <w:color w:val="000000"/>
          <w:sz w:val="26"/>
          <w:szCs w:val="26"/>
        </w:rPr>
        <w:t xml:space="preserve"> с. </w:t>
      </w:r>
      <w:proofErr w:type="spellStart"/>
      <w:r w:rsidRPr="00E93F00">
        <w:rPr>
          <w:bCs/>
          <w:color w:val="000000"/>
          <w:sz w:val="26"/>
          <w:szCs w:val="26"/>
        </w:rPr>
        <w:t>Маклино</w:t>
      </w:r>
      <w:proofErr w:type="spellEnd"/>
      <w:r w:rsidRPr="00E93F00">
        <w:rPr>
          <w:bCs/>
          <w:color w:val="000000"/>
          <w:sz w:val="26"/>
          <w:szCs w:val="26"/>
        </w:rPr>
        <w:t xml:space="preserve"> </w:t>
      </w:r>
      <w:r w:rsidRPr="005B777A">
        <w:rPr>
          <w:bCs/>
          <w:color w:val="000000"/>
          <w:sz w:val="26"/>
          <w:szCs w:val="26"/>
        </w:rPr>
        <w:t xml:space="preserve">ул. Центральная. </w:t>
      </w:r>
    </w:p>
    <w:p w:rsidR="00F702CA" w:rsidRPr="00161187" w:rsidRDefault="00F702CA" w:rsidP="00F702C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702CA" w:rsidRPr="00161187" w:rsidRDefault="00F702CA" w:rsidP="00F702C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702CA" w:rsidRPr="00843703" w:rsidRDefault="00F702CA" w:rsidP="00F702CA">
      <w:pPr>
        <w:pStyle w:val="a3"/>
        <w:suppressAutoHyphens/>
        <w:rPr>
          <w:color w:val="000000"/>
          <w:sz w:val="26"/>
          <w:szCs w:val="26"/>
        </w:rPr>
      </w:pPr>
      <w:r w:rsidRPr="00843703">
        <w:rPr>
          <w:color w:val="000000"/>
          <w:sz w:val="26"/>
          <w:szCs w:val="26"/>
        </w:rPr>
        <w:t>Спортивные сооружения</w:t>
      </w:r>
    </w:p>
    <w:p w:rsidR="00F702CA" w:rsidRPr="00843703" w:rsidRDefault="00F702CA" w:rsidP="00F702CA">
      <w:pPr>
        <w:pStyle w:val="a5"/>
        <w:suppressAutoHyphens/>
        <w:spacing w:line="240" w:lineRule="auto"/>
        <w:rPr>
          <w:color w:val="000000"/>
          <w:sz w:val="26"/>
          <w:szCs w:val="26"/>
        </w:rPr>
      </w:pPr>
      <w:r w:rsidRPr="00843703">
        <w:rPr>
          <w:color w:val="000000"/>
          <w:sz w:val="26"/>
          <w:szCs w:val="26"/>
        </w:rPr>
        <w:tab/>
        <w:t xml:space="preserve">На территории сельского поселения в селе </w:t>
      </w:r>
      <w:proofErr w:type="spellStart"/>
      <w:r w:rsidRPr="00843703">
        <w:rPr>
          <w:color w:val="000000"/>
          <w:sz w:val="26"/>
          <w:szCs w:val="26"/>
        </w:rPr>
        <w:t>Маклино</w:t>
      </w:r>
      <w:proofErr w:type="spellEnd"/>
      <w:r w:rsidRPr="00843703">
        <w:rPr>
          <w:color w:val="000000"/>
          <w:sz w:val="26"/>
          <w:szCs w:val="26"/>
        </w:rPr>
        <w:t>, расположена спортивная площадка открытого типа.</w:t>
      </w:r>
    </w:p>
    <w:p w:rsidR="00F702CA" w:rsidRPr="00843703" w:rsidRDefault="00F702CA" w:rsidP="00F702CA">
      <w:pPr>
        <w:pStyle w:val="a3"/>
        <w:suppressAutoHyphens/>
        <w:rPr>
          <w:color w:val="000000"/>
          <w:sz w:val="26"/>
          <w:szCs w:val="26"/>
        </w:rPr>
      </w:pPr>
      <w:bookmarkStart w:id="74" w:name="_Toc239941249"/>
      <w:bookmarkStart w:id="75" w:name="_Toc249431692"/>
      <w:bookmarkStart w:id="76" w:name="_Toc254300290"/>
      <w:bookmarkStart w:id="77" w:name="_Toc293926036"/>
      <w:bookmarkStart w:id="78" w:name="_Toc294190438"/>
      <w:r w:rsidRPr="00843703">
        <w:rPr>
          <w:color w:val="000000"/>
          <w:sz w:val="26"/>
          <w:szCs w:val="26"/>
        </w:rPr>
        <w:t xml:space="preserve">Торговля </w:t>
      </w:r>
      <w:bookmarkEnd w:id="74"/>
      <w:bookmarkEnd w:id="75"/>
      <w:bookmarkEnd w:id="76"/>
      <w:bookmarkEnd w:id="77"/>
      <w:bookmarkEnd w:id="78"/>
    </w:p>
    <w:p w:rsidR="00F702CA" w:rsidRPr="00843703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843703">
        <w:rPr>
          <w:color w:val="000000"/>
          <w:sz w:val="26"/>
          <w:szCs w:val="26"/>
        </w:rPr>
        <w:t>Предприятия торговли представлены двумя объектами розничной торговли, таблица № 1</w:t>
      </w:r>
      <w:r>
        <w:rPr>
          <w:color w:val="000000"/>
          <w:sz w:val="26"/>
          <w:szCs w:val="26"/>
        </w:rPr>
        <w:t>5</w:t>
      </w:r>
    </w:p>
    <w:p w:rsidR="00F702CA" w:rsidRPr="00843703" w:rsidRDefault="00F702CA" w:rsidP="00F702CA">
      <w:pPr>
        <w:shd w:val="clear" w:color="auto" w:fill="FFFFFF"/>
        <w:suppressAutoHyphens/>
        <w:ind w:firstLine="851"/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Pr="00843703">
        <w:rPr>
          <w:i/>
          <w:color w:val="000000"/>
          <w:sz w:val="26"/>
          <w:szCs w:val="26"/>
        </w:rPr>
        <w:t xml:space="preserve">аблица </w:t>
      </w:r>
      <w:r w:rsidR="004B429F">
        <w:rPr>
          <w:i/>
          <w:color w:val="000000"/>
          <w:sz w:val="26"/>
          <w:szCs w:val="26"/>
        </w:rPr>
        <w:t>23</w:t>
      </w:r>
    </w:p>
    <w:tbl>
      <w:tblPr>
        <w:tblW w:w="10406" w:type="dxa"/>
        <w:tblInd w:w="-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2251"/>
        <w:gridCol w:w="1913"/>
        <w:gridCol w:w="2533"/>
        <w:gridCol w:w="1261"/>
        <w:gridCol w:w="1860"/>
      </w:tblGrid>
      <w:tr w:rsidR="00F702CA" w:rsidRPr="00843703" w:rsidTr="00354431">
        <w:tc>
          <w:tcPr>
            <w:tcW w:w="588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>№</w:t>
            </w:r>
          </w:p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proofErr w:type="gramStart"/>
            <w:r w:rsidRPr="00843703">
              <w:rPr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843703">
              <w:rPr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>Форма собственности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>Специализация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>Общая площадь</w:t>
            </w:r>
          </w:p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  <w:vertAlign w:val="superscript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>м</w:t>
            </w:r>
            <w:proofErr w:type="gramStart"/>
            <w:r w:rsidRPr="00843703">
              <w:rPr>
                <w:b/>
                <w:color w:val="000000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860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843703">
              <w:rPr>
                <w:b/>
                <w:color w:val="000000"/>
                <w:sz w:val="26"/>
                <w:szCs w:val="26"/>
              </w:rPr>
              <w:t xml:space="preserve">Количество </w:t>
            </w:r>
            <w:proofErr w:type="gramStart"/>
            <w:r w:rsidRPr="00843703">
              <w:rPr>
                <w:b/>
                <w:color w:val="000000"/>
                <w:sz w:val="26"/>
                <w:szCs w:val="26"/>
              </w:rPr>
              <w:t>работающих</w:t>
            </w:r>
            <w:proofErr w:type="gramEnd"/>
          </w:p>
        </w:tc>
      </w:tr>
      <w:tr w:rsidR="00F702CA" w:rsidRPr="00843703" w:rsidTr="00354431">
        <w:tc>
          <w:tcPr>
            <w:tcW w:w="588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1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 xml:space="preserve">ООО «Планета» дер. </w:t>
            </w:r>
            <w:proofErr w:type="spellStart"/>
            <w:r w:rsidRPr="00843703">
              <w:rPr>
                <w:color w:val="000000"/>
              </w:rPr>
              <w:t>Локонское</w:t>
            </w:r>
            <w:proofErr w:type="spellEnd"/>
          </w:p>
        </w:tc>
        <w:tc>
          <w:tcPr>
            <w:tcW w:w="1913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частная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Розничная торговля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100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4</w:t>
            </w:r>
          </w:p>
        </w:tc>
      </w:tr>
      <w:tr w:rsidR="00F702CA" w:rsidRPr="002B3821" w:rsidTr="00354431">
        <w:tc>
          <w:tcPr>
            <w:tcW w:w="588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2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ООО «Планета»</w:t>
            </w:r>
          </w:p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 xml:space="preserve">с. </w:t>
            </w:r>
            <w:proofErr w:type="spellStart"/>
            <w:r w:rsidRPr="00843703">
              <w:rPr>
                <w:color w:val="000000"/>
              </w:rPr>
              <w:t>Маклино</w:t>
            </w:r>
            <w:proofErr w:type="spellEnd"/>
          </w:p>
        </w:tc>
        <w:tc>
          <w:tcPr>
            <w:tcW w:w="1913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частная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Розничная торговля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F702CA" w:rsidRPr="00843703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100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</w:rPr>
            </w:pPr>
            <w:r w:rsidRPr="00843703">
              <w:rPr>
                <w:color w:val="000000"/>
              </w:rPr>
              <w:t>4</w:t>
            </w:r>
          </w:p>
        </w:tc>
      </w:tr>
    </w:tbl>
    <w:p w:rsidR="00F702CA" w:rsidRDefault="00F702CA" w:rsidP="00F702CA">
      <w:pPr>
        <w:spacing w:line="360" w:lineRule="auto"/>
        <w:ind w:firstLine="720"/>
        <w:jc w:val="center"/>
        <w:rPr>
          <w:b/>
          <w:color w:val="000000"/>
          <w:sz w:val="26"/>
          <w:szCs w:val="26"/>
        </w:rPr>
      </w:pPr>
    </w:p>
    <w:p w:rsidR="00F702CA" w:rsidRPr="008E4A47" w:rsidRDefault="00F702CA" w:rsidP="00F702CA">
      <w:pPr>
        <w:ind w:firstLine="720"/>
        <w:jc w:val="center"/>
        <w:rPr>
          <w:b/>
          <w:color w:val="000000"/>
          <w:sz w:val="26"/>
          <w:szCs w:val="26"/>
        </w:rPr>
      </w:pPr>
      <w:r w:rsidRPr="008E4A47">
        <w:rPr>
          <w:b/>
          <w:color w:val="000000"/>
          <w:sz w:val="26"/>
          <w:szCs w:val="26"/>
        </w:rPr>
        <w:lastRenderedPageBreak/>
        <w:t>Общественное питание</w:t>
      </w:r>
    </w:p>
    <w:p w:rsidR="00F702CA" w:rsidRPr="008E4A47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8E4A47">
        <w:rPr>
          <w:color w:val="000000"/>
          <w:sz w:val="26"/>
          <w:szCs w:val="26"/>
        </w:rPr>
        <w:t>На территории сельского поселения объекты общественного питания отсутствуют.</w:t>
      </w:r>
    </w:p>
    <w:p w:rsidR="00F702CA" w:rsidRDefault="00F702CA" w:rsidP="00F702CA">
      <w:pPr>
        <w:ind w:firstLine="720"/>
        <w:jc w:val="both"/>
        <w:rPr>
          <w:color w:val="000000"/>
          <w:sz w:val="26"/>
          <w:szCs w:val="26"/>
        </w:rPr>
      </w:pPr>
    </w:p>
    <w:p w:rsidR="00F702CA" w:rsidRPr="007E44B1" w:rsidRDefault="00F702CA" w:rsidP="00F702CA">
      <w:pPr>
        <w:ind w:firstLine="720"/>
        <w:jc w:val="center"/>
        <w:rPr>
          <w:b/>
          <w:sz w:val="26"/>
          <w:szCs w:val="26"/>
        </w:rPr>
      </w:pPr>
      <w:r w:rsidRPr="007E44B1">
        <w:rPr>
          <w:b/>
          <w:sz w:val="26"/>
          <w:szCs w:val="26"/>
        </w:rPr>
        <w:t>Предприятия бытового обслуживания населения</w:t>
      </w:r>
    </w:p>
    <w:p w:rsidR="00F702CA" w:rsidRPr="00FF18F6" w:rsidRDefault="00F702CA" w:rsidP="00F702CA">
      <w:pPr>
        <w:ind w:firstLine="720"/>
        <w:jc w:val="both"/>
        <w:rPr>
          <w:sz w:val="26"/>
          <w:szCs w:val="26"/>
        </w:rPr>
      </w:pPr>
      <w:r w:rsidRPr="00FF18F6">
        <w:rPr>
          <w:sz w:val="26"/>
          <w:szCs w:val="26"/>
        </w:rPr>
        <w:t>В настоящее время из предприятий бытового обслуживания на территории сельского поселения имеется:</w:t>
      </w:r>
    </w:p>
    <w:p w:rsidR="00F702CA" w:rsidRPr="00FF18F6" w:rsidRDefault="00F702CA" w:rsidP="00F702CA">
      <w:pPr>
        <w:ind w:firstLine="720"/>
        <w:jc w:val="both"/>
        <w:rPr>
          <w:sz w:val="26"/>
          <w:szCs w:val="26"/>
        </w:rPr>
      </w:pPr>
      <w:r w:rsidRPr="00FF18F6">
        <w:rPr>
          <w:sz w:val="26"/>
          <w:szCs w:val="26"/>
        </w:rPr>
        <w:t xml:space="preserve">- отделение почтовой связи, с. </w:t>
      </w:r>
      <w:proofErr w:type="spellStart"/>
      <w:r w:rsidRPr="00FF18F6">
        <w:rPr>
          <w:sz w:val="26"/>
          <w:szCs w:val="26"/>
        </w:rPr>
        <w:t>Маклино</w:t>
      </w:r>
      <w:proofErr w:type="spellEnd"/>
      <w:r w:rsidRPr="00FF18F6">
        <w:rPr>
          <w:sz w:val="26"/>
          <w:szCs w:val="26"/>
        </w:rPr>
        <w:t>.</w:t>
      </w:r>
    </w:p>
    <w:p w:rsidR="00F702CA" w:rsidRDefault="00F702CA" w:rsidP="00F702CA">
      <w:pPr>
        <w:pStyle w:val="a3"/>
        <w:rPr>
          <w:color w:val="000000"/>
          <w:sz w:val="26"/>
          <w:szCs w:val="26"/>
        </w:rPr>
      </w:pPr>
    </w:p>
    <w:p w:rsidR="00F702CA" w:rsidRPr="0014658C" w:rsidRDefault="00F702CA" w:rsidP="00F702CA">
      <w:pPr>
        <w:pStyle w:val="a3"/>
        <w:rPr>
          <w:color w:val="000000"/>
          <w:sz w:val="26"/>
          <w:szCs w:val="26"/>
        </w:rPr>
      </w:pPr>
      <w:r w:rsidRPr="0014658C">
        <w:rPr>
          <w:color w:val="000000"/>
          <w:sz w:val="26"/>
          <w:szCs w:val="26"/>
        </w:rPr>
        <w:t>Административные и общественно-деловые учреждения и организации</w:t>
      </w:r>
    </w:p>
    <w:p w:rsidR="00F702CA" w:rsidRPr="00895410" w:rsidRDefault="00F702CA" w:rsidP="00F702CA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14658C">
        <w:rPr>
          <w:color w:val="000000"/>
          <w:sz w:val="26"/>
          <w:szCs w:val="26"/>
        </w:rPr>
        <w:t xml:space="preserve">Администрация сельского поселения «Село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 w:rsidRPr="0014658C">
        <w:rPr>
          <w:color w:val="000000"/>
          <w:sz w:val="26"/>
          <w:szCs w:val="26"/>
        </w:rPr>
        <w:t xml:space="preserve">» располагается в с. </w:t>
      </w:r>
      <w:proofErr w:type="spellStart"/>
      <w:r w:rsidRPr="00895410">
        <w:rPr>
          <w:color w:val="000000"/>
          <w:sz w:val="26"/>
          <w:szCs w:val="26"/>
        </w:rPr>
        <w:t>Маклино</w:t>
      </w:r>
      <w:proofErr w:type="spellEnd"/>
      <w:r w:rsidRPr="00895410">
        <w:rPr>
          <w:color w:val="000000"/>
          <w:sz w:val="26"/>
          <w:szCs w:val="26"/>
        </w:rPr>
        <w:t xml:space="preserve">  ул. Центральная, количество сотрудников – 4 человека.</w:t>
      </w:r>
      <w:proofErr w:type="gramEnd"/>
    </w:p>
    <w:p w:rsidR="00F702CA" w:rsidRDefault="00F702CA" w:rsidP="00F702CA">
      <w:pPr>
        <w:ind w:firstLine="720"/>
        <w:jc w:val="center"/>
        <w:rPr>
          <w:b/>
          <w:color w:val="000000"/>
          <w:sz w:val="26"/>
          <w:szCs w:val="26"/>
        </w:rPr>
      </w:pPr>
    </w:p>
    <w:p w:rsidR="00F702CA" w:rsidRPr="0014658C" w:rsidRDefault="00F702CA" w:rsidP="00F702CA">
      <w:pPr>
        <w:ind w:firstLine="720"/>
        <w:jc w:val="center"/>
        <w:rPr>
          <w:b/>
          <w:color w:val="000000"/>
          <w:sz w:val="26"/>
          <w:szCs w:val="26"/>
        </w:rPr>
      </w:pPr>
      <w:r w:rsidRPr="0014658C">
        <w:rPr>
          <w:b/>
          <w:color w:val="000000"/>
          <w:sz w:val="26"/>
          <w:szCs w:val="26"/>
        </w:rPr>
        <w:t>Дислокация подразделений пожарной охраны</w:t>
      </w:r>
    </w:p>
    <w:p w:rsidR="00F702CA" w:rsidRDefault="00F702CA" w:rsidP="00F702CA">
      <w:pPr>
        <w:ind w:firstLine="720"/>
        <w:jc w:val="both"/>
        <w:rPr>
          <w:color w:val="000000"/>
          <w:sz w:val="26"/>
          <w:szCs w:val="26"/>
        </w:rPr>
      </w:pPr>
      <w:bookmarkStart w:id="79" w:name="_Toc138762876"/>
      <w:r w:rsidRPr="0014658C">
        <w:rPr>
          <w:color w:val="000000"/>
          <w:sz w:val="26"/>
          <w:szCs w:val="26"/>
        </w:rPr>
        <w:t xml:space="preserve">Сельское поселение «Село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 w:rsidRPr="0014658C">
        <w:rPr>
          <w:color w:val="000000"/>
          <w:sz w:val="26"/>
          <w:szCs w:val="26"/>
        </w:rPr>
        <w:t xml:space="preserve">» обслуживает пожарная часть </w:t>
      </w:r>
      <w:r w:rsidRPr="0014658C">
        <w:rPr>
          <w:bCs/>
          <w:color w:val="000000"/>
          <w:sz w:val="26"/>
          <w:szCs w:val="26"/>
        </w:rPr>
        <w:t>Управления</w:t>
      </w:r>
      <w:r w:rsidRPr="0014658C">
        <w:rPr>
          <w:color w:val="000000"/>
          <w:sz w:val="26"/>
          <w:szCs w:val="26"/>
        </w:rPr>
        <w:t xml:space="preserve"> </w:t>
      </w:r>
      <w:r w:rsidRPr="0014658C">
        <w:rPr>
          <w:bCs/>
          <w:color w:val="000000"/>
          <w:sz w:val="26"/>
          <w:szCs w:val="26"/>
        </w:rPr>
        <w:t>Государственной</w:t>
      </w:r>
      <w:r w:rsidRPr="0014658C">
        <w:rPr>
          <w:color w:val="000000"/>
          <w:sz w:val="26"/>
          <w:szCs w:val="26"/>
        </w:rPr>
        <w:t xml:space="preserve"> </w:t>
      </w:r>
      <w:r w:rsidRPr="0014658C">
        <w:rPr>
          <w:bCs/>
          <w:color w:val="000000"/>
          <w:sz w:val="26"/>
          <w:szCs w:val="26"/>
        </w:rPr>
        <w:t>Противопожарной</w:t>
      </w:r>
      <w:r w:rsidRPr="0014658C">
        <w:rPr>
          <w:color w:val="000000"/>
          <w:sz w:val="26"/>
          <w:szCs w:val="26"/>
        </w:rPr>
        <w:t xml:space="preserve"> </w:t>
      </w:r>
      <w:r w:rsidRPr="0014658C">
        <w:rPr>
          <w:bCs/>
          <w:color w:val="000000"/>
          <w:sz w:val="26"/>
          <w:szCs w:val="26"/>
        </w:rPr>
        <w:t>Службы,</w:t>
      </w:r>
      <w:r w:rsidRPr="0014658C">
        <w:rPr>
          <w:color w:val="000000"/>
          <w:sz w:val="26"/>
          <w:szCs w:val="26"/>
        </w:rPr>
        <w:t xml:space="preserve"> расположенная в г. Малоярославец.</w:t>
      </w:r>
    </w:p>
    <w:p w:rsidR="00F702CA" w:rsidRDefault="00F702CA" w:rsidP="00F702CA">
      <w:pPr>
        <w:spacing w:line="360" w:lineRule="auto"/>
        <w:ind w:firstLine="708"/>
        <w:jc w:val="center"/>
        <w:rPr>
          <w:b/>
          <w:color w:val="000000"/>
          <w:sz w:val="26"/>
          <w:szCs w:val="26"/>
        </w:rPr>
      </w:pPr>
      <w:bookmarkStart w:id="80" w:name="_Toc46761289"/>
    </w:p>
    <w:p w:rsidR="00F702CA" w:rsidRPr="00B261DF" w:rsidRDefault="00F702CA" w:rsidP="00F702CA">
      <w:pPr>
        <w:pStyle w:val="3"/>
        <w:pageBreakBefore/>
        <w:jc w:val="center"/>
        <w:rPr>
          <w:color w:val="000000"/>
          <w:sz w:val="26"/>
          <w:szCs w:val="26"/>
          <w:lang w:val="ru-RU"/>
        </w:rPr>
      </w:pPr>
      <w:bookmarkStart w:id="81" w:name="_Toc204431953"/>
      <w:bookmarkEnd w:id="79"/>
      <w:bookmarkEnd w:id="80"/>
      <w:r>
        <w:rPr>
          <w:color w:val="000000"/>
          <w:sz w:val="26"/>
          <w:szCs w:val="26"/>
        </w:rPr>
        <w:lastRenderedPageBreak/>
        <w:t>II</w:t>
      </w:r>
      <w:r w:rsidRPr="00E57CBF">
        <w:rPr>
          <w:color w:val="000000"/>
          <w:sz w:val="26"/>
          <w:szCs w:val="26"/>
          <w:lang w:val="ru-RU"/>
        </w:rPr>
        <w:t>.</w:t>
      </w:r>
      <w:r w:rsidR="00655EEC">
        <w:rPr>
          <w:color w:val="000000"/>
          <w:sz w:val="26"/>
          <w:szCs w:val="26"/>
          <w:lang w:val="ru-RU"/>
        </w:rPr>
        <w:t>6</w:t>
      </w:r>
      <w:r w:rsidRPr="00E57CBF">
        <w:rPr>
          <w:color w:val="000000"/>
          <w:sz w:val="26"/>
          <w:szCs w:val="26"/>
          <w:lang w:val="ru-RU"/>
        </w:rPr>
        <w:t>.5 Анализ транспортного обслуживания территории</w:t>
      </w:r>
      <w:bookmarkEnd w:id="81"/>
    </w:p>
    <w:p w:rsidR="00F702CA" w:rsidRDefault="00F702CA" w:rsidP="00F702CA">
      <w:pPr>
        <w:ind w:firstLine="709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Внешние транспортно-экономические связи сельского поселения «</w:t>
      </w:r>
      <w:r>
        <w:rPr>
          <w:color w:val="000000"/>
          <w:sz w:val="26"/>
          <w:szCs w:val="26"/>
        </w:rPr>
        <w:t xml:space="preserve">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 w:rsidRPr="008F3838">
        <w:rPr>
          <w:color w:val="000000"/>
          <w:sz w:val="26"/>
          <w:szCs w:val="26"/>
        </w:rPr>
        <w:t>» осуществляются автомобильным</w:t>
      </w:r>
      <w:r>
        <w:rPr>
          <w:color w:val="000000"/>
          <w:sz w:val="26"/>
          <w:szCs w:val="26"/>
        </w:rPr>
        <w:t xml:space="preserve"> и железнодорожным</w:t>
      </w:r>
      <w:r w:rsidRPr="008F3838">
        <w:rPr>
          <w:color w:val="000000"/>
          <w:sz w:val="26"/>
          <w:szCs w:val="26"/>
        </w:rPr>
        <w:t xml:space="preserve"> транспортом.</w:t>
      </w:r>
      <w:r>
        <w:rPr>
          <w:color w:val="000000"/>
          <w:sz w:val="26"/>
          <w:szCs w:val="26"/>
        </w:rPr>
        <w:t xml:space="preserve"> </w:t>
      </w:r>
    </w:p>
    <w:p w:rsidR="00F702CA" w:rsidRDefault="00F702CA" w:rsidP="00F702CA">
      <w:pPr>
        <w:ind w:firstLine="709"/>
        <w:jc w:val="center"/>
        <w:rPr>
          <w:b/>
          <w:i/>
          <w:color w:val="000000"/>
          <w:sz w:val="26"/>
          <w:szCs w:val="26"/>
        </w:rPr>
      </w:pPr>
    </w:p>
    <w:p w:rsidR="00F702CA" w:rsidRPr="004C7527" w:rsidRDefault="00F702CA" w:rsidP="00F702CA">
      <w:pPr>
        <w:ind w:firstLine="709"/>
        <w:jc w:val="center"/>
        <w:rPr>
          <w:i/>
          <w:color w:val="000000"/>
          <w:sz w:val="26"/>
          <w:szCs w:val="26"/>
        </w:rPr>
      </w:pPr>
      <w:r w:rsidRPr="00472C13">
        <w:rPr>
          <w:b/>
          <w:i/>
          <w:color w:val="000000"/>
          <w:sz w:val="26"/>
          <w:szCs w:val="26"/>
        </w:rPr>
        <w:t>Автомобильные дороги</w:t>
      </w:r>
    </w:p>
    <w:p w:rsidR="00F702CA" w:rsidRDefault="00F702CA" w:rsidP="00F702CA">
      <w:pPr>
        <w:jc w:val="both"/>
        <w:rPr>
          <w:sz w:val="26"/>
          <w:szCs w:val="26"/>
        </w:rPr>
      </w:pPr>
    </w:p>
    <w:p w:rsidR="00F702CA" w:rsidRPr="0073610E" w:rsidRDefault="00F702CA" w:rsidP="00F702CA">
      <w:pPr>
        <w:ind w:firstLine="709"/>
        <w:jc w:val="center"/>
        <w:rPr>
          <w:b/>
          <w:color w:val="000000"/>
        </w:rPr>
      </w:pPr>
      <w:r w:rsidRPr="0073610E">
        <w:rPr>
          <w:b/>
          <w:color w:val="000000"/>
        </w:rPr>
        <w:t>Перечень автомобильных дорог федерального значения расположенных на территории сельского поселения</w:t>
      </w:r>
    </w:p>
    <w:p w:rsidR="00F702CA" w:rsidRPr="002B3821" w:rsidRDefault="00F702CA" w:rsidP="00F702CA">
      <w:pPr>
        <w:ind w:firstLine="709"/>
        <w:jc w:val="right"/>
        <w:rPr>
          <w:i/>
          <w:color w:val="FF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Pr="008F3838">
        <w:rPr>
          <w:i/>
          <w:color w:val="000000"/>
          <w:sz w:val="26"/>
          <w:szCs w:val="26"/>
        </w:rPr>
        <w:t xml:space="preserve">аблица </w:t>
      </w:r>
      <w:r w:rsidR="004B429F">
        <w:rPr>
          <w:i/>
          <w:color w:val="000000"/>
          <w:sz w:val="26"/>
          <w:szCs w:val="26"/>
        </w:rPr>
        <w:t>24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3144"/>
        <w:gridCol w:w="1941"/>
        <w:gridCol w:w="2170"/>
        <w:gridCol w:w="1808"/>
      </w:tblGrid>
      <w:tr w:rsidR="00F702CA" w:rsidRPr="008F3838" w:rsidTr="00354431">
        <w:tc>
          <w:tcPr>
            <w:tcW w:w="693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>№</w:t>
            </w:r>
          </w:p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proofErr w:type="gramStart"/>
            <w:r w:rsidRPr="008F3838">
              <w:rPr>
                <w:b/>
                <w:color w:val="000000"/>
              </w:rPr>
              <w:t>п</w:t>
            </w:r>
            <w:proofErr w:type="gramEnd"/>
            <w:r w:rsidRPr="008F3838">
              <w:rPr>
                <w:b/>
                <w:color w:val="000000"/>
              </w:rPr>
              <w:t>/п</w:t>
            </w:r>
          </w:p>
        </w:tc>
        <w:tc>
          <w:tcPr>
            <w:tcW w:w="3144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>Наименование автомобильной дороги</w:t>
            </w:r>
          </w:p>
        </w:tc>
        <w:tc>
          <w:tcPr>
            <w:tcW w:w="1941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</w:t>
            </w:r>
            <w:r w:rsidRPr="008F3838">
              <w:rPr>
                <w:b/>
                <w:color w:val="000000"/>
              </w:rPr>
              <w:t>ротяженность автодороги</w:t>
            </w:r>
            <w:r>
              <w:rPr>
                <w:b/>
                <w:color w:val="000000"/>
              </w:rPr>
              <w:t xml:space="preserve">, </w:t>
            </w:r>
            <w:proofErr w:type="gramStart"/>
            <w:r>
              <w:rPr>
                <w:b/>
                <w:color w:val="000000"/>
              </w:rPr>
              <w:t>км</w:t>
            </w:r>
            <w:proofErr w:type="gramEnd"/>
          </w:p>
        </w:tc>
        <w:tc>
          <w:tcPr>
            <w:tcW w:w="2170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Ширина придорожной полосы</w:t>
            </w:r>
            <w:r w:rsidRPr="008F3838">
              <w:rPr>
                <w:b/>
                <w:color w:val="000000"/>
              </w:rPr>
              <w:t xml:space="preserve">, </w:t>
            </w:r>
            <w:proofErr w:type="gramStart"/>
            <w:r w:rsidRPr="008F3838">
              <w:rPr>
                <w:b/>
                <w:color w:val="000000"/>
              </w:rPr>
              <w:t>м</w:t>
            </w:r>
            <w:proofErr w:type="gramEnd"/>
          </w:p>
        </w:tc>
        <w:tc>
          <w:tcPr>
            <w:tcW w:w="1808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>№ технической категории</w:t>
            </w:r>
          </w:p>
        </w:tc>
      </w:tr>
      <w:tr w:rsidR="00F702CA" w:rsidRPr="002B3821" w:rsidTr="00354431">
        <w:tc>
          <w:tcPr>
            <w:tcW w:w="693" w:type="dxa"/>
            <w:shd w:val="clear" w:color="auto" w:fill="auto"/>
            <w:vAlign w:val="center"/>
          </w:tcPr>
          <w:p w:rsidR="00F702CA" w:rsidRPr="00F11648" w:rsidRDefault="00F702CA" w:rsidP="0035443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F702CA" w:rsidRPr="00CA63F6" w:rsidRDefault="00F702CA" w:rsidP="00354431">
            <w:pPr>
              <w:jc w:val="both"/>
              <w:rPr>
                <w:color w:val="000000"/>
                <w:sz w:val="26"/>
                <w:szCs w:val="26"/>
              </w:rPr>
            </w:pPr>
            <w:r w:rsidRPr="002B41B9">
              <w:rPr>
                <w:sz w:val="26"/>
                <w:szCs w:val="26"/>
              </w:rPr>
              <w:t>А-130 Москва - Малоярославец - Рославль - граница с Республикой Белоруссия, соединительная автодорога у г. Малоярославец</w:t>
            </w:r>
          </w:p>
          <w:p w:rsidR="00F702CA" w:rsidRPr="00F11648" w:rsidRDefault="00F702CA" w:rsidP="00354431">
            <w:pPr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F702CA" w:rsidRDefault="00F702CA" w:rsidP="00354431">
            <w:pPr>
              <w:jc w:val="center"/>
            </w:pPr>
            <w:r>
              <w:t>6,0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F702CA" w:rsidRDefault="00F702CA" w:rsidP="003544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75 м, </w:t>
            </w:r>
          </w:p>
          <w:p w:rsidR="00F702CA" w:rsidRPr="00DE6F93" w:rsidRDefault="00F702CA" w:rsidP="00354431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установлена</w:t>
            </w:r>
            <w:proofErr w:type="gramEnd"/>
            <w:r>
              <w:rPr>
                <w:color w:val="000000"/>
              </w:rPr>
              <w:t xml:space="preserve">  распоряжениями Федерального дорожного </w:t>
            </w:r>
            <w:proofErr w:type="spellStart"/>
            <w:r>
              <w:rPr>
                <w:color w:val="000000"/>
              </w:rPr>
              <w:t>агенства</w:t>
            </w:r>
            <w:proofErr w:type="spellEnd"/>
            <w:r>
              <w:rPr>
                <w:color w:val="000000"/>
              </w:rPr>
              <w:t xml:space="preserve"> от 8 декабря 2017 г №3773, от 13 декабря 2017 г. №3860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F702CA" w:rsidRPr="00983C79" w:rsidRDefault="00F702CA" w:rsidP="0035443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II</w:t>
            </w:r>
          </w:p>
        </w:tc>
      </w:tr>
      <w:tr w:rsidR="00F702CA" w:rsidRPr="002B3821" w:rsidTr="00354431">
        <w:tc>
          <w:tcPr>
            <w:tcW w:w="693" w:type="dxa"/>
            <w:shd w:val="clear" w:color="auto" w:fill="auto"/>
            <w:vAlign w:val="center"/>
          </w:tcPr>
          <w:p w:rsidR="00F702CA" w:rsidRPr="00E84A21" w:rsidRDefault="00F702CA" w:rsidP="00354431">
            <w:pPr>
              <w:jc w:val="center"/>
              <w:rPr>
                <w:color w:val="000000"/>
              </w:rPr>
            </w:pPr>
            <w:r w:rsidRPr="00E84A21">
              <w:rPr>
                <w:color w:val="000000"/>
              </w:rPr>
              <w:t>2</w:t>
            </w:r>
          </w:p>
        </w:tc>
        <w:tc>
          <w:tcPr>
            <w:tcW w:w="3144" w:type="dxa"/>
            <w:shd w:val="clear" w:color="auto" w:fill="auto"/>
            <w:vAlign w:val="center"/>
          </w:tcPr>
          <w:p w:rsidR="00F702CA" w:rsidRDefault="00F702CA" w:rsidP="00354431">
            <w:pPr>
              <w:jc w:val="both"/>
              <w:rPr>
                <w:color w:val="000000"/>
                <w:sz w:val="26"/>
                <w:szCs w:val="26"/>
              </w:rPr>
            </w:pPr>
            <w:r w:rsidRPr="00F11648">
              <w:rPr>
                <w:color w:val="000000"/>
                <w:sz w:val="26"/>
                <w:szCs w:val="26"/>
              </w:rPr>
              <w:t>М-3«Украина</w:t>
            </w:r>
          </w:p>
          <w:p w:rsidR="00F702CA" w:rsidRDefault="00F702CA" w:rsidP="00354431">
            <w:pPr>
              <w:jc w:val="both"/>
              <w:rPr>
                <w:color w:val="000000"/>
                <w:sz w:val="26"/>
                <w:szCs w:val="26"/>
              </w:rPr>
            </w:pPr>
            <w:r w:rsidRPr="00F11648">
              <w:rPr>
                <w:color w:val="000000"/>
                <w:sz w:val="26"/>
                <w:szCs w:val="26"/>
              </w:rPr>
              <w:t>» Москва-Калуга-Брянск-граница с Украиной</w:t>
            </w:r>
          </w:p>
          <w:p w:rsidR="00F702CA" w:rsidRPr="00F11648" w:rsidRDefault="00F702CA" w:rsidP="00354431">
            <w:pPr>
              <w:jc w:val="center"/>
              <w:rPr>
                <w:color w:val="000000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F702CA" w:rsidRDefault="00F702CA" w:rsidP="00354431">
            <w:pPr>
              <w:jc w:val="center"/>
            </w:pPr>
            <w:r>
              <w:t>10,0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F702CA" w:rsidRPr="00DE6F93" w:rsidRDefault="00F702CA" w:rsidP="00354431">
            <w:pPr>
              <w:jc w:val="center"/>
              <w:rPr>
                <w:color w:val="000000"/>
              </w:rPr>
            </w:pPr>
            <w:r w:rsidRPr="004666B3">
              <w:t>-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F702CA" w:rsidRPr="00E84A21" w:rsidRDefault="00F702CA" w:rsidP="00354431">
            <w:pPr>
              <w:jc w:val="center"/>
              <w:rPr>
                <w:color w:val="000000"/>
              </w:rPr>
            </w:pPr>
            <w:proofErr w:type="gramStart"/>
            <w:r>
              <w:t>I</w:t>
            </w:r>
            <w:proofErr w:type="gramEnd"/>
            <w:r>
              <w:t>Б</w:t>
            </w:r>
          </w:p>
        </w:tc>
      </w:tr>
    </w:tbl>
    <w:p w:rsidR="00F702CA" w:rsidRDefault="00F702CA" w:rsidP="00F702CA">
      <w:pPr>
        <w:pStyle w:val="headertext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F702CA" w:rsidRDefault="00F702CA" w:rsidP="00F702CA">
      <w:pPr>
        <w:pStyle w:val="header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proofErr w:type="gramStart"/>
      <w:r w:rsidRPr="003804DC">
        <w:rPr>
          <w:sz w:val="26"/>
          <w:szCs w:val="26"/>
        </w:rPr>
        <w:t xml:space="preserve">Документация по планировке территории объекта «Реконструкция с последующей эксплуатацией на платной основе федеральной автомобильной дороги М-3 «Украина» - от Москвы через Калугу, Брянск до границы с Украиной (на Киев), участок км 37 – км173, Московская и Калужская области, </w:t>
      </w:r>
      <w:r w:rsidRPr="003804DC">
        <w:rPr>
          <w:sz w:val="26"/>
          <w:szCs w:val="26"/>
          <w:lang w:val="en-US"/>
        </w:rPr>
        <w:t>III</w:t>
      </w:r>
      <w:r w:rsidRPr="003804DC">
        <w:rPr>
          <w:sz w:val="26"/>
          <w:szCs w:val="26"/>
        </w:rPr>
        <w:t xml:space="preserve"> этап участок км 124-км 173, Калужская область, утверждена Распоряжением </w:t>
      </w:r>
      <w:proofErr w:type="spellStart"/>
      <w:r w:rsidRPr="003804DC">
        <w:rPr>
          <w:sz w:val="26"/>
          <w:szCs w:val="26"/>
        </w:rPr>
        <w:t>Росавтодора</w:t>
      </w:r>
      <w:proofErr w:type="spellEnd"/>
      <w:r w:rsidRPr="003804DC">
        <w:rPr>
          <w:sz w:val="26"/>
          <w:szCs w:val="26"/>
        </w:rPr>
        <w:t xml:space="preserve"> от 12 января 2015 г. № 2-р.</w:t>
      </w:r>
      <w:proofErr w:type="gramEnd"/>
    </w:p>
    <w:p w:rsidR="00F702CA" w:rsidRDefault="00F702CA" w:rsidP="00F702CA">
      <w:pPr>
        <w:pStyle w:val="headertext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</w:t>
      </w:r>
      <w:proofErr w:type="spellStart"/>
      <w:r>
        <w:rPr>
          <w:color w:val="000000"/>
          <w:sz w:val="26"/>
          <w:szCs w:val="26"/>
        </w:rPr>
        <w:t>автомоильбным</w:t>
      </w:r>
      <w:proofErr w:type="spellEnd"/>
      <w:r>
        <w:rPr>
          <w:color w:val="000000"/>
          <w:sz w:val="26"/>
          <w:szCs w:val="26"/>
        </w:rPr>
        <w:t xml:space="preserve"> дорогам осуществляется пригородное и междугородное автобусное сообщение по маршрутам. Вдоль автодорог расположены автобусные остановки.</w:t>
      </w:r>
    </w:p>
    <w:p w:rsidR="00F702CA" w:rsidRDefault="00F702CA" w:rsidP="00F702CA">
      <w:pPr>
        <w:ind w:firstLine="709"/>
        <w:jc w:val="both"/>
        <w:rPr>
          <w:color w:val="000000"/>
          <w:sz w:val="26"/>
          <w:szCs w:val="26"/>
        </w:rPr>
      </w:pPr>
    </w:p>
    <w:p w:rsidR="00F702CA" w:rsidRPr="00F01857" w:rsidRDefault="00F702CA" w:rsidP="00F702CA">
      <w:pPr>
        <w:ind w:firstLine="709"/>
        <w:jc w:val="center"/>
        <w:rPr>
          <w:b/>
          <w:color w:val="000000"/>
        </w:rPr>
      </w:pPr>
      <w:r w:rsidRPr="00F01857">
        <w:rPr>
          <w:b/>
          <w:color w:val="000000"/>
        </w:rPr>
        <w:t>Перечень автомобильных дорог, являющихся собственностью Калужской области расположенных на территории сельского поселения</w:t>
      </w:r>
    </w:p>
    <w:p w:rsidR="00F702CA" w:rsidRPr="002B3821" w:rsidRDefault="00F702CA" w:rsidP="00F702CA">
      <w:pPr>
        <w:ind w:firstLine="709"/>
        <w:jc w:val="right"/>
        <w:rPr>
          <w:i/>
          <w:color w:val="FF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Pr="008F3838">
        <w:rPr>
          <w:i/>
          <w:color w:val="000000"/>
          <w:sz w:val="26"/>
          <w:szCs w:val="26"/>
        </w:rPr>
        <w:t xml:space="preserve">аблица </w:t>
      </w:r>
      <w:r w:rsidR="004B429F">
        <w:rPr>
          <w:i/>
          <w:color w:val="000000"/>
          <w:sz w:val="26"/>
          <w:szCs w:val="26"/>
        </w:rPr>
        <w:t>25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359"/>
        <w:gridCol w:w="2216"/>
        <w:gridCol w:w="1397"/>
        <w:gridCol w:w="2066"/>
      </w:tblGrid>
      <w:tr w:rsidR="00F702CA" w:rsidRPr="008F3838" w:rsidTr="00354431">
        <w:tc>
          <w:tcPr>
            <w:tcW w:w="718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>№</w:t>
            </w:r>
          </w:p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proofErr w:type="gramStart"/>
            <w:r w:rsidRPr="008F3838">
              <w:rPr>
                <w:b/>
                <w:color w:val="000000"/>
              </w:rPr>
              <w:t>п</w:t>
            </w:r>
            <w:proofErr w:type="gramEnd"/>
            <w:r w:rsidRPr="008F3838">
              <w:rPr>
                <w:b/>
                <w:color w:val="000000"/>
              </w:rPr>
              <w:t>/п</w:t>
            </w:r>
          </w:p>
        </w:tc>
        <w:tc>
          <w:tcPr>
            <w:tcW w:w="3359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>Наименование автомобильной дороги</w:t>
            </w:r>
          </w:p>
        </w:tc>
        <w:tc>
          <w:tcPr>
            <w:tcW w:w="2216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</w:t>
            </w:r>
            <w:r w:rsidRPr="008F3838">
              <w:rPr>
                <w:b/>
                <w:color w:val="000000"/>
              </w:rPr>
              <w:t>ротяженность автодороги</w:t>
            </w:r>
            <w:r>
              <w:rPr>
                <w:b/>
                <w:color w:val="000000"/>
              </w:rPr>
              <w:t xml:space="preserve">, </w:t>
            </w:r>
            <w:proofErr w:type="gramStart"/>
            <w:r>
              <w:rPr>
                <w:b/>
                <w:color w:val="000000"/>
              </w:rPr>
              <w:t>км</w:t>
            </w:r>
            <w:proofErr w:type="gramEnd"/>
          </w:p>
        </w:tc>
        <w:tc>
          <w:tcPr>
            <w:tcW w:w="1397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 xml:space="preserve">Средняя ширина, </w:t>
            </w:r>
            <w:proofErr w:type="gramStart"/>
            <w:r w:rsidRPr="008F3838">
              <w:rPr>
                <w:b/>
                <w:color w:val="000000"/>
              </w:rPr>
              <w:t>м</w:t>
            </w:r>
            <w:proofErr w:type="gramEnd"/>
          </w:p>
        </w:tc>
        <w:tc>
          <w:tcPr>
            <w:tcW w:w="2066" w:type="dxa"/>
            <w:shd w:val="clear" w:color="auto" w:fill="auto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</w:rPr>
            </w:pPr>
            <w:r w:rsidRPr="008F3838">
              <w:rPr>
                <w:b/>
                <w:color w:val="000000"/>
              </w:rPr>
              <w:t>№ технической категории</w:t>
            </w:r>
          </w:p>
        </w:tc>
      </w:tr>
      <w:tr w:rsidR="00F702CA" w:rsidRPr="002B3821" w:rsidTr="00354431">
        <w:tc>
          <w:tcPr>
            <w:tcW w:w="718" w:type="dxa"/>
            <w:shd w:val="clear" w:color="auto" w:fill="auto"/>
            <w:vAlign w:val="center"/>
          </w:tcPr>
          <w:p w:rsidR="00F702CA" w:rsidRPr="00F11648" w:rsidRDefault="00F702CA" w:rsidP="0035443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3359" w:type="dxa"/>
            <w:shd w:val="clear" w:color="auto" w:fill="auto"/>
            <w:vAlign w:val="center"/>
          </w:tcPr>
          <w:p w:rsidR="00F702CA" w:rsidRPr="00F11648" w:rsidRDefault="00F702CA" w:rsidP="003544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«Окружная дорога г. Калуги-Детчино-Малоярославец»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F702CA" w:rsidRDefault="00F702CA" w:rsidP="002263A5">
            <w:pPr>
              <w:jc w:val="center"/>
            </w:pPr>
            <w:r>
              <w:t>3</w:t>
            </w:r>
            <w:r w:rsidR="002263A5">
              <w:t>2</w:t>
            </w:r>
            <w:r>
              <w:t>,</w:t>
            </w:r>
            <w:r w:rsidR="002263A5">
              <w:t>209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702CA" w:rsidRPr="00DE6F93" w:rsidRDefault="002263A5" w:rsidP="003544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F702CA" w:rsidRPr="00DE6F93" w:rsidRDefault="00F702CA" w:rsidP="0035443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</w:tr>
      <w:tr w:rsidR="00F702CA" w:rsidRPr="002B3821" w:rsidTr="00354431">
        <w:tc>
          <w:tcPr>
            <w:tcW w:w="718" w:type="dxa"/>
            <w:shd w:val="clear" w:color="auto" w:fill="auto"/>
            <w:vAlign w:val="center"/>
          </w:tcPr>
          <w:p w:rsidR="00F702CA" w:rsidRPr="00845641" w:rsidRDefault="00F702CA" w:rsidP="0035443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3359" w:type="dxa"/>
            <w:shd w:val="clear" w:color="auto" w:fill="auto"/>
            <w:vAlign w:val="center"/>
          </w:tcPr>
          <w:p w:rsidR="00F702CA" w:rsidRPr="00F11648" w:rsidRDefault="00F702CA" w:rsidP="003544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Малоярославец-</w:t>
            </w:r>
            <w:proofErr w:type="spellStart"/>
            <w:r>
              <w:rPr>
                <w:color w:val="000000"/>
              </w:rPr>
              <w:t>Маклино</w:t>
            </w:r>
            <w:proofErr w:type="spellEnd"/>
            <w:r>
              <w:rPr>
                <w:color w:val="000000"/>
              </w:rPr>
              <w:t>-Недельное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F702CA" w:rsidRDefault="00F702CA" w:rsidP="002263A5">
            <w:pPr>
              <w:jc w:val="center"/>
            </w:pPr>
            <w:r>
              <w:t>2</w:t>
            </w:r>
            <w:r w:rsidR="002263A5">
              <w:t>3</w:t>
            </w:r>
            <w:r>
              <w:t>,4</w:t>
            </w:r>
            <w:r w:rsidR="002263A5">
              <w:t>34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702CA" w:rsidRPr="00DE6F93" w:rsidRDefault="002263A5" w:rsidP="003544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F702CA" w:rsidRPr="00DE6F93" w:rsidRDefault="00F702CA" w:rsidP="0035443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IV</w:t>
            </w:r>
          </w:p>
        </w:tc>
      </w:tr>
    </w:tbl>
    <w:p w:rsidR="00F702CA" w:rsidRDefault="00F702CA" w:rsidP="00F702CA">
      <w:pPr>
        <w:spacing w:line="360" w:lineRule="auto"/>
        <w:ind w:firstLine="720"/>
        <w:jc w:val="center"/>
        <w:rPr>
          <w:b/>
          <w:color w:val="000000"/>
          <w:sz w:val="26"/>
          <w:szCs w:val="26"/>
        </w:rPr>
      </w:pPr>
    </w:p>
    <w:p w:rsidR="00F702CA" w:rsidRDefault="00F702CA" w:rsidP="00F702CA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F702CA" w:rsidRPr="00F11648" w:rsidRDefault="00F702CA" w:rsidP="00F702CA">
      <w:pPr>
        <w:spacing w:line="360" w:lineRule="auto"/>
        <w:ind w:firstLine="720"/>
        <w:jc w:val="center"/>
        <w:rPr>
          <w:b/>
          <w:color w:val="000000"/>
          <w:sz w:val="26"/>
          <w:szCs w:val="26"/>
        </w:rPr>
      </w:pPr>
      <w:r w:rsidRPr="008F3838">
        <w:rPr>
          <w:b/>
          <w:color w:val="000000"/>
          <w:sz w:val="26"/>
          <w:szCs w:val="26"/>
        </w:rPr>
        <w:lastRenderedPageBreak/>
        <w:t>Улично-дорожная сеть сельского поселения</w:t>
      </w:r>
    </w:p>
    <w:p w:rsidR="00F702CA" w:rsidRPr="002B3821" w:rsidRDefault="00F702CA" w:rsidP="00F702CA">
      <w:pPr>
        <w:ind w:firstLine="709"/>
        <w:jc w:val="right"/>
        <w:rPr>
          <w:i/>
          <w:color w:val="FF0000"/>
          <w:sz w:val="26"/>
          <w:szCs w:val="26"/>
        </w:rPr>
      </w:pPr>
      <w:r>
        <w:rPr>
          <w:i/>
          <w:color w:val="000000"/>
          <w:sz w:val="26"/>
          <w:szCs w:val="26"/>
        </w:rPr>
        <w:t>Т</w:t>
      </w:r>
      <w:r w:rsidRPr="00E87B6A">
        <w:rPr>
          <w:i/>
          <w:color w:val="000000"/>
          <w:sz w:val="26"/>
          <w:szCs w:val="26"/>
        </w:rPr>
        <w:t xml:space="preserve">аблица </w:t>
      </w:r>
      <w:r w:rsidR="004B429F">
        <w:rPr>
          <w:i/>
          <w:color w:val="000000"/>
          <w:sz w:val="26"/>
          <w:szCs w:val="26"/>
        </w:rPr>
        <w:t>26</w:t>
      </w:r>
    </w:p>
    <w:tbl>
      <w:tblPr>
        <w:tblW w:w="7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013"/>
        <w:gridCol w:w="1481"/>
      </w:tblGrid>
      <w:tr w:rsidR="00F702CA" w:rsidRPr="008F3838" w:rsidTr="00354431">
        <w:trPr>
          <w:trHeight w:val="906"/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 w:rsidRPr="008F3838">
              <w:rPr>
                <w:color w:val="000000"/>
                <w:sz w:val="26"/>
                <w:szCs w:val="26"/>
              </w:rPr>
              <w:t>Наименование улиц дорожной сети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 w:rsidRPr="008F3838">
              <w:rPr>
                <w:color w:val="000000"/>
                <w:sz w:val="26"/>
                <w:szCs w:val="26"/>
              </w:rPr>
              <w:t xml:space="preserve">Протяженность, </w:t>
            </w:r>
            <w:proofErr w:type="gramStart"/>
            <w:r w:rsidRPr="008F3838">
              <w:rPr>
                <w:color w:val="000000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DE69DB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Тип покрытия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F1164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c</w:t>
            </w:r>
            <w:r w:rsidRPr="00F11648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>
              <w:rPr>
                <w:color w:val="000000"/>
                <w:sz w:val="26"/>
                <w:szCs w:val="26"/>
              </w:rPr>
              <w:t>Маклино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Чулково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Локонское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дер. Верховье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Барденево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Меньшовка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Синяково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Рысковщина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0,4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дер. Радищево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дер. </w:t>
            </w:r>
            <w:proofErr w:type="spellStart"/>
            <w:r>
              <w:rPr>
                <w:color w:val="000000"/>
                <w:sz w:val="26"/>
                <w:szCs w:val="26"/>
              </w:rPr>
              <w:t>Ильичевка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1,4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Default="00F702CA" w:rsidP="0035443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с. Лесничество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грунт</w:t>
            </w:r>
          </w:p>
        </w:tc>
      </w:tr>
      <w:tr w:rsidR="00F702CA" w:rsidRPr="008F3838" w:rsidTr="00354431">
        <w:trPr>
          <w:jc w:val="center"/>
        </w:trPr>
        <w:tc>
          <w:tcPr>
            <w:tcW w:w="4219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 w:rsidRPr="008F3838">
              <w:rPr>
                <w:b/>
                <w:i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10,9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F702CA" w:rsidRPr="008F3838" w:rsidRDefault="00F702CA" w:rsidP="00354431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F702CA" w:rsidRDefault="00F702CA" w:rsidP="00F702CA">
      <w:pPr>
        <w:rPr>
          <w:sz w:val="26"/>
          <w:szCs w:val="26"/>
          <w:lang w:eastAsia="en-US"/>
        </w:rPr>
      </w:pPr>
    </w:p>
    <w:p w:rsidR="00F702CA" w:rsidRPr="006F2F72" w:rsidRDefault="00F702CA" w:rsidP="00F702CA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</w:p>
    <w:p w:rsidR="00F702CA" w:rsidRPr="008F3838" w:rsidRDefault="00F702CA" w:rsidP="00F702CA">
      <w:pPr>
        <w:ind w:firstLine="720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 xml:space="preserve">Улично-дорожная сеть населенных пунктов представляет собой систему продольных и поперечных улиц, обеспечивающих транспортную связь между жилыми и иными зонами и обеспечивающих выполнение основной работы пассажирского транспорта, выход на внешние автомобильные дороги. </w:t>
      </w:r>
    </w:p>
    <w:p w:rsidR="00F702CA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 xml:space="preserve">На территории сельского поселения </w:t>
      </w:r>
      <w:r>
        <w:rPr>
          <w:color w:val="000000"/>
          <w:sz w:val="26"/>
          <w:szCs w:val="26"/>
        </w:rPr>
        <w:t>располагается одна автозаправочная станции</w:t>
      </w:r>
      <w:r w:rsidRPr="008F3838">
        <w:rPr>
          <w:color w:val="000000"/>
          <w:sz w:val="26"/>
          <w:szCs w:val="26"/>
        </w:rPr>
        <w:t>.</w:t>
      </w:r>
    </w:p>
    <w:p w:rsidR="00F702CA" w:rsidRDefault="00F702CA" w:rsidP="00F702CA">
      <w:pPr>
        <w:pStyle w:val="Main"/>
        <w:spacing w:line="240" w:lineRule="auto"/>
        <w:jc w:val="center"/>
        <w:rPr>
          <w:b/>
          <w:i/>
          <w:color w:val="000000"/>
          <w:sz w:val="26"/>
          <w:szCs w:val="26"/>
        </w:rPr>
      </w:pPr>
      <w:r w:rsidRPr="00953ADF">
        <w:rPr>
          <w:b/>
          <w:i/>
          <w:color w:val="000000"/>
          <w:sz w:val="26"/>
          <w:szCs w:val="26"/>
        </w:rPr>
        <w:t>Железнодорожный транспорт</w:t>
      </w:r>
    </w:p>
    <w:p w:rsidR="00F702CA" w:rsidRDefault="00F702CA" w:rsidP="00F702CA">
      <w:pPr>
        <w:pStyle w:val="Main"/>
        <w:spacing w:line="240" w:lineRule="auto"/>
        <w:jc w:val="center"/>
        <w:rPr>
          <w:color w:val="000000"/>
          <w:sz w:val="26"/>
          <w:szCs w:val="26"/>
        </w:rPr>
      </w:pPr>
    </w:p>
    <w:p w:rsidR="00F702CA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Муниципальное образование сельское поселение «Село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>
        <w:rPr>
          <w:color w:val="000000"/>
          <w:sz w:val="26"/>
          <w:szCs w:val="26"/>
        </w:rPr>
        <w:t xml:space="preserve">» с запада на север пересекает </w:t>
      </w:r>
      <w:r w:rsidRPr="00D4146E">
        <w:rPr>
          <w:color w:val="000000"/>
          <w:sz w:val="26"/>
          <w:szCs w:val="26"/>
        </w:rPr>
        <w:t>магистральн</w:t>
      </w:r>
      <w:r>
        <w:rPr>
          <w:color w:val="000000"/>
          <w:sz w:val="26"/>
          <w:szCs w:val="26"/>
        </w:rPr>
        <w:t>ая</w:t>
      </w:r>
      <w:r w:rsidRPr="00D4146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железнодорожная линия московско-смоленского участка московской железной дороги, филиал ОАО «Российские железные дороги» железная дорога «Москва-Киев».</w:t>
      </w:r>
      <w:r w:rsidRPr="004C7527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Железнодорожная линия электрифицирована. Протяженность железнодорожной линии в границах сельского поселения составляет 4,5 км.</w:t>
      </w:r>
    </w:p>
    <w:p w:rsidR="00F702CA" w:rsidRDefault="00F702CA" w:rsidP="00F702CA">
      <w:pPr>
        <w:pStyle w:val="afd"/>
        <w:rPr>
          <w:sz w:val="26"/>
          <w:szCs w:val="26"/>
        </w:rPr>
      </w:pPr>
    </w:p>
    <w:p w:rsidR="00F702CA" w:rsidRPr="000B30C9" w:rsidRDefault="00F702CA" w:rsidP="00F702CA">
      <w:pPr>
        <w:pStyle w:val="afd"/>
        <w:rPr>
          <w:rFonts w:eastAsia="Arial Unicode MS"/>
          <w:b/>
        </w:rPr>
      </w:pPr>
      <w:r w:rsidRPr="000B30C9">
        <w:rPr>
          <w:b/>
        </w:rPr>
        <w:t>Мероприятия по развитию инфраструктуры</w:t>
      </w:r>
    </w:p>
    <w:p w:rsidR="00F702CA" w:rsidRPr="00426AEA" w:rsidRDefault="00F702CA" w:rsidP="00F702CA">
      <w:pPr>
        <w:pStyle w:val="afd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</w:t>
      </w:r>
      <w:r w:rsidRPr="00426AEA">
        <w:rPr>
          <w:i/>
          <w:sz w:val="26"/>
          <w:szCs w:val="26"/>
        </w:rPr>
        <w:t xml:space="preserve">аблица </w:t>
      </w:r>
      <w:r w:rsidR="004B429F">
        <w:rPr>
          <w:i/>
          <w:sz w:val="26"/>
          <w:szCs w:val="26"/>
        </w:rPr>
        <w:t>27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084"/>
        <w:gridCol w:w="2803"/>
      </w:tblGrid>
      <w:tr w:rsidR="00F702CA" w:rsidRPr="00426AEA" w:rsidTr="00354431">
        <w:tc>
          <w:tcPr>
            <w:tcW w:w="828" w:type="dxa"/>
            <w:vAlign w:val="center"/>
          </w:tcPr>
          <w:p w:rsidR="00F702CA" w:rsidRPr="00426AEA" w:rsidRDefault="00F702CA" w:rsidP="00354431">
            <w:pPr>
              <w:pStyle w:val="afd"/>
              <w:spacing w:line="240" w:lineRule="auto"/>
              <w:rPr>
                <w:b/>
                <w:i/>
                <w:sz w:val="26"/>
                <w:szCs w:val="26"/>
              </w:rPr>
            </w:pPr>
            <w:r w:rsidRPr="00426AEA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426AEA">
              <w:rPr>
                <w:b/>
                <w:sz w:val="26"/>
                <w:szCs w:val="26"/>
              </w:rPr>
              <w:t>п</w:t>
            </w:r>
            <w:proofErr w:type="gramEnd"/>
            <w:r w:rsidRPr="00426AEA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084" w:type="dxa"/>
            <w:vAlign w:val="center"/>
          </w:tcPr>
          <w:p w:rsidR="00F702CA" w:rsidRPr="00426AEA" w:rsidRDefault="00F702CA" w:rsidP="00354431">
            <w:pPr>
              <w:pStyle w:val="afd"/>
              <w:spacing w:line="240" w:lineRule="auto"/>
              <w:rPr>
                <w:b/>
                <w:i/>
                <w:sz w:val="26"/>
                <w:szCs w:val="26"/>
              </w:rPr>
            </w:pPr>
            <w:r w:rsidRPr="00426AEA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03" w:type="dxa"/>
            <w:vAlign w:val="center"/>
          </w:tcPr>
          <w:p w:rsidR="00F702CA" w:rsidRPr="00426AEA" w:rsidRDefault="00F702CA" w:rsidP="00354431">
            <w:pPr>
              <w:pStyle w:val="afd"/>
              <w:spacing w:line="240" w:lineRule="auto"/>
              <w:rPr>
                <w:b/>
                <w:i/>
                <w:sz w:val="26"/>
                <w:szCs w:val="26"/>
              </w:rPr>
            </w:pPr>
            <w:r w:rsidRPr="00426AEA">
              <w:rPr>
                <w:b/>
                <w:sz w:val="26"/>
                <w:szCs w:val="26"/>
              </w:rPr>
              <w:t>Этапы реализации</w:t>
            </w:r>
          </w:p>
        </w:tc>
      </w:tr>
      <w:tr w:rsidR="00F702CA" w:rsidRPr="00426AEA" w:rsidTr="00354431">
        <w:tc>
          <w:tcPr>
            <w:tcW w:w="828" w:type="dxa"/>
            <w:vAlign w:val="center"/>
          </w:tcPr>
          <w:p w:rsidR="00F702CA" w:rsidRPr="00426AEA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 w:rsidRPr="00426AE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887" w:type="dxa"/>
            <w:gridSpan w:val="2"/>
          </w:tcPr>
          <w:p w:rsidR="00F702CA" w:rsidRPr="00426AEA" w:rsidRDefault="00F702CA" w:rsidP="0035443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rFonts w:cs="Arial"/>
                <w:b/>
              </w:rPr>
              <w:t>Мероприятия по организации скоростного движения пассажирских поездов</w:t>
            </w:r>
          </w:p>
        </w:tc>
      </w:tr>
      <w:tr w:rsidR="00F702CA" w:rsidRPr="00426AEA" w:rsidTr="00354431">
        <w:trPr>
          <w:trHeight w:val="600"/>
        </w:trPr>
        <w:tc>
          <w:tcPr>
            <w:tcW w:w="828" w:type="dxa"/>
            <w:vAlign w:val="center"/>
          </w:tcPr>
          <w:p w:rsidR="00F702CA" w:rsidRPr="00426AEA" w:rsidRDefault="00F702CA" w:rsidP="00354431">
            <w:pPr>
              <w:jc w:val="center"/>
              <w:rPr>
                <w:sz w:val="26"/>
                <w:szCs w:val="26"/>
              </w:rPr>
            </w:pPr>
            <w:r w:rsidRPr="00426AEA">
              <w:rPr>
                <w:sz w:val="26"/>
                <w:szCs w:val="26"/>
              </w:rPr>
              <w:t>1.1</w:t>
            </w:r>
          </w:p>
        </w:tc>
        <w:tc>
          <w:tcPr>
            <w:tcW w:w="6084" w:type="dxa"/>
          </w:tcPr>
          <w:p w:rsidR="00F702CA" w:rsidRPr="00426AEA" w:rsidRDefault="00F702CA" w:rsidP="00354431">
            <w:pPr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На направлении Москва-Брянск на перспективу до 2027 года в соответствии с программой организации скоростного и высокоскоростного сообщения в Российской Федерации до 2036 г., утвержденной протоколом заседания Правления ОАО «РЖД» от 24 мая 2021 г. №25</w:t>
            </w:r>
            <w:r w:rsidRPr="00426AEA">
              <w:rPr>
                <w:kern w:val="1"/>
                <w:sz w:val="26"/>
                <w:szCs w:val="26"/>
              </w:rPr>
              <w:t xml:space="preserve"> </w:t>
            </w:r>
          </w:p>
        </w:tc>
        <w:tc>
          <w:tcPr>
            <w:tcW w:w="2803" w:type="dxa"/>
            <w:vAlign w:val="center"/>
          </w:tcPr>
          <w:p w:rsidR="00F702CA" w:rsidRPr="00426AEA" w:rsidRDefault="00F702CA" w:rsidP="00354431">
            <w:pPr>
              <w:jc w:val="center"/>
              <w:rPr>
                <w:sz w:val="26"/>
                <w:szCs w:val="26"/>
              </w:rPr>
            </w:pPr>
            <w:r w:rsidRPr="00426AEA">
              <w:rPr>
                <w:sz w:val="26"/>
                <w:szCs w:val="26"/>
              </w:rPr>
              <w:t>Расчетный срок</w:t>
            </w:r>
          </w:p>
        </w:tc>
      </w:tr>
    </w:tbl>
    <w:p w:rsidR="00F702CA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</w:p>
    <w:p w:rsidR="00F702CA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</w:p>
    <w:p w:rsidR="00F702CA" w:rsidRPr="00B91A12" w:rsidRDefault="00F702CA" w:rsidP="00F702CA">
      <w:pPr>
        <w:pStyle w:val="3"/>
        <w:suppressAutoHyphens/>
        <w:spacing w:line="240" w:lineRule="auto"/>
        <w:jc w:val="center"/>
        <w:rPr>
          <w:color w:val="000000"/>
          <w:sz w:val="26"/>
          <w:szCs w:val="26"/>
          <w:lang w:val="ru-RU"/>
        </w:rPr>
      </w:pPr>
      <w:bookmarkStart w:id="82" w:name="_Toc353798448"/>
      <w:bookmarkStart w:id="83" w:name="_Toc382900555"/>
      <w:bookmarkStart w:id="84" w:name="_Toc204431954"/>
      <w:r>
        <w:rPr>
          <w:color w:val="000000"/>
          <w:sz w:val="26"/>
          <w:szCs w:val="26"/>
        </w:rPr>
        <w:t>I</w:t>
      </w:r>
      <w:r w:rsidRPr="00E57CBF">
        <w:rPr>
          <w:color w:val="000000"/>
          <w:sz w:val="26"/>
          <w:szCs w:val="26"/>
          <w:lang w:val="ru-RU"/>
        </w:rPr>
        <w:t>I.</w:t>
      </w:r>
      <w:r w:rsidR="00655EEC">
        <w:rPr>
          <w:color w:val="000000"/>
          <w:sz w:val="26"/>
          <w:szCs w:val="26"/>
          <w:lang w:val="ru-RU"/>
        </w:rPr>
        <w:t>6</w:t>
      </w:r>
      <w:r>
        <w:rPr>
          <w:color w:val="000000"/>
          <w:sz w:val="26"/>
          <w:szCs w:val="26"/>
          <w:lang w:val="ru-RU"/>
        </w:rPr>
        <w:t>.</w:t>
      </w:r>
      <w:r w:rsidR="00655EEC">
        <w:rPr>
          <w:color w:val="000000"/>
          <w:sz w:val="26"/>
          <w:szCs w:val="26"/>
          <w:lang w:val="ru-RU"/>
        </w:rPr>
        <w:t>7</w:t>
      </w:r>
      <w:r>
        <w:rPr>
          <w:color w:val="000000"/>
          <w:sz w:val="26"/>
          <w:szCs w:val="26"/>
          <w:lang w:val="ru-RU"/>
        </w:rPr>
        <w:t xml:space="preserve"> </w:t>
      </w:r>
      <w:r w:rsidRPr="00B91A12">
        <w:rPr>
          <w:color w:val="000000"/>
          <w:sz w:val="26"/>
          <w:szCs w:val="26"/>
          <w:lang w:val="ru-RU"/>
        </w:rPr>
        <w:t>Сельскохозяйственные ресурсы</w:t>
      </w:r>
      <w:bookmarkEnd w:id="82"/>
      <w:bookmarkEnd w:id="83"/>
      <w:bookmarkEnd w:id="84"/>
    </w:p>
    <w:p w:rsidR="00F702CA" w:rsidRPr="00B91A12" w:rsidRDefault="00F702CA" w:rsidP="00F702CA">
      <w:pPr>
        <w:ind w:firstLine="709"/>
        <w:jc w:val="both"/>
        <w:rPr>
          <w:color w:val="000000"/>
          <w:sz w:val="26"/>
          <w:szCs w:val="26"/>
        </w:rPr>
      </w:pPr>
      <w:r w:rsidRPr="00B91A12">
        <w:rPr>
          <w:color w:val="000000"/>
          <w:sz w:val="26"/>
          <w:szCs w:val="26"/>
        </w:rPr>
        <w:t xml:space="preserve">Общая площадь земель сельскохозяйственного назначения </w:t>
      </w:r>
      <w:r>
        <w:rPr>
          <w:color w:val="000000"/>
          <w:sz w:val="26"/>
          <w:szCs w:val="26"/>
        </w:rPr>
        <w:t xml:space="preserve">МО СП </w:t>
      </w:r>
      <w:r w:rsidRPr="008F3838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 xml:space="preserve">Село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 w:rsidRPr="008F3838">
        <w:rPr>
          <w:color w:val="000000"/>
          <w:sz w:val="26"/>
          <w:szCs w:val="26"/>
        </w:rPr>
        <w:t>»</w:t>
      </w:r>
      <w:r w:rsidRPr="00B12D06">
        <w:rPr>
          <w:color w:val="000000"/>
          <w:sz w:val="26"/>
          <w:szCs w:val="26"/>
        </w:rPr>
        <w:t xml:space="preserve"> </w:t>
      </w:r>
      <w:r w:rsidRPr="00B91A12">
        <w:rPr>
          <w:color w:val="000000"/>
          <w:sz w:val="26"/>
          <w:szCs w:val="26"/>
        </w:rPr>
        <w:t xml:space="preserve">составляет </w:t>
      </w:r>
      <w:r>
        <w:rPr>
          <w:color w:val="000000"/>
          <w:sz w:val="26"/>
          <w:szCs w:val="26"/>
        </w:rPr>
        <w:t xml:space="preserve">1814,9 </w:t>
      </w:r>
      <w:r w:rsidRPr="00B91A12">
        <w:rPr>
          <w:color w:val="000000"/>
          <w:sz w:val="26"/>
          <w:szCs w:val="26"/>
        </w:rPr>
        <w:t>га</w:t>
      </w:r>
      <w:r>
        <w:rPr>
          <w:color w:val="000000"/>
          <w:sz w:val="26"/>
          <w:szCs w:val="26"/>
        </w:rPr>
        <w:t>.</w:t>
      </w:r>
    </w:p>
    <w:p w:rsidR="00F702CA" w:rsidRDefault="00F702CA" w:rsidP="00F702CA">
      <w:pPr>
        <w:ind w:firstLine="709"/>
        <w:jc w:val="both"/>
        <w:rPr>
          <w:color w:val="000000"/>
          <w:sz w:val="26"/>
          <w:szCs w:val="26"/>
        </w:rPr>
      </w:pPr>
      <w:r w:rsidRPr="00B91A12">
        <w:rPr>
          <w:color w:val="000000"/>
          <w:sz w:val="26"/>
          <w:szCs w:val="26"/>
        </w:rPr>
        <w:t xml:space="preserve">Земли сельскохозяйственного назначения </w:t>
      </w:r>
      <w:r>
        <w:rPr>
          <w:color w:val="000000"/>
          <w:sz w:val="26"/>
          <w:szCs w:val="26"/>
        </w:rPr>
        <w:t xml:space="preserve">сельского поселения </w:t>
      </w:r>
      <w:r w:rsidRPr="00B91A12">
        <w:rPr>
          <w:color w:val="000000"/>
          <w:sz w:val="26"/>
          <w:szCs w:val="26"/>
        </w:rPr>
        <w:t>находятся в пол</w:t>
      </w:r>
      <w:r>
        <w:rPr>
          <w:color w:val="000000"/>
          <w:sz w:val="26"/>
          <w:szCs w:val="26"/>
        </w:rPr>
        <w:t xml:space="preserve">ьзовании </w:t>
      </w:r>
      <w:r w:rsidRPr="00B91A12">
        <w:rPr>
          <w:color w:val="000000"/>
          <w:sz w:val="26"/>
          <w:szCs w:val="26"/>
        </w:rPr>
        <w:t>сельскохозяйственных предприятий разных организационно-правовых форм, объединений граждан по садоводству и огородничеству, подсобных хозяйств, крестьянско-фермерских х</w:t>
      </w:r>
      <w:r>
        <w:rPr>
          <w:color w:val="000000"/>
          <w:sz w:val="26"/>
          <w:szCs w:val="26"/>
        </w:rPr>
        <w:t>озяйств и других пользователей.</w:t>
      </w:r>
    </w:p>
    <w:p w:rsidR="00F702CA" w:rsidRPr="001B3F7D" w:rsidRDefault="00F702CA" w:rsidP="00F702CA">
      <w:pPr>
        <w:ind w:firstLine="709"/>
        <w:jc w:val="both"/>
        <w:rPr>
          <w:color w:val="000000"/>
          <w:sz w:val="26"/>
          <w:szCs w:val="26"/>
        </w:rPr>
      </w:pPr>
      <w:r w:rsidRPr="001B3F7D">
        <w:rPr>
          <w:color w:val="000000"/>
          <w:sz w:val="26"/>
          <w:szCs w:val="26"/>
        </w:rPr>
        <w:t xml:space="preserve">Экономические проблемы в 90-х годах привели к наращиванию производства в личных подсобных хозяйствах населения (ЛПХ). Натурализация хозяйств населения является следствием снижения уровня жизни, слабой механизации, высокого удельного веса ручного труда. </w:t>
      </w:r>
    </w:p>
    <w:p w:rsidR="00F702CA" w:rsidRPr="001B3F7D" w:rsidRDefault="00F702CA" w:rsidP="00F702CA">
      <w:pPr>
        <w:ind w:firstLine="709"/>
        <w:jc w:val="both"/>
        <w:rPr>
          <w:color w:val="000000"/>
          <w:sz w:val="26"/>
          <w:szCs w:val="26"/>
        </w:rPr>
      </w:pPr>
      <w:r w:rsidRPr="001B3F7D">
        <w:rPr>
          <w:color w:val="000000"/>
          <w:sz w:val="26"/>
          <w:szCs w:val="26"/>
        </w:rPr>
        <w:t xml:space="preserve">Основные сельскохозяйственные предприятия сельского поселения представлены в таблице </w:t>
      </w:r>
      <w:r>
        <w:rPr>
          <w:color w:val="000000"/>
          <w:sz w:val="26"/>
          <w:szCs w:val="26"/>
        </w:rPr>
        <w:t>21</w:t>
      </w:r>
      <w:r w:rsidRPr="001B3F7D">
        <w:rPr>
          <w:color w:val="000000"/>
          <w:sz w:val="26"/>
          <w:szCs w:val="26"/>
        </w:rPr>
        <w:t>.</w:t>
      </w:r>
    </w:p>
    <w:p w:rsidR="00F702CA" w:rsidRPr="00013FDA" w:rsidRDefault="00F702CA" w:rsidP="00F702CA">
      <w:pPr>
        <w:spacing w:line="360" w:lineRule="auto"/>
        <w:ind w:firstLine="709"/>
        <w:jc w:val="right"/>
        <w:rPr>
          <w:bCs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Т</w:t>
      </w:r>
      <w:r w:rsidRPr="002258AE">
        <w:rPr>
          <w:bCs/>
          <w:i/>
          <w:color w:val="000000"/>
          <w:sz w:val="26"/>
          <w:szCs w:val="26"/>
        </w:rPr>
        <w:t xml:space="preserve">аблица </w:t>
      </w:r>
      <w:r w:rsidR="004B429F">
        <w:rPr>
          <w:bCs/>
          <w:i/>
          <w:color w:val="000000"/>
          <w:sz w:val="26"/>
          <w:szCs w:val="26"/>
        </w:rPr>
        <w:t>28</w:t>
      </w:r>
    </w:p>
    <w:tbl>
      <w:tblPr>
        <w:tblW w:w="7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178"/>
        <w:gridCol w:w="2540"/>
      </w:tblGrid>
      <w:tr w:rsidR="00F702CA" w:rsidRPr="00FB04A3" w:rsidTr="00354431">
        <w:trPr>
          <w:trHeight w:val="524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702CA" w:rsidRPr="002258AE" w:rsidRDefault="00F702CA" w:rsidP="00354431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2258AE">
              <w:rPr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2258AE">
              <w:rPr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2258AE">
              <w:rPr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F702CA" w:rsidRPr="002258AE" w:rsidRDefault="00F702CA" w:rsidP="00354431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2258AE">
              <w:rPr>
                <w:b/>
                <w:color w:val="000000"/>
                <w:sz w:val="26"/>
                <w:szCs w:val="26"/>
              </w:rPr>
              <w:t>Предприятия и организации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F702CA" w:rsidRPr="00FB04A3" w:rsidRDefault="00F702CA" w:rsidP="00354431">
            <w:pPr>
              <w:suppressAutoHyphens/>
              <w:jc w:val="center"/>
              <w:rPr>
                <w:b/>
                <w:color w:val="000000"/>
                <w:sz w:val="26"/>
                <w:szCs w:val="26"/>
                <w:highlight w:val="red"/>
              </w:rPr>
            </w:pPr>
            <w:r w:rsidRPr="002258AE">
              <w:rPr>
                <w:b/>
                <w:color w:val="000000"/>
                <w:sz w:val="26"/>
                <w:szCs w:val="26"/>
              </w:rPr>
              <w:t>Профиль деятельности</w:t>
            </w:r>
          </w:p>
        </w:tc>
      </w:tr>
      <w:tr w:rsidR="00F702CA" w:rsidRPr="008F3838" w:rsidTr="0035443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702CA" w:rsidRPr="002258AE" w:rsidRDefault="00F702CA" w:rsidP="00354431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2258A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F702CA" w:rsidRPr="002258AE" w:rsidRDefault="00F702CA" w:rsidP="00354431">
            <w:pPr>
              <w:suppressAutoHyphens/>
              <w:rPr>
                <w:color w:val="000000"/>
                <w:sz w:val="26"/>
                <w:szCs w:val="26"/>
              </w:rPr>
            </w:pPr>
            <w:r w:rsidRPr="002258AE">
              <w:rPr>
                <w:color w:val="000000"/>
                <w:sz w:val="26"/>
                <w:szCs w:val="26"/>
              </w:rPr>
              <w:t>ЗАО «</w:t>
            </w:r>
            <w:proofErr w:type="spellStart"/>
            <w:r w:rsidRPr="002258AE">
              <w:rPr>
                <w:color w:val="000000"/>
                <w:sz w:val="26"/>
                <w:szCs w:val="26"/>
              </w:rPr>
              <w:t>Малоярославецкое</w:t>
            </w:r>
            <w:proofErr w:type="spellEnd"/>
            <w:r w:rsidRPr="002258A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258AE">
              <w:rPr>
                <w:color w:val="000000"/>
                <w:sz w:val="26"/>
                <w:szCs w:val="26"/>
              </w:rPr>
              <w:t>зверохозяйство</w:t>
            </w:r>
            <w:proofErr w:type="spellEnd"/>
            <w:r w:rsidRPr="002258AE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F702CA" w:rsidRPr="001B3F7D" w:rsidRDefault="00F702CA" w:rsidP="00354431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Звероводство</w:t>
            </w:r>
          </w:p>
        </w:tc>
      </w:tr>
      <w:tr w:rsidR="00F702CA" w:rsidRPr="008F3838" w:rsidTr="0035443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702CA" w:rsidRPr="002258AE" w:rsidRDefault="00F702CA" w:rsidP="00354431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F702CA" w:rsidRPr="002258AE" w:rsidRDefault="00F702CA" w:rsidP="00354431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Садоводческий потребительский кооператив «Зерно»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F702CA" w:rsidRDefault="00F702CA" w:rsidP="00354431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Выращивание овощных культур</w:t>
            </w:r>
          </w:p>
        </w:tc>
      </w:tr>
      <w:tr w:rsidR="00F702CA" w:rsidRPr="008F3838" w:rsidTr="00354431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702CA" w:rsidRDefault="00F702CA" w:rsidP="00354431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178" w:type="dxa"/>
            <w:shd w:val="clear" w:color="auto" w:fill="auto"/>
            <w:vAlign w:val="center"/>
          </w:tcPr>
          <w:p w:rsidR="00F702CA" w:rsidRDefault="00F702CA" w:rsidP="00354431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Сельскохозяйственный потребительский перерабатывающий кооператив «</w:t>
            </w:r>
            <w:proofErr w:type="spellStart"/>
            <w:r>
              <w:rPr>
                <w:color w:val="000000"/>
                <w:sz w:val="26"/>
                <w:szCs w:val="26"/>
              </w:rPr>
              <w:t>Эколидер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F702CA" w:rsidRDefault="00F702CA" w:rsidP="00354431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Переработка и консервирование мяса</w:t>
            </w:r>
          </w:p>
        </w:tc>
      </w:tr>
    </w:tbl>
    <w:p w:rsidR="00F702CA" w:rsidRDefault="00F702CA" w:rsidP="00F702CA">
      <w:pPr>
        <w:pStyle w:val="Main"/>
        <w:spacing w:line="240" w:lineRule="auto"/>
        <w:rPr>
          <w:color w:val="000000"/>
          <w:sz w:val="26"/>
          <w:szCs w:val="26"/>
        </w:rPr>
      </w:pPr>
    </w:p>
    <w:p w:rsidR="00F702CA" w:rsidRDefault="00F702CA" w:rsidP="00F702CA">
      <w:pPr>
        <w:rPr>
          <w:b/>
          <w:bCs/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  <w:lang w:val="en-US"/>
        </w:rPr>
        <w:br w:type="page"/>
      </w:r>
    </w:p>
    <w:p w:rsidR="00F702CA" w:rsidRDefault="00F702CA">
      <w:pPr>
        <w:rPr>
          <w:b/>
          <w:bCs/>
          <w:sz w:val="26"/>
          <w:szCs w:val="26"/>
        </w:rPr>
      </w:pPr>
    </w:p>
    <w:p w:rsidR="00242A9D" w:rsidRPr="00242A9D" w:rsidRDefault="00242A9D" w:rsidP="00166818">
      <w:pPr>
        <w:pStyle w:val="1"/>
        <w:ind w:left="2124"/>
        <w:jc w:val="left"/>
        <w:rPr>
          <w:color w:val="000000"/>
          <w:sz w:val="26"/>
          <w:szCs w:val="26"/>
        </w:rPr>
      </w:pPr>
      <w:bookmarkStart w:id="85" w:name="_Toc204431955"/>
      <w:r w:rsidRPr="00242A9D">
        <w:rPr>
          <w:sz w:val="26"/>
          <w:szCs w:val="26"/>
        </w:rPr>
        <w:t>II.6 Инженерно-техническая база</w:t>
      </w:r>
      <w:bookmarkEnd w:id="85"/>
      <w:r w:rsidRPr="00242A9D">
        <w:rPr>
          <w:color w:val="000000"/>
          <w:sz w:val="26"/>
          <w:szCs w:val="26"/>
        </w:rPr>
        <w:t xml:space="preserve"> </w:t>
      </w:r>
    </w:p>
    <w:p w:rsidR="00242A9D" w:rsidRPr="0074276F" w:rsidRDefault="00242A9D" w:rsidP="00242A9D">
      <w:pPr>
        <w:pStyle w:val="3"/>
        <w:jc w:val="center"/>
        <w:rPr>
          <w:sz w:val="26"/>
          <w:szCs w:val="26"/>
          <w:lang w:val="ru-RU"/>
        </w:rPr>
      </w:pPr>
      <w:bookmarkStart w:id="86" w:name="_Toc204431956"/>
      <w:bookmarkEnd w:id="71"/>
      <w:bookmarkEnd w:id="72"/>
      <w:r w:rsidRPr="0074276F">
        <w:rPr>
          <w:sz w:val="26"/>
          <w:szCs w:val="26"/>
        </w:rPr>
        <w:t>II</w:t>
      </w:r>
      <w:r w:rsidRPr="0074276F">
        <w:rPr>
          <w:sz w:val="26"/>
          <w:szCs w:val="26"/>
          <w:lang w:val="ru-RU"/>
        </w:rPr>
        <w:t>.6.1 Водоснабжение и водоотведение</w:t>
      </w:r>
      <w:bookmarkEnd w:id="86"/>
    </w:p>
    <w:p w:rsidR="005011C4" w:rsidRPr="008F3838" w:rsidRDefault="00BF5070" w:rsidP="0041774D">
      <w:pPr>
        <w:shd w:val="clear" w:color="auto" w:fill="FFFFFF"/>
        <w:suppressAutoHyphens/>
        <w:ind w:left="10" w:firstLine="720"/>
        <w:jc w:val="both"/>
        <w:rPr>
          <w:color w:val="000000"/>
          <w:sz w:val="26"/>
          <w:szCs w:val="26"/>
        </w:rPr>
      </w:pPr>
      <w:r w:rsidRPr="00714EFE">
        <w:rPr>
          <w:color w:val="000000"/>
          <w:sz w:val="26"/>
          <w:szCs w:val="26"/>
        </w:rPr>
        <w:t xml:space="preserve">Централизованная система водоснабжения расположена в </w:t>
      </w:r>
      <w:r>
        <w:rPr>
          <w:color w:val="000000"/>
          <w:sz w:val="26"/>
          <w:szCs w:val="26"/>
        </w:rPr>
        <w:t>1</w:t>
      </w:r>
      <w:r w:rsidRPr="00714EFE">
        <w:rPr>
          <w:color w:val="000000"/>
          <w:sz w:val="26"/>
          <w:szCs w:val="26"/>
        </w:rPr>
        <w:t xml:space="preserve"> населенн</w:t>
      </w:r>
      <w:r>
        <w:rPr>
          <w:color w:val="000000"/>
          <w:sz w:val="26"/>
          <w:szCs w:val="26"/>
        </w:rPr>
        <w:t>ом</w:t>
      </w:r>
      <w:r w:rsidRPr="00714EFE">
        <w:rPr>
          <w:color w:val="000000"/>
          <w:sz w:val="26"/>
          <w:szCs w:val="26"/>
        </w:rPr>
        <w:t xml:space="preserve"> пункт</w:t>
      </w:r>
      <w:r>
        <w:rPr>
          <w:color w:val="000000"/>
          <w:sz w:val="26"/>
          <w:szCs w:val="26"/>
        </w:rPr>
        <w:t>е</w:t>
      </w:r>
      <w:r w:rsidRPr="00714EFE">
        <w:rPr>
          <w:color w:val="000000"/>
          <w:sz w:val="26"/>
          <w:szCs w:val="26"/>
        </w:rPr>
        <w:t xml:space="preserve"> сельского поселения: </w:t>
      </w:r>
      <w:r>
        <w:rPr>
          <w:color w:val="000000"/>
          <w:sz w:val="26"/>
          <w:szCs w:val="26"/>
        </w:rPr>
        <w:t xml:space="preserve">с. </w:t>
      </w:r>
      <w:proofErr w:type="spellStart"/>
      <w:r>
        <w:rPr>
          <w:color w:val="000000"/>
          <w:sz w:val="26"/>
          <w:szCs w:val="26"/>
        </w:rPr>
        <w:t>Маклино</w:t>
      </w:r>
      <w:proofErr w:type="spellEnd"/>
      <w:r>
        <w:rPr>
          <w:color w:val="000000"/>
          <w:sz w:val="26"/>
          <w:szCs w:val="26"/>
        </w:rPr>
        <w:t>.</w:t>
      </w:r>
      <w:r w:rsidR="006F44E7" w:rsidRPr="008F3838">
        <w:rPr>
          <w:color w:val="000000"/>
          <w:sz w:val="26"/>
          <w:szCs w:val="26"/>
        </w:rPr>
        <w:t xml:space="preserve"> Обеспеченность жилищного фонда </w:t>
      </w:r>
      <w:r w:rsidR="006F44E7" w:rsidRPr="001B3F7D">
        <w:rPr>
          <w:color w:val="000000"/>
          <w:sz w:val="26"/>
          <w:szCs w:val="26"/>
        </w:rPr>
        <w:t xml:space="preserve">централизованным водоснабжением составляет </w:t>
      </w:r>
      <w:r w:rsidR="00C032BA" w:rsidRPr="001B3F7D">
        <w:rPr>
          <w:sz w:val="26"/>
          <w:szCs w:val="26"/>
        </w:rPr>
        <w:t>2</w:t>
      </w:r>
      <w:r>
        <w:rPr>
          <w:sz w:val="26"/>
          <w:szCs w:val="26"/>
        </w:rPr>
        <w:t>3</w:t>
      </w:r>
      <w:r w:rsidR="00C032BA" w:rsidRPr="001B3F7D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="00C032BA" w:rsidRPr="001B3F7D">
        <w:rPr>
          <w:sz w:val="26"/>
          <w:szCs w:val="26"/>
        </w:rPr>
        <w:t>50</w:t>
      </w:r>
      <w:r w:rsidR="006F44E7" w:rsidRPr="001B3F7D">
        <w:rPr>
          <w:sz w:val="26"/>
          <w:szCs w:val="26"/>
        </w:rPr>
        <w:t xml:space="preserve"> кв. м.,</w:t>
      </w:r>
      <w:r w:rsidR="006F44E7" w:rsidRPr="001B3F7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33</w:t>
      </w:r>
      <w:r w:rsidR="006F44E7" w:rsidRPr="001B3F7D">
        <w:rPr>
          <w:color w:val="000000"/>
          <w:sz w:val="26"/>
          <w:szCs w:val="26"/>
        </w:rPr>
        <w:t xml:space="preserve"> %</w:t>
      </w:r>
      <w:r w:rsidR="006F44E7" w:rsidRPr="008F3838">
        <w:rPr>
          <w:color w:val="000000"/>
          <w:sz w:val="26"/>
          <w:szCs w:val="26"/>
        </w:rPr>
        <w:t xml:space="preserve"> от общего числа жилищного фонда сельского поселения.</w:t>
      </w:r>
    </w:p>
    <w:p w:rsidR="007E1E61" w:rsidRPr="008F3838" w:rsidRDefault="007E1E61" w:rsidP="0041774D">
      <w:pPr>
        <w:shd w:val="clear" w:color="auto" w:fill="FFFFFF"/>
        <w:suppressAutoHyphens/>
        <w:ind w:left="10" w:firstLine="720"/>
        <w:jc w:val="both"/>
        <w:rPr>
          <w:i/>
          <w:color w:val="000000"/>
          <w:sz w:val="26"/>
          <w:szCs w:val="26"/>
          <w:u w:val="single"/>
        </w:rPr>
      </w:pPr>
      <w:r w:rsidRPr="008F3838">
        <w:rPr>
          <w:i/>
          <w:color w:val="000000"/>
          <w:sz w:val="26"/>
          <w:szCs w:val="26"/>
          <w:u w:val="single"/>
        </w:rPr>
        <w:t xml:space="preserve">Система водоснабжения </w:t>
      </w:r>
      <w:r w:rsidR="00C032BA">
        <w:rPr>
          <w:i/>
          <w:color w:val="000000"/>
          <w:sz w:val="26"/>
          <w:szCs w:val="26"/>
          <w:u w:val="single"/>
        </w:rPr>
        <w:t xml:space="preserve">с. </w:t>
      </w:r>
      <w:proofErr w:type="spellStart"/>
      <w:r w:rsidR="00BF5070">
        <w:rPr>
          <w:i/>
          <w:color w:val="000000"/>
          <w:sz w:val="26"/>
          <w:szCs w:val="26"/>
          <w:u w:val="single"/>
        </w:rPr>
        <w:t>Маклино</w:t>
      </w:r>
      <w:proofErr w:type="spellEnd"/>
    </w:p>
    <w:p w:rsidR="00A8261C" w:rsidRDefault="007E1E61" w:rsidP="0041774D">
      <w:pPr>
        <w:shd w:val="clear" w:color="auto" w:fill="FFFFFF"/>
        <w:suppressAutoHyphens/>
        <w:ind w:left="10" w:firstLine="720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Водосн</w:t>
      </w:r>
      <w:r w:rsidR="006F44E7" w:rsidRPr="008F3838">
        <w:rPr>
          <w:color w:val="000000"/>
          <w:sz w:val="26"/>
          <w:szCs w:val="26"/>
        </w:rPr>
        <w:t xml:space="preserve">абжение </w:t>
      </w:r>
      <w:r w:rsidR="00A8261C">
        <w:rPr>
          <w:color w:val="000000"/>
          <w:sz w:val="26"/>
          <w:szCs w:val="26"/>
        </w:rPr>
        <w:t>деревни</w:t>
      </w:r>
      <w:r w:rsidR="008017D9" w:rsidRPr="008F3838">
        <w:rPr>
          <w:color w:val="000000"/>
          <w:sz w:val="26"/>
          <w:szCs w:val="26"/>
        </w:rPr>
        <w:t xml:space="preserve"> </w:t>
      </w:r>
      <w:r w:rsidR="006F44E7" w:rsidRPr="008F3838">
        <w:rPr>
          <w:color w:val="000000"/>
          <w:sz w:val="26"/>
          <w:szCs w:val="26"/>
        </w:rPr>
        <w:t xml:space="preserve">осуществляется от </w:t>
      </w:r>
      <w:r w:rsidR="004F0330">
        <w:rPr>
          <w:color w:val="000000"/>
          <w:sz w:val="26"/>
          <w:szCs w:val="26"/>
        </w:rPr>
        <w:t>водозаборных сооружений (</w:t>
      </w:r>
      <w:r w:rsidR="00A8261C">
        <w:rPr>
          <w:color w:val="000000"/>
          <w:sz w:val="26"/>
          <w:szCs w:val="26"/>
        </w:rPr>
        <w:t>в</w:t>
      </w:r>
      <w:r w:rsidR="004F0330">
        <w:rPr>
          <w:color w:val="000000"/>
          <w:sz w:val="26"/>
          <w:szCs w:val="26"/>
        </w:rPr>
        <w:t>одонапорная башня и артезианская скважина)</w:t>
      </w:r>
      <w:r w:rsidR="006F44E7" w:rsidRPr="008F3838">
        <w:rPr>
          <w:color w:val="000000"/>
          <w:sz w:val="26"/>
          <w:szCs w:val="26"/>
        </w:rPr>
        <w:t>,</w:t>
      </w:r>
      <w:r w:rsidRPr="008F3838">
        <w:rPr>
          <w:color w:val="000000"/>
          <w:sz w:val="26"/>
          <w:szCs w:val="26"/>
        </w:rPr>
        <w:t xml:space="preserve"> </w:t>
      </w:r>
      <w:r w:rsidR="004F0330">
        <w:rPr>
          <w:color w:val="000000"/>
          <w:sz w:val="26"/>
          <w:szCs w:val="26"/>
        </w:rPr>
        <w:t>расположенных</w:t>
      </w:r>
      <w:r w:rsidRPr="008F3838">
        <w:rPr>
          <w:color w:val="000000"/>
          <w:sz w:val="26"/>
          <w:szCs w:val="26"/>
        </w:rPr>
        <w:t xml:space="preserve"> </w:t>
      </w:r>
      <w:r w:rsidR="006F44E7" w:rsidRPr="008F3838">
        <w:rPr>
          <w:color w:val="000000"/>
          <w:sz w:val="26"/>
          <w:szCs w:val="26"/>
        </w:rPr>
        <w:t xml:space="preserve">в </w:t>
      </w:r>
      <w:r w:rsidR="00C032BA">
        <w:rPr>
          <w:color w:val="000000"/>
          <w:sz w:val="26"/>
          <w:szCs w:val="26"/>
        </w:rPr>
        <w:t>ю</w:t>
      </w:r>
      <w:r w:rsidR="00BF5070">
        <w:rPr>
          <w:color w:val="000000"/>
          <w:sz w:val="26"/>
          <w:szCs w:val="26"/>
        </w:rPr>
        <w:t>го-восточной</w:t>
      </w:r>
      <w:r w:rsidR="006F44E7" w:rsidRPr="008F3838">
        <w:rPr>
          <w:color w:val="000000"/>
          <w:sz w:val="26"/>
          <w:szCs w:val="26"/>
        </w:rPr>
        <w:t xml:space="preserve"> части </w:t>
      </w:r>
      <w:r w:rsidR="00585EBC">
        <w:rPr>
          <w:color w:val="000000"/>
          <w:sz w:val="26"/>
          <w:szCs w:val="26"/>
        </w:rPr>
        <w:t>села</w:t>
      </w:r>
      <w:r w:rsidR="00C032BA">
        <w:rPr>
          <w:color w:val="000000"/>
          <w:sz w:val="26"/>
          <w:szCs w:val="26"/>
        </w:rPr>
        <w:t>.</w:t>
      </w:r>
      <w:r w:rsidR="006F44E7" w:rsidRPr="008F3838">
        <w:rPr>
          <w:color w:val="000000"/>
          <w:sz w:val="26"/>
          <w:szCs w:val="26"/>
        </w:rPr>
        <w:t xml:space="preserve"> </w:t>
      </w:r>
      <w:r w:rsidRPr="008F3838">
        <w:rPr>
          <w:color w:val="000000"/>
          <w:sz w:val="26"/>
          <w:szCs w:val="26"/>
        </w:rPr>
        <w:t>Протяженность</w:t>
      </w:r>
      <w:r w:rsidR="005715E1">
        <w:rPr>
          <w:color w:val="000000"/>
          <w:sz w:val="26"/>
          <w:szCs w:val="26"/>
        </w:rPr>
        <w:t xml:space="preserve"> водопроводных сетей </w:t>
      </w:r>
      <w:r w:rsidR="00A8261C">
        <w:rPr>
          <w:color w:val="000000"/>
          <w:sz w:val="26"/>
          <w:szCs w:val="26"/>
        </w:rPr>
        <w:t xml:space="preserve">приблизительно </w:t>
      </w:r>
      <w:r w:rsidR="005715E1">
        <w:rPr>
          <w:color w:val="000000"/>
          <w:sz w:val="26"/>
          <w:szCs w:val="26"/>
        </w:rPr>
        <w:t xml:space="preserve">составляет </w:t>
      </w:r>
      <w:r w:rsidR="00A243A1">
        <w:rPr>
          <w:color w:val="000000"/>
          <w:sz w:val="26"/>
          <w:szCs w:val="26"/>
        </w:rPr>
        <w:t>3</w:t>
      </w:r>
      <w:r w:rsidR="00A8261C">
        <w:rPr>
          <w:color w:val="000000"/>
          <w:sz w:val="26"/>
          <w:szCs w:val="26"/>
        </w:rPr>
        <w:t>,</w:t>
      </w:r>
      <w:r w:rsidR="00A243A1">
        <w:rPr>
          <w:color w:val="000000"/>
          <w:sz w:val="26"/>
          <w:szCs w:val="26"/>
        </w:rPr>
        <w:t>5</w:t>
      </w:r>
      <w:r w:rsidR="005715E1">
        <w:rPr>
          <w:color w:val="000000"/>
          <w:sz w:val="26"/>
          <w:szCs w:val="26"/>
        </w:rPr>
        <w:t xml:space="preserve"> км</w:t>
      </w:r>
      <w:r w:rsidR="00F802A1" w:rsidRPr="008F3838">
        <w:rPr>
          <w:color w:val="000000"/>
          <w:sz w:val="26"/>
          <w:szCs w:val="26"/>
        </w:rPr>
        <w:t>.</w:t>
      </w:r>
    </w:p>
    <w:p w:rsidR="00A243A1" w:rsidRDefault="00A243A1" w:rsidP="0041774D">
      <w:pPr>
        <w:shd w:val="clear" w:color="auto" w:fill="FFFFFF"/>
        <w:suppressAutoHyphens/>
        <w:ind w:left="10" w:firstLine="720"/>
        <w:jc w:val="both"/>
        <w:rPr>
          <w:sz w:val="26"/>
          <w:szCs w:val="26"/>
        </w:rPr>
      </w:pPr>
      <w:bookmarkStart w:id="87" w:name="_Toc285445191"/>
      <w:r w:rsidRPr="005A5322">
        <w:rPr>
          <w:sz w:val="26"/>
          <w:szCs w:val="26"/>
        </w:rPr>
        <w:t xml:space="preserve">Централизованная система канализации присутствует </w:t>
      </w:r>
      <w:proofErr w:type="gramStart"/>
      <w:r w:rsidRPr="005A5322">
        <w:rPr>
          <w:sz w:val="26"/>
          <w:szCs w:val="26"/>
        </w:rPr>
        <w:t>в</w:t>
      </w:r>
      <w:proofErr w:type="gramEnd"/>
      <w:r w:rsidRPr="005A53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с. </w:t>
      </w:r>
      <w:proofErr w:type="spellStart"/>
      <w:r>
        <w:rPr>
          <w:sz w:val="26"/>
          <w:szCs w:val="26"/>
        </w:rPr>
        <w:t>Маклино</w:t>
      </w:r>
      <w:proofErr w:type="spellEnd"/>
      <w:r>
        <w:rPr>
          <w:sz w:val="26"/>
          <w:szCs w:val="26"/>
        </w:rPr>
        <w:t>:</w:t>
      </w:r>
    </w:p>
    <w:p w:rsidR="00A243A1" w:rsidRPr="00E4608D" w:rsidRDefault="00A243A1" w:rsidP="0041774D">
      <w:pPr>
        <w:shd w:val="clear" w:color="auto" w:fill="FFFFFF"/>
        <w:suppressAutoHyphens/>
        <w:ind w:left="10" w:firstLine="720"/>
        <w:jc w:val="both"/>
        <w:rPr>
          <w:i/>
          <w:sz w:val="26"/>
          <w:szCs w:val="26"/>
        </w:rPr>
      </w:pPr>
      <w:r w:rsidRPr="00E4608D">
        <w:rPr>
          <w:i/>
          <w:sz w:val="26"/>
          <w:szCs w:val="26"/>
        </w:rPr>
        <w:t xml:space="preserve">Система </w:t>
      </w:r>
      <w:proofErr w:type="spellStart"/>
      <w:r w:rsidRPr="00E4608D">
        <w:rPr>
          <w:i/>
          <w:sz w:val="26"/>
          <w:szCs w:val="26"/>
        </w:rPr>
        <w:t>водо</w:t>
      </w:r>
      <w:r>
        <w:rPr>
          <w:i/>
          <w:sz w:val="26"/>
          <w:szCs w:val="26"/>
        </w:rPr>
        <w:t>отведения</w:t>
      </w:r>
      <w:r w:rsidRPr="00E4608D">
        <w:rPr>
          <w:i/>
          <w:sz w:val="26"/>
          <w:szCs w:val="26"/>
        </w:rPr>
        <w:t>я</w:t>
      </w:r>
      <w:proofErr w:type="spellEnd"/>
      <w:r w:rsidRPr="00E4608D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с. </w:t>
      </w:r>
      <w:proofErr w:type="spellStart"/>
      <w:r>
        <w:rPr>
          <w:i/>
          <w:sz w:val="26"/>
          <w:szCs w:val="26"/>
        </w:rPr>
        <w:t>Маклино</w:t>
      </w:r>
      <w:proofErr w:type="spellEnd"/>
      <w:r>
        <w:rPr>
          <w:i/>
          <w:sz w:val="26"/>
          <w:szCs w:val="26"/>
        </w:rPr>
        <w:t>.</w:t>
      </w:r>
    </w:p>
    <w:p w:rsidR="00F648A7" w:rsidRDefault="00A243A1" w:rsidP="0041774D">
      <w:pPr>
        <w:ind w:firstLine="709"/>
        <w:jc w:val="both"/>
      </w:pPr>
      <w:r w:rsidRPr="005A5322">
        <w:rPr>
          <w:sz w:val="26"/>
          <w:szCs w:val="26"/>
        </w:rPr>
        <w:t xml:space="preserve">В деревне существует централизованная ливневая хозяйственно-фекальная канализация из асбестоцементных керамических и пластиковых трубопроводов, общей протяженностью – </w:t>
      </w:r>
      <w:r>
        <w:rPr>
          <w:sz w:val="26"/>
          <w:szCs w:val="26"/>
        </w:rPr>
        <w:t>1</w:t>
      </w:r>
      <w:r w:rsidRPr="005A5322">
        <w:rPr>
          <w:sz w:val="26"/>
          <w:szCs w:val="26"/>
        </w:rPr>
        <w:t xml:space="preserve">,5 км. Одна канализационная насосная станция (КНС) для перекачки сточных вод на очистные сооружения г. </w:t>
      </w:r>
      <w:r>
        <w:rPr>
          <w:sz w:val="26"/>
          <w:szCs w:val="26"/>
        </w:rPr>
        <w:t>Малоярославец.</w:t>
      </w:r>
    </w:p>
    <w:p w:rsidR="00AA2854" w:rsidRPr="0074276F" w:rsidRDefault="003B6B77" w:rsidP="0041774D">
      <w:pPr>
        <w:pStyle w:val="3"/>
        <w:spacing w:line="240" w:lineRule="auto"/>
        <w:jc w:val="center"/>
        <w:rPr>
          <w:color w:val="000000"/>
          <w:sz w:val="26"/>
          <w:szCs w:val="26"/>
          <w:lang w:val="ru-RU"/>
        </w:rPr>
      </w:pPr>
      <w:bookmarkStart w:id="88" w:name="_Toc382900561"/>
      <w:bookmarkStart w:id="89" w:name="_Toc204431957"/>
      <w:r w:rsidRPr="0074276F">
        <w:rPr>
          <w:sz w:val="26"/>
          <w:szCs w:val="26"/>
        </w:rPr>
        <w:t>II</w:t>
      </w:r>
      <w:r w:rsidRPr="0074276F">
        <w:rPr>
          <w:sz w:val="26"/>
          <w:szCs w:val="26"/>
          <w:lang w:val="ru-RU"/>
        </w:rPr>
        <w:t>.6.</w:t>
      </w:r>
      <w:r w:rsidR="00AA2854" w:rsidRPr="0074276F">
        <w:rPr>
          <w:color w:val="000000"/>
          <w:sz w:val="26"/>
          <w:szCs w:val="26"/>
          <w:lang w:val="ru-RU"/>
        </w:rPr>
        <w:t>2 Газоснабжение и теплоснабжение</w:t>
      </w:r>
      <w:bookmarkEnd w:id="87"/>
      <w:bookmarkEnd w:id="88"/>
      <w:bookmarkEnd w:id="89"/>
    </w:p>
    <w:p w:rsidR="0052791F" w:rsidRDefault="00EA5919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 xml:space="preserve">На территории МО СП </w:t>
      </w:r>
      <w:r w:rsidR="00FC7038" w:rsidRPr="008F3838">
        <w:rPr>
          <w:color w:val="000000"/>
          <w:sz w:val="26"/>
          <w:szCs w:val="26"/>
        </w:rPr>
        <w:t>«</w:t>
      </w:r>
      <w:r w:rsidR="00585EBC">
        <w:rPr>
          <w:color w:val="000000"/>
          <w:sz w:val="26"/>
          <w:szCs w:val="26"/>
        </w:rPr>
        <w:t xml:space="preserve">Село </w:t>
      </w:r>
      <w:proofErr w:type="spellStart"/>
      <w:r w:rsidR="00BF5070">
        <w:rPr>
          <w:color w:val="000000"/>
          <w:sz w:val="26"/>
          <w:szCs w:val="26"/>
        </w:rPr>
        <w:t>Маклино</w:t>
      </w:r>
      <w:proofErr w:type="spellEnd"/>
      <w:r w:rsidR="00FC7038" w:rsidRPr="008F3838">
        <w:rPr>
          <w:color w:val="000000"/>
          <w:sz w:val="26"/>
          <w:szCs w:val="26"/>
        </w:rPr>
        <w:t xml:space="preserve">» </w:t>
      </w:r>
      <w:r w:rsidR="00783C2F" w:rsidRPr="008F3838">
        <w:rPr>
          <w:color w:val="000000"/>
          <w:sz w:val="26"/>
          <w:szCs w:val="26"/>
        </w:rPr>
        <w:t>газифицирован</w:t>
      </w:r>
      <w:r w:rsidR="00BF5070">
        <w:rPr>
          <w:color w:val="000000"/>
          <w:sz w:val="26"/>
          <w:szCs w:val="26"/>
        </w:rPr>
        <w:t>о</w:t>
      </w:r>
      <w:r w:rsidR="00783C2F" w:rsidRPr="008F3838">
        <w:rPr>
          <w:color w:val="000000"/>
          <w:sz w:val="26"/>
          <w:szCs w:val="26"/>
        </w:rPr>
        <w:t xml:space="preserve"> </w:t>
      </w:r>
      <w:r w:rsidR="00BF5070">
        <w:rPr>
          <w:color w:val="000000"/>
          <w:sz w:val="26"/>
          <w:szCs w:val="26"/>
        </w:rPr>
        <w:t>пять</w:t>
      </w:r>
      <w:r w:rsidR="008A7343">
        <w:rPr>
          <w:color w:val="000000"/>
          <w:sz w:val="26"/>
          <w:szCs w:val="26"/>
        </w:rPr>
        <w:t xml:space="preserve"> </w:t>
      </w:r>
      <w:r w:rsidR="000D7AE0" w:rsidRPr="008F3838">
        <w:rPr>
          <w:color w:val="000000"/>
          <w:sz w:val="26"/>
          <w:szCs w:val="26"/>
        </w:rPr>
        <w:t>населенн</w:t>
      </w:r>
      <w:r w:rsidR="00585EBC">
        <w:rPr>
          <w:color w:val="000000"/>
          <w:sz w:val="26"/>
          <w:szCs w:val="26"/>
        </w:rPr>
        <w:t>ы</w:t>
      </w:r>
      <w:r w:rsidR="00BF5070">
        <w:rPr>
          <w:color w:val="000000"/>
          <w:sz w:val="26"/>
          <w:szCs w:val="26"/>
        </w:rPr>
        <w:t>х</w:t>
      </w:r>
      <w:r w:rsidR="00783C2F" w:rsidRPr="008F3838">
        <w:rPr>
          <w:color w:val="000000"/>
          <w:sz w:val="26"/>
          <w:szCs w:val="26"/>
        </w:rPr>
        <w:t xml:space="preserve"> пункт</w:t>
      </w:r>
      <w:r w:rsidR="00BF5070">
        <w:rPr>
          <w:color w:val="000000"/>
          <w:sz w:val="26"/>
          <w:szCs w:val="26"/>
        </w:rPr>
        <w:t>а</w:t>
      </w:r>
      <w:r w:rsidR="00783C2F" w:rsidRPr="008F3838">
        <w:rPr>
          <w:color w:val="000000"/>
          <w:sz w:val="26"/>
          <w:szCs w:val="26"/>
        </w:rPr>
        <w:t xml:space="preserve"> – </w:t>
      </w:r>
      <w:r w:rsidR="004131DA">
        <w:rPr>
          <w:color w:val="000000"/>
          <w:sz w:val="26"/>
          <w:szCs w:val="26"/>
        </w:rPr>
        <w:t xml:space="preserve">с. </w:t>
      </w:r>
      <w:proofErr w:type="spellStart"/>
      <w:r w:rsidR="00BF5070">
        <w:rPr>
          <w:color w:val="000000"/>
          <w:sz w:val="26"/>
          <w:szCs w:val="26"/>
        </w:rPr>
        <w:t>Маклино</w:t>
      </w:r>
      <w:proofErr w:type="spellEnd"/>
      <w:r w:rsidR="00BF5070">
        <w:rPr>
          <w:color w:val="000000"/>
          <w:sz w:val="26"/>
          <w:szCs w:val="26"/>
        </w:rPr>
        <w:t xml:space="preserve">, дер. Радищево, дер. </w:t>
      </w:r>
      <w:proofErr w:type="spellStart"/>
      <w:r w:rsidR="00BF5070">
        <w:rPr>
          <w:color w:val="000000"/>
          <w:sz w:val="26"/>
          <w:szCs w:val="26"/>
        </w:rPr>
        <w:t>Чулково</w:t>
      </w:r>
      <w:proofErr w:type="spellEnd"/>
      <w:r w:rsidR="00BF5070">
        <w:rPr>
          <w:color w:val="000000"/>
          <w:sz w:val="26"/>
          <w:szCs w:val="26"/>
        </w:rPr>
        <w:t xml:space="preserve">, дер. Верховье, дер. </w:t>
      </w:r>
      <w:proofErr w:type="spellStart"/>
      <w:r w:rsidR="00BF5070">
        <w:rPr>
          <w:color w:val="000000"/>
          <w:sz w:val="26"/>
          <w:szCs w:val="26"/>
        </w:rPr>
        <w:t>Локонское</w:t>
      </w:r>
      <w:proofErr w:type="spellEnd"/>
      <w:r w:rsidR="00783C2F" w:rsidRPr="008F3838">
        <w:rPr>
          <w:color w:val="000000"/>
          <w:sz w:val="26"/>
          <w:szCs w:val="26"/>
        </w:rPr>
        <w:t>.</w:t>
      </w:r>
      <w:r w:rsidR="00783C2F" w:rsidRPr="00736B56">
        <w:rPr>
          <w:color w:val="000000"/>
          <w:sz w:val="26"/>
          <w:szCs w:val="26"/>
        </w:rPr>
        <w:t xml:space="preserve"> </w:t>
      </w:r>
      <w:r w:rsidR="003832B4" w:rsidRPr="008F3838">
        <w:rPr>
          <w:color w:val="000000"/>
          <w:sz w:val="26"/>
          <w:szCs w:val="26"/>
        </w:rPr>
        <w:t>Газоснабжение</w:t>
      </w:r>
      <w:r w:rsidR="00FF091C" w:rsidRPr="008F3838">
        <w:rPr>
          <w:color w:val="000000"/>
          <w:sz w:val="26"/>
          <w:szCs w:val="26"/>
        </w:rPr>
        <w:t xml:space="preserve"> </w:t>
      </w:r>
      <w:r w:rsidR="00FC7038" w:rsidRPr="008F3838">
        <w:rPr>
          <w:color w:val="000000"/>
          <w:sz w:val="26"/>
          <w:szCs w:val="26"/>
        </w:rPr>
        <w:t>населенн</w:t>
      </w:r>
      <w:r w:rsidR="002258AE">
        <w:rPr>
          <w:color w:val="000000"/>
          <w:sz w:val="26"/>
          <w:szCs w:val="26"/>
        </w:rPr>
        <w:t>ых</w:t>
      </w:r>
      <w:r w:rsidR="00FC7038" w:rsidRPr="008F3838">
        <w:rPr>
          <w:color w:val="000000"/>
          <w:sz w:val="26"/>
          <w:szCs w:val="26"/>
        </w:rPr>
        <w:t xml:space="preserve"> пункт</w:t>
      </w:r>
      <w:r w:rsidR="002258AE">
        <w:rPr>
          <w:color w:val="000000"/>
          <w:sz w:val="26"/>
          <w:szCs w:val="26"/>
        </w:rPr>
        <w:t>ов</w:t>
      </w:r>
      <w:r w:rsidR="002258AE" w:rsidRPr="002258AE">
        <w:rPr>
          <w:color w:val="000000"/>
          <w:sz w:val="26"/>
          <w:szCs w:val="26"/>
        </w:rPr>
        <w:t xml:space="preserve"> </w:t>
      </w:r>
      <w:r w:rsidR="002258AE">
        <w:rPr>
          <w:color w:val="000000"/>
          <w:sz w:val="26"/>
          <w:szCs w:val="26"/>
        </w:rPr>
        <w:t xml:space="preserve">с. </w:t>
      </w:r>
      <w:proofErr w:type="spellStart"/>
      <w:r w:rsidR="002258AE">
        <w:rPr>
          <w:color w:val="000000"/>
          <w:sz w:val="26"/>
          <w:szCs w:val="26"/>
        </w:rPr>
        <w:t>Маклино</w:t>
      </w:r>
      <w:proofErr w:type="spellEnd"/>
      <w:r w:rsidR="002258AE">
        <w:rPr>
          <w:color w:val="000000"/>
          <w:sz w:val="26"/>
          <w:szCs w:val="26"/>
        </w:rPr>
        <w:t xml:space="preserve">, дер. Радищево, дер. </w:t>
      </w:r>
      <w:proofErr w:type="spellStart"/>
      <w:r w:rsidR="002258AE">
        <w:rPr>
          <w:color w:val="000000"/>
          <w:sz w:val="26"/>
          <w:szCs w:val="26"/>
        </w:rPr>
        <w:t>Чулково</w:t>
      </w:r>
      <w:proofErr w:type="spellEnd"/>
      <w:r w:rsidR="002258AE">
        <w:rPr>
          <w:color w:val="000000"/>
          <w:sz w:val="26"/>
          <w:szCs w:val="26"/>
        </w:rPr>
        <w:t>, дер. Верховье</w:t>
      </w:r>
      <w:r w:rsidR="00FF091C" w:rsidRPr="008F3838">
        <w:rPr>
          <w:color w:val="000000"/>
          <w:sz w:val="26"/>
          <w:szCs w:val="26"/>
        </w:rPr>
        <w:t xml:space="preserve"> </w:t>
      </w:r>
      <w:r w:rsidR="003832B4" w:rsidRPr="008F3838">
        <w:rPr>
          <w:color w:val="000000"/>
          <w:sz w:val="26"/>
          <w:szCs w:val="26"/>
        </w:rPr>
        <w:t xml:space="preserve">осуществляется от </w:t>
      </w:r>
      <w:r w:rsidR="00783C2F" w:rsidRPr="008F3838">
        <w:rPr>
          <w:color w:val="000000"/>
          <w:sz w:val="26"/>
          <w:szCs w:val="26"/>
        </w:rPr>
        <w:t>газораспределительной станции (ГРС)</w:t>
      </w:r>
      <w:r w:rsidR="003832B4" w:rsidRPr="008F3838">
        <w:rPr>
          <w:color w:val="000000"/>
          <w:sz w:val="26"/>
          <w:szCs w:val="26"/>
        </w:rPr>
        <w:t xml:space="preserve"> </w:t>
      </w:r>
      <w:r w:rsidR="00783C2F" w:rsidRPr="008F3838">
        <w:rPr>
          <w:color w:val="000000"/>
          <w:sz w:val="26"/>
          <w:szCs w:val="26"/>
        </w:rPr>
        <w:t>«</w:t>
      </w:r>
      <w:r w:rsidR="00F45712">
        <w:rPr>
          <w:color w:val="000000"/>
          <w:sz w:val="26"/>
          <w:szCs w:val="26"/>
        </w:rPr>
        <w:t>Малоярославец</w:t>
      </w:r>
      <w:r w:rsidR="00783C2F" w:rsidRPr="008F3838">
        <w:rPr>
          <w:color w:val="000000"/>
          <w:sz w:val="26"/>
          <w:szCs w:val="26"/>
        </w:rPr>
        <w:t>».</w:t>
      </w:r>
      <w:r w:rsidR="00783C2F" w:rsidRPr="00736B56">
        <w:rPr>
          <w:color w:val="000000"/>
          <w:sz w:val="26"/>
          <w:szCs w:val="26"/>
        </w:rPr>
        <w:t xml:space="preserve"> </w:t>
      </w:r>
      <w:r w:rsidR="00736B56" w:rsidRPr="00736B56">
        <w:rPr>
          <w:color w:val="000000"/>
          <w:sz w:val="26"/>
          <w:szCs w:val="26"/>
        </w:rPr>
        <w:t xml:space="preserve">ГРС </w:t>
      </w:r>
      <w:r w:rsidR="00736B56">
        <w:rPr>
          <w:color w:val="000000"/>
          <w:sz w:val="26"/>
          <w:szCs w:val="26"/>
        </w:rPr>
        <w:t>«</w:t>
      </w:r>
      <w:r w:rsidR="00F45712">
        <w:rPr>
          <w:color w:val="000000"/>
          <w:sz w:val="26"/>
          <w:szCs w:val="26"/>
        </w:rPr>
        <w:t>Малоярославец</w:t>
      </w:r>
      <w:r w:rsidR="00736B56">
        <w:rPr>
          <w:color w:val="000000"/>
          <w:sz w:val="26"/>
          <w:szCs w:val="26"/>
        </w:rPr>
        <w:t>»</w:t>
      </w:r>
      <w:r w:rsidR="00736B56" w:rsidRPr="00736B56">
        <w:rPr>
          <w:color w:val="000000"/>
          <w:sz w:val="26"/>
          <w:szCs w:val="26"/>
        </w:rPr>
        <w:t xml:space="preserve"> получает газ от магистрального газопровода </w:t>
      </w:r>
      <w:r w:rsidR="00736B56">
        <w:rPr>
          <w:color w:val="000000"/>
          <w:sz w:val="26"/>
          <w:szCs w:val="26"/>
        </w:rPr>
        <w:t>«</w:t>
      </w:r>
      <w:r w:rsidR="00736B56" w:rsidRPr="00736B56">
        <w:rPr>
          <w:color w:val="000000"/>
          <w:sz w:val="26"/>
          <w:szCs w:val="26"/>
        </w:rPr>
        <w:t xml:space="preserve">Дашава - Киев - Брянск </w:t>
      </w:r>
      <w:r w:rsidR="00736B56">
        <w:rPr>
          <w:color w:val="000000"/>
          <w:sz w:val="26"/>
          <w:szCs w:val="26"/>
        </w:rPr>
        <w:t>–</w:t>
      </w:r>
      <w:r w:rsidR="00736B56" w:rsidRPr="00736B56">
        <w:rPr>
          <w:color w:val="000000"/>
          <w:sz w:val="26"/>
          <w:szCs w:val="26"/>
        </w:rPr>
        <w:t xml:space="preserve"> Москва</w:t>
      </w:r>
      <w:r w:rsidR="00736B56">
        <w:rPr>
          <w:color w:val="000000"/>
          <w:sz w:val="26"/>
          <w:szCs w:val="26"/>
        </w:rPr>
        <w:t>»</w:t>
      </w:r>
      <w:r w:rsidR="00736B56" w:rsidRPr="00736B56">
        <w:rPr>
          <w:color w:val="000000"/>
          <w:sz w:val="26"/>
          <w:szCs w:val="26"/>
        </w:rPr>
        <w:t>. Отвод от магистрального газопровода введен</w:t>
      </w:r>
      <w:r w:rsidR="00736B56">
        <w:rPr>
          <w:color w:val="000000"/>
          <w:sz w:val="26"/>
          <w:szCs w:val="26"/>
        </w:rPr>
        <w:t xml:space="preserve"> </w:t>
      </w:r>
      <w:r w:rsidR="00736B56" w:rsidRPr="00736B56">
        <w:rPr>
          <w:color w:val="000000"/>
          <w:sz w:val="26"/>
          <w:szCs w:val="26"/>
        </w:rPr>
        <w:t>в эксплуатацию в 196</w:t>
      </w:r>
      <w:r w:rsidR="00F45712">
        <w:rPr>
          <w:color w:val="000000"/>
          <w:sz w:val="26"/>
          <w:szCs w:val="26"/>
        </w:rPr>
        <w:t>6</w:t>
      </w:r>
      <w:r w:rsidR="00736B56" w:rsidRPr="00736B56">
        <w:rPr>
          <w:color w:val="000000"/>
          <w:sz w:val="26"/>
          <w:szCs w:val="26"/>
        </w:rPr>
        <w:t xml:space="preserve"> г</w:t>
      </w:r>
      <w:r w:rsidR="00F45712">
        <w:rPr>
          <w:color w:val="000000"/>
          <w:sz w:val="26"/>
          <w:szCs w:val="26"/>
        </w:rPr>
        <w:t>. Его протяженность - 2</w:t>
      </w:r>
      <w:r w:rsidR="00736B56" w:rsidRPr="00736B56">
        <w:rPr>
          <w:color w:val="000000"/>
          <w:sz w:val="26"/>
          <w:szCs w:val="26"/>
        </w:rPr>
        <w:t>,</w:t>
      </w:r>
      <w:r w:rsidR="00F45712">
        <w:rPr>
          <w:color w:val="000000"/>
          <w:sz w:val="26"/>
          <w:szCs w:val="26"/>
        </w:rPr>
        <w:t>0</w:t>
      </w:r>
      <w:r w:rsidR="00736B56" w:rsidRPr="00736B56">
        <w:rPr>
          <w:color w:val="000000"/>
          <w:sz w:val="26"/>
          <w:szCs w:val="26"/>
        </w:rPr>
        <w:t xml:space="preserve"> км; диаметр - 1</w:t>
      </w:r>
      <w:r w:rsidR="00F45712">
        <w:rPr>
          <w:color w:val="000000"/>
          <w:sz w:val="26"/>
          <w:szCs w:val="26"/>
        </w:rPr>
        <w:t>59</w:t>
      </w:r>
      <w:r w:rsidR="00736B56" w:rsidRPr="00736B56">
        <w:rPr>
          <w:color w:val="000000"/>
          <w:sz w:val="26"/>
          <w:szCs w:val="26"/>
        </w:rPr>
        <w:t xml:space="preserve"> мм, толщина</w:t>
      </w:r>
      <w:r w:rsidR="00736B56">
        <w:rPr>
          <w:color w:val="000000"/>
          <w:sz w:val="26"/>
          <w:szCs w:val="26"/>
        </w:rPr>
        <w:t xml:space="preserve"> </w:t>
      </w:r>
      <w:r w:rsidR="00736B56" w:rsidRPr="00736B56">
        <w:rPr>
          <w:color w:val="000000"/>
          <w:sz w:val="26"/>
          <w:szCs w:val="26"/>
        </w:rPr>
        <w:t xml:space="preserve">стенки - </w:t>
      </w:r>
      <w:r w:rsidR="00F45712">
        <w:rPr>
          <w:color w:val="000000"/>
          <w:sz w:val="26"/>
          <w:szCs w:val="26"/>
        </w:rPr>
        <w:t>6</w:t>
      </w:r>
      <w:r w:rsidR="00736B56" w:rsidRPr="00736B56">
        <w:rPr>
          <w:color w:val="000000"/>
          <w:sz w:val="26"/>
          <w:szCs w:val="26"/>
        </w:rPr>
        <w:t xml:space="preserve"> мм, сталь; проектное давление - 55,0 кгс/см</w:t>
      </w:r>
      <w:proofErr w:type="gramStart"/>
      <w:r w:rsidR="00736B56" w:rsidRPr="00736B56">
        <w:rPr>
          <w:color w:val="000000"/>
          <w:sz w:val="26"/>
          <w:szCs w:val="26"/>
        </w:rPr>
        <w:t>2</w:t>
      </w:r>
      <w:proofErr w:type="gramEnd"/>
      <w:r w:rsidR="00736B56" w:rsidRPr="00736B56">
        <w:rPr>
          <w:color w:val="000000"/>
          <w:sz w:val="26"/>
          <w:szCs w:val="26"/>
        </w:rPr>
        <w:t>; проектная производительность - 1</w:t>
      </w:r>
      <w:r w:rsidR="00F45712">
        <w:rPr>
          <w:color w:val="000000"/>
          <w:sz w:val="26"/>
          <w:szCs w:val="26"/>
        </w:rPr>
        <w:t>31</w:t>
      </w:r>
      <w:r w:rsidR="00736B56" w:rsidRPr="00736B56">
        <w:rPr>
          <w:color w:val="000000"/>
          <w:sz w:val="26"/>
          <w:szCs w:val="26"/>
        </w:rPr>
        <w:t>,</w:t>
      </w:r>
      <w:r w:rsidR="00F45712">
        <w:rPr>
          <w:color w:val="000000"/>
          <w:sz w:val="26"/>
          <w:szCs w:val="26"/>
        </w:rPr>
        <w:t>4</w:t>
      </w:r>
      <w:r w:rsidR="00736B56" w:rsidRPr="00736B56">
        <w:rPr>
          <w:color w:val="000000"/>
          <w:sz w:val="26"/>
          <w:szCs w:val="26"/>
        </w:rPr>
        <w:t xml:space="preserve"> млн. м3/год.</w:t>
      </w:r>
      <w:r w:rsidR="002258AE">
        <w:rPr>
          <w:color w:val="000000"/>
          <w:sz w:val="26"/>
          <w:szCs w:val="26"/>
        </w:rPr>
        <w:t xml:space="preserve"> Газоснабжение дер. </w:t>
      </w:r>
      <w:proofErr w:type="spellStart"/>
      <w:r w:rsidR="002258AE">
        <w:rPr>
          <w:color w:val="000000"/>
          <w:sz w:val="26"/>
          <w:szCs w:val="26"/>
        </w:rPr>
        <w:t>Локонское</w:t>
      </w:r>
      <w:proofErr w:type="spellEnd"/>
      <w:r w:rsidR="002258AE">
        <w:rPr>
          <w:color w:val="000000"/>
          <w:sz w:val="26"/>
          <w:szCs w:val="26"/>
        </w:rPr>
        <w:t xml:space="preserve"> осуществляется от газор</w:t>
      </w:r>
      <w:r w:rsidR="00AA7DDE">
        <w:rPr>
          <w:color w:val="000000"/>
          <w:sz w:val="26"/>
          <w:szCs w:val="26"/>
        </w:rPr>
        <w:t>а</w:t>
      </w:r>
      <w:r w:rsidR="002258AE">
        <w:rPr>
          <w:color w:val="000000"/>
          <w:sz w:val="26"/>
          <w:szCs w:val="26"/>
        </w:rPr>
        <w:t>спределительной станции (ГРС) «</w:t>
      </w:r>
      <w:proofErr w:type="spellStart"/>
      <w:r w:rsidR="002258AE">
        <w:rPr>
          <w:color w:val="000000"/>
          <w:sz w:val="26"/>
          <w:szCs w:val="26"/>
        </w:rPr>
        <w:t>клх</w:t>
      </w:r>
      <w:proofErr w:type="spellEnd"/>
      <w:r w:rsidR="002258AE">
        <w:rPr>
          <w:color w:val="000000"/>
          <w:sz w:val="26"/>
          <w:szCs w:val="26"/>
        </w:rPr>
        <w:t>. Память Октября».</w:t>
      </w:r>
      <w:r w:rsidR="00FF091C" w:rsidRPr="008F3838">
        <w:rPr>
          <w:color w:val="000000"/>
          <w:sz w:val="26"/>
          <w:szCs w:val="26"/>
        </w:rPr>
        <w:t xml:space="preserve">  </w:t>
      </w:r>
      <w:r w:rsidR="002258AE">
        <w:rPr>
          <w:color w:val="000000"/>
          <w:sz w:val="26"/>
          <w:szCs w:val="26"/>
        </w:rPr>
        <w:t>ГРС «</w:t>
      </w:r>
      <w:proofErr w:type="spellStart"/>
      <w:r w:rsidR="002258AE">
        <w:rPr>
          <w:color w:val="000000"/>
          <w:sz w:val="26"/>
          <w:szCs w:val="26"/>
        </w:rPr>
        <w:t>клх</w:t>
      </w:r>
      <w:proofErr w:type="spellEnd"/>
      <w:r w:rsidR="002258AE">
        <w:rPr>
          <w:color w:val="000000"/>
          <w:sz w:val="26"/>
          <w:szCs w:val="26"/>
        </w:rPr>
        <w:t xml:space="preserve">. Память Октября» получает газ от газопровода Калужская СПХГ - КС </w:t>
      </w:r>
      <w:proofErr w:type="spellStart"/>
      <w:r w:rsidR="002258AE">
        <w:rPr>
          <w:color w:val="000000"/>
          <w:sz w:val="26"/>
          <w:szCs w:val="26"/>
        </w:rPr>
        <w:t>Белоусово</w:t>
      </w:r>
      <w:proofErr w:type="spellEnd"/>
      <w:r w:rsidR="002258AE">
        <w:rPr>
          <w:color w:val="000000"/>
          <w:sz w:val="26"/>
          <w:szCs w:val="26"/>
        </w:rPr>
        <w:t xml:space="preserve">. </w:t>
      </w:r>
      <w:r w:rsidR="004D738C">
        <w:rPr>
          <w:color w:val="000000"/>
          <w:sz w:val="26"/>
          <w:szCs w:val="26"/>
        </w:rPr>
        <w:t xml:space="preserve">Отвод введен в эксплуатацию в 1984 г. Его протяженность – 4,6 км; диаметр – 159 мм, толщина стенки – 4,5 мм, сталь; проектное давление – 55 </w:t>
      </w:r>
      <w:r w:rsidR="004D738C" w:rsidRPr="00736B56">
        <w:rPr>
          <w:color w:val="000000"/>
          <w:sz w:val="26"/>
          <w:szCs w:val="26"/>
        </w:rPr>
        <w:t>кгс/см</w:t>
      </w:r>
      <w:proofErr w:type="gramStart"/>
      <w:r w:rsidR="004D738C" w:rsidRPr="00736B56">
        <w:rPr>
          <w:color w:val="000000"/>
          <w:sz w:val="26"/>
          <w:szCs w:val="26"/>
        </w:rPr>
        <w:t>2</w:t>
      </w:r>
      <w:proofErr w:type="gramEnd"/>
      <w:r w:rsidR="004D738C">
        <w:rPr>
          <w:color w:val="000000"/>
          <w:sz w:val="26"/>
          <w:szCs w:val="26"/>
        </w:rPr>
        <w:t xml:space="preserve">,  </w:t>
      </w:r>
      <w:r w:rsidR="004D738C" w:rsidRPr="00736B56">
        <w:rPr>
          <w:color w:val="000000"/>
          <w:sz w:val="26"/>
          <w:szCs w:val="26"/>
        </w:rPr>
        <w:t xml:space="preserve">проектная производительность </w:t>
      </w:r>
      <w:r w:rsidR="004D738C">
        <w:rPr>
          <w:color w:val="000000"/>
          <w:sz w:val="26"/>
          <w:szCs w:val="26"/>
        </w:rPr>
        <w:t>–</w:t>
      </w:r>
      <w:r w:rsidR="004D738C" w:rsidRPr="00736B56">
        <w:rPr>
          <w:color w:val="000000"/>
          <w:sz w:val="26"/>
          <w:szCs w:val="26"/>
        </w:rPr>
        <w:t xml:space="preserve"> </w:t>
      </w:r>
      <w:r w:rsidR="004D738C">
        <w:rPr>
          <w:color w:val="000000"/>
          <w:sz w:val="26"/>
          <w:szCs w:val="26"/>
        </w:rPr>
        <w:t>26,3</w:t>
      </w:r>
      <w:r w:rsidR="004D738C" w:rsidRPr="00736B56">
        <w:rPr>
          <w:color w:val="000000"/>
          <w:sz w:val="26"/>
          <w:szCs w:val="26"/>
        </w:rPr>
        <w:t xml:space="preserve"> млн. м3/год.</w:t>
      </w:r>
      <w:r w:rsidR="004D738C">
        <w:rPr>
          <w:color w:val="000000"/>
          <w:sz w:val="26"/>
          <w:szCs w:val="26"/>
        </w:rPr>
        <w:t xml:space="preserve"> </w:t>
      </w:r>
      <w:r w:rsidR="0052791F" w:rsidRPr="008F3838">
        <w:rPr>
          <w:color w:val="000000"/>
          <w:sz w:val="26"/>
          <w:szCs w:val="26"/>
        </w:rPr>
        <w:t xml:space="preserve">Подача газа потребителям </w:t>
      </w:r>
      <w:r w:rsidR="00D96417" w:rsidRPr="008F3838">
        <w:rPr>
          <w:color w:val="000000"/>
          <w:sz w:val="26"/>
          <w:szCs w:val="26"/>
        </w:rPr>
        <w:t xml:space="preserve">производится по </w:t>
      </w:r>
      <w:r w:rsidR="00FC7038" w:rsidRPr="008F3838">
        <w:rPr>
          <w:color w:val="000000"/>
          <w:sz w:val="26"/>
          <w:szCs w:val="26"/>
        </w:rPr>
        <w:t xml:space="preserve">двухступенчатой </w:t>
      </w:r>
      <w:r w:rsidR="0052791F" w:rsidRPr="008F3838">
        <w:rPr>
          <w:color w:val="000000"/>
          <w:sz w:val="26"/>
          <w:szCs w:val="26"/>
        </w:rPr>
        <w:t>схеме.</w:t>
      </w:r>
    </w:p>
    <w:p w:rsidR="00736B56" w:rsidRPr="00736B56" w:rsidRDefault="00736B56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территории сельского поселения, вдоль </w:t>
      </w:r>
      <w:r w:rsidR="00225810">
        <w:rPr>
          <w:color w:val="000000"/>
          <w:sz w:val="26"/>
          <w:szCs w:val="26"/>
        </w:rPr>
        <w:t xml:space="preserve">автомобильной дороги федерального значения </w:t>
      </w:r>
      <w:r>
        <w:rPr>
          <w:color w:val="000000"/>
          <w:sz w:val="26"/>
          <w:szCs w:val="26"/>
        </w:rPr>
        <w:t xml:space="preserve"> </w:t>
      </w:r>
      <w:r w:rsidR="00225810">
        <w:rPr>
          <w:color w:val="000000"/>
          <w:sz w:val="26"/>
          <w:szCs w:val="26"/>
        </w:rPr>
        <w:t>«</w:t>
      </w:r>
      <w:r w:rsidR="00225810" w:rsidRPr="00F11648">
        <w:rPr>
          <w:color w:val="000000"/>
          <w:sz w:val="26"/>
          <w:szCs w:val="26"/>
        </w:rPr>
        <w:t>М-3</w:t>
      </w:r>
      <w:r w:rsidR="00225810">
        <w:rPr>
          <w:color w:val="000000"/>
          <w:sz w:val="26"/>
          <w:szCs w:val="26"/>
        </w:rPr>
        <w:t xml:space="preserve"> </w:t>
      </w:r>
      <w:r w:rsidR="00225810" w:rsidRPr="00F11648">
        <w:rPr>
          <w:color w:val="000000"/>
          <w:sz w:val="26"/>
          <w:szCs w:val="26"/>
        </w:rPr>
        <w:t>«Украина» Москва-Калуга-Брянск-граница с Украиной</w:t>
      </w:r>
      <w:r w:rsidR="00225810">
        <w:rPr>
          <w:color w:val="000000"/>
          <w:sz w:val="26"/>
          <w:szCs w:val="26"/>
        </w:rPr>
        <w:t xml:space="preserve">»,  проходит </w:t>
      </w:r>
      <w:r>
        <w:rPr>
          <w:color w:val="000000"/>
          <w:sz w:val="26"/>
          <w:szCs w:val="26"/>
        </w:rPr>
        <w:t>магистральный газопровод «</w:t>
      </w:r>
      <w:r w:rsidRPr="00736B56">
        <w:rPr>
          <w:color w:val="000000"/>
          <w:sz w:val="26"/>
          <w:szCs w:val="26"/>
        </w:rPr>
        <w:t xml:space="preserve">Дашава - Киев - Брянск </w:t>
      </w:r>
      <w:r>
        <w:rPr>
          <w:color w:val="000000"/>
          <w:sz w:val="26"/>
          <w:szCs w:val="26"/>
        </w:rPr>
        <w:t>–</w:t>
      </w:r>
      <w:r w:rsidRPr="00736B56">
        <w:rPr>
          <w:color w:val="000000"/>
          <w:sz w:val="26"/>
          <w:szCs w:val="26"/>
        </w:rPr>
        <w:t xml:space="preserve"> Москва</w:t>
      </w:r>
      <w:r>
        <w:rPr>
          <w:color w:val="000000"/>
          <w:sz w:val="26"/>
          <w:szCs w:val="26"/>
        </w:rPr>
        <w:t>».</w:t>
      </w:r>
    </w:p>
    <w:p w:rsidR="00B3371C" w:rsidRDefault="00CE4CC6" w:rsidP="0041774D">
      <w:pPr>
        <w:ind w:firstLine="720"/>
        <w:jc w:val="both"/>
        <w:rPr>
          <w:color w:val="000000"/>
          <w:sz w:val="26"/>
          <w:szCs w:val="26"/>
        </w:rPr>
      </w:pPr>
      <w:r w:rsidRPr="00A243A1">
        <w:rPr>
          <w:color w:val="000000"/>
          <w:sz w:val="26"/>
          <w:szCs w:val="26"/>
        </w:rPr>
        <w:t>Теплоснабжение населенных пунктов сельского поселения осуществляется децентрализовано, от автономных источников.</w:t>
      </w:r>
    </w:p>
    <w:p w:rsidR="005B777A" w:rsidRPr="002B3821" w:rsidRDefault="005B777A" w:rsidP="0041774D">
      <w:pPr>
        <w:ind w:firstLine="720"/>
        <w:jc w:val="both"/>
        <w:rPr>
          <w:color w:val="FF0000"/>
          <w:highlight w:val="lightGray"/>
        </w:rPr>
      </w:pPr>
    </w:p>
    <w:p w:rsidR="00AA2854" w:rsidRPr="002F79B6" w:rsidRDefault="00907E7B" w:rsidP="0041774D">
      <w:pPr>
        <w:pStyle w:val="3"/>
        <w:spacing w:line="240" w:lineRule="auto"/>
        <w:jc w:val="center"/>
        <w:rPr>
          <w:bCs w:val="0"/>
          <w:color w:val="000000"/>
          <w:sz w:val="26"/>
          <w:szCs w:val="26"/>
          <w:lang w:val="ru-RU"/>
        </w:rPr>
      </w:pPr>
      <w:bookmarkStart w:id="90" w:name="_Toc285445192"/>
      <w:bookmarkStart w:id="91" w:name="_Toc382900562"/>
      <w:bookmarkStart w:id="92" w:name="_Toc204431958"/>
      <w:r w:rsidRPr="002F79B6">
        <w:rPr>
          <w:sz w:val="26"/>
          <w:szCs w:val="26"/>
        </w:rPr>
        <w:t>II</w:t>
      </w:r>
      <w:r w:rsidRPr="002F79B6">
        <w:rPr>
          <w:sz w:val="26"/>
          <w:szCs w:val="26"/>
          <w:lang w:val="ru-RU"/>
        </w:rPr>
        <w:t xml:space="preserve">.6.3 </w:t>
      </w:r>
      <w:r w:rsidR="00AA2854" w:rsidRPr="002F79B6">
        <w:rPr>
          <w:color w:val="000000"/>
          <w:sz w:val="26"/>
          <w:szCs w:val="26"/>
          <w:lang w:val="ru-RU"/>
        </w:rPr>
        <w:t>Электроснабжение и связь</w:t>
      </w:r>
      <w:bookmarkEnd w:id="90"/>
      <w:bookmarkEnd w:id="91"/>
      <w:bookmarkEnd w:id="92"/>
    </w:p>
    <w:p w:rsidR="007160E2" w:rsidRPr="005B777A" w:rsidRDefault="00AA2854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Услуги по передаче электрической энергии осуществляет филиал </w:t>
      </w:r>
      <w:r w:rsidR="00D96417" w:rsidRPr="005B777A">
        <w:rPr>
          <w:color w:val="000000"/>
          <w:sz w:val="26"/>
          <w:szCs w:val="26"/>
        </w:rPr>
        <w:t>«</w:t>
      </w:r>
      <w:r w:rsidRPr="005B777A">
        <w:rPr>
          <w:color w:val="000000"/>
          <w:sz w:val="26"/>
          <w:szCs w:val="26"/>
        </w:rPr>
        <w:t>Калугаэнерго» ОАО «Межрегиональная сетевая компания Центра и Приволжья».</w:t>
      </w:r>
      <w:r w:rsidR="0052791F" w:rsidRPr="005B777A">
        <w:rPr>
          <w:color w:val="000000"/>
          <w:sz w:val="26"/>
          <w:szCs w:val="26"/>
        </w:rPr>
        <w:t xml:space="preserve"> </w:t>
      </w:r>
      <w:r w:rsidR="007160E2" w:rsidRPr="005B777A">
        <w:rPr>
          <w:color w:val="000000"/>
          <w:sz w:val="26"/>
          <w:szCs w:val="26"/>
        </w:rPr>
        <w:t xml:space="preserve"> </w:t>
      </w:r>
    </w:p>
    <w:p w:rsidR="006D7AFF" w:rsidRPr="005B777A" w:rsidRDefault="0052791F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Электроснабжение сельского поселения </w:t>
      </w:r>
      <w:r w:rsidR="00CE4CC6" w:rsidRPr="005B777A">
        <w:rPr>
          <w:color w:val="000000"/>
          <w:sz w:val="26"/>
          <w:szCs w:val="26"/>
        </w:rPr>
        <w:t>«</w:t>
      </w:r>
      <w:r w:rsidR="00225810" w:rsidRPr="005B777A">
        <w:rPr>
          <w:color w:val="000000"/>
          <w:sz w:val="26"/>
          <w:szCs w:val="26"/>
        </w:rPr>
        <w:t xml:space="preserve">Село </w:t>
      </w:r>
      <w:proofErr w:type="spellStart"/>
      <w:r w:rsidR="00F45712" w:rsidRPr="005B777A">
        <w:rPr>
          <w:color w:val="000000"/>
          <w:sz w:val="26"/>
          <w:szCs w:val="26"/>
        </w:rPr>
        <w:t>Маклино</w:t>
      </w:r>
      <w:proofErr w:type="spellEnd"/>
      <w:r w:rsidR="00CE4CC6" w:rsidRPr="005B777A">
        <w:rPr>
          <w:color w:val="000000"/>
          <w:sz w:val="26"/>
          <w:szCs w:val="26"/>
        </w:rPr>
        <w:t xml:space="preserve">» </w:t>
      </w:r>
      <w:r w:rsidR="00D96417" w:rsidRPr="005B777A">
        <w:rPr>
          <w:color w:val="000000"/>
          <w:sz w:val="26"/>
          <w:szCs w:val="26"/>
        </w:rPr>
        <w:t>производится</w:t>
      </w:r>
      <w:r w:rsidRPr="005B777A">
        <w:rPr>
          <w:color w:val="000000"/>
          <w:sz w:val="26"/>
          <w:szCs w:val="26"/>
        </w:rPr>
        <w:t xml:space="preserve"> от </w:t>
      </w:r>
      <w:r w:rsidR="00225810" w:rsidRPr="005B777A">
        <w:rPr>
          <w:color w:val="000000"/>
          <w:sz w:val="26"/>
          <w:szCs w:val="26"/>
        </w:rPr>
        <w:t>подстанци</w:t>
      </w:r>
      <w:r w:rsidR="006D7AFF" w:rsidRPr="005B777A">
        <w:rPr>
          <w:color w:val="000000"/>
          <w:sz w:val="26"/>
          <w:szCs w:val="26"/>
        </w:rPr>
        <w:t>й:</w:t>
      </w:r>
    </w:p>
    <w:p w:rsidR="000E4110" w:rsidRPr="005B777A" w:rsidRDefault="006D7AFF" w:rsidP="0041774D">
      <w:pPr>
        <w:tabs>
          <w:tab w:val="left" w:pos="720"/>
        </w:tabs>
        <w:ind w:firstLine="720"/>
        <w:jc w:val="both"/>
        <w:rPr>
          <w:color w:val="000000"/>
        </w:rPr>
      </w:pPr>
      <w:r w:rsidRPr="005B777A">
        <w:rPr>
          <w:color w:val="000000"/>
          <w:sz w:val="26"/>
          <w:szCs w:val="26"/>
        </w:rPr>
        <w:lastRenderedPageBreak/>
        <w:t>-</w:t>
      </w:r>
      <w:r w:rsidR="00225810" w:rsidRPr="005B777A">
        <w:rPr>
          <w:color w:val="000000"/>
          <w:sz w:val="26"/>
          <w:szCs w:val="26"/>
        </w:rPr>
        <w:t xml:space="preserve"> </w:t>
      </w:r>
      <w:r w:rsidR="00AC3773" w:rsidRPr="005B777A">
        <w:rPr>
          <w:color w:val="000000"/>
          <w:sz w:val="26"/>
          <w:szCs w:val="26"/>
        </w:rPr>
        <w:t>110</w:t>
      </w:r>
      <w:r w:rsidR="00CE4CC6" w:rsidRPr="005B777A">
        <w:rPr>
          <w:color w:val="000000"/>
          <w:sz w:val="26"/>
          <w:szCs w:val="26"/>
        </w:rPr>
        <w:t xml:space="preserve">/10 </w:t>
      </w:r>
      <w:proofErr w:type="spellStart"/>
      <w:r w:rsidR="00CE4CC6" w:rsidRPr="005B777A">
        <w:rPr>
          <w:color w:val="000000"/>
          <w:sz w:val="26"/>
          <w:szCs w:val="26"/>
        </w:rPr>
        <w:t>кВ</w:t>
      </w:r>
      <w:proofErr w:type="spellEnd"/>
      <w:r w:rsidR="00CE4CC6" w:rsidRPr="005B777A">
        <w:rPr>
          <w:color w:val="000000"/>
          <w:sz w:val="26"/>
          <w:szCs w:val="26"/>
        </w:rPr>
        <w:t xml:space="preserve"> «</w:t>
      </w:r>
      <w:r w:rsidR="00AC3773" w:rsidRPr="005B777A">
        <w:rPr>
          <w:color w:val="000000"/>
          <w:sz w:val="26"/>
          <w:szCs w:val="26"/>
        </w:rPr>
        <w:t>Кирпичная</w:t>
      </w:r>
      <w:r w:rsidR="00CE4CC6" w:rsidRPr="005B777A">
        <w:rPr>
          <w:color w:val="000000"/>
          <w:sz w:val="26"/>
          <w:szCs w:val="26"/>
        </w:rPr>
        <w:t xml:space="preserve">», год ввода в эксплуатацию – </w:t>
      </w:r>
      <w:r w:rsidRPr="005B777A">
        <w:rPr>
          <w:color w:val="000000"/>
          <w:sz w:val="26"/>
          <w:szCs w:val="26"/>
        </w:rPr>
        <w:t>2012</w:t>
      </w:r>
      <w:r w:rsidR="00CE4CC6" w:rsidRPr="005B777A">
        <w:rPr>
          <w:color w:val="000000"/>
          <w:sz w:val="26"/>
          <w:szCs w:val="26"/>
        </w:rPr>
        <w:t xml:space="preserve"> г., установленная мощность трансформаторов</w:t>
      </w:r>
      <w:r w:rsidR="00CE4CC6" w:rsidRPr="005B777A">
        <w:rPr>
          <w:b/>
          <w:bCs/>
          <w:color w:val="000000"/>
          <w:sz w:val="26"/>
          <w:szCs w:val="26"/>
        </w:rPr>
        <w:t xml:space="preserve"> </w:t>
      </w:r>
      <w:r w:rsidR="00CE4CC6" w:rsidRPr="005B777A">
        <w:rPr>
          <w:color w:val="000000"/>
          <w:sz w:val="26"/>
          <w:szCs w:val="26"/>
        </w:rPr>
        <w:t>–</w:t>
      </w:r>
      <w:r w:rsidR="00CE4CC6" w:rsidRPr="005B777A">
        <w:rPr>
          <w:b/>
          <w:bCs/>
          <w:color w:val="000000"/>
          <w:sz w:val="26"/>
          <w:szCs w:val="26"/>
        </w:rPr>
        <w:t xml:space="preserve"> </w:t>
      </w:r>
      <w:r w:rsidR="00CE4CC6" w:rsidRPr="005B777A">
        <w:rPr>
          <w:color w:val="000000"/>
        </w:rPr>
        <w:t>2х</w:t>
      </w:r>
      <w:r w:rsidRPr="005B777A">
        <w:rPr>
          <w:color w:val="000000"/>
        </w:rPr>
        <w:t>16</w:t>
      </w:r>
      <w:r w:rsidR="00CE4CC6" w:rsidRPr="005B777A">
        <w:rPr>
          <w:color w:val="000000"/>
        </w:rPr>
        <w:t xml:space="preserve"> МВА, </w:t>
      </w:r>
      <w:r w:rsidR="00CE4CC6" w:rsidRPr="005B777A">
        <w:rPr>
          <w:color w:val="000000"/>
          <w:sz w:val="26"/>
          <w:szCs w:val="26"/>
        </w:rPr>
        <w:t xml:space="preserve">нагрузка по результатам зимнего замерного дня </w:t>
      </w:r>
      <w:r w:rsidRPr="005B777A">
        <w:rPr>
          <w:color w:val="000000"/>
          <w:sz w:val="26"/>
          <w:szCs w:val="26"/>
        </w:rPr>
        <w:t>15</w:t>
      </w:r>
      <w:r w:rsidR="00CE4CC6" w:rsidRPr="005B777A">
        <w:rPr>
          <w:color w:val="000000"/>
          <w:sz w:val="26"/>
          <w:szCs w:val="26"/>
        </w:rPr>
        <w:t>.12.201</w:t>
      </w:r>
      <w:r w:rsidR="00225810" w:rsidRPr="005B777A">
        <w:rPr>
          <w:color w:val="000000"/>
          <w:sz w:val="26"/>
          <w:szCs w:val="26"/>
        </w:rPr>
        <w:t>2</w:t>
      </w:r>
      <w:r w:rsidR="00CE4CC6" w:rsidRPr="005B777A">
        <w:rPr>
          <w:color w:val="000000"/>
          <w:sz w:val="26"/>
          <w:szCs w:val="26"/>
        </w:rPr>
        <w:t xml:space="preserve"> составила – </w:t>
      </w:r>
      <w:r w:rsidRPr="005B777A">
        <w:rPr>
          <w:color w:val="000000"/>
          <w:sz w:val="26"/>
          <w:szCs w:val="26"/>
        </w:rPr>
        <w:t>10</w:t>
      </w:r>
      <w:r w:rsidR="00CE4CC6" w:rsidRPr="005B777A">
        <w:rPr>
          <w:color w:val="000000"/>
          <w:sz w:val="26"/>
          <w:szCs w:val="26"/>
        </w:rPr>
        <w:t xml:space="preserve"> </w:t>
      </w:r>
      <w:r w:rsidR="00CE4CC6" w:rsidRPr="005B777A">
        <w:rPr>
          <w:color w:val="000000"/>
        </w:rPr>
        <w:t>МВА.</w:t>
      </w:r>
    </w:p>
    <w:p w:rsidR="006D7AFF" w:rsidRPr="005B777A" w:rsidRDefault="006D7AFF" w:rsidP="0041774D">
      <w:pPr>
        <w:tabs>
          <w:tab w:val="left" w:pos="720"/>
        </w:tabs>
        <w:ind w:firstLine="720"/>
        <w:jc w:val="both"/>
        <w:rPr>
          <w:color w:val="000000"/>
        </w:rPr>
      </w:pPr>
      <w:r w:rsidRPr="005B777A">
        <w:rPr>
          <w:color w:val="000000"/>
        </w:rPr>
        <w:t xml:space="preserve">- 110/10 </w:t>
      </w:r>
      <w:proofErr w:type="spellStart"/>
      <w:r w:rsidRPr="005B777A">
        <w:rPr>
          <w:color w:val="000000"/>
        </w:rPr>
        <w:t>кВ</w:t>
      </w:r>
      <w:proofErr w:type="spellEnd"/>
      <w:r w:rsidRPr="005B777A">
        <w:rPr>
          <w:color w:val="000000"/>
        </w:rPr>
        <w:t xml:space="preserve"> «Радищево»</w:t>
      </w:r>
      <w:r w:rsidRPr="005B777A">
        <w:rPr>
          <w:color w:val="000000"/>
          <w:sz w:val="26"/>
          <w:szCs w:val="26"/>
        </w:rPr>
        <w:t xml:space="preserve"> », год ввода в эксплуатацию – 1976 г., установленная мощность трансформаторов</w:t>
      </w:r>
      <w:r w:rsidRPr="005B777A">
        <w:rPr>
          <w:b/>
          <w:bCs/>
          <w:color w:val="000000"/>
          <w:sz w:val="26"/>
          <w:szCs w:val="26"/>
        </w:rPr>
        <w:t xml:space="preserve"> </w:t>
      </w:r>
      <w:r w:rsidRPr="005B777A">
        <w:rPr>
          <w:color w:val="000000"/>
          <w:sz w:val="26"/>
          <w:szCs w:val="26"/>
        </w:rPr>
        <w:t>–</w:t>
      </w:r>
      <w:r w:rsidRPr="005B777A">
        <w:rPr>
          <w:b/>
          <w:bCs/>
          <w:color w:val="000000"/>
          <w:sz w:val="26"/>
          <w:szCs w:val="26"/>
        </w:rPr>
        <w:t xml:space="preserve"> </w:t>
      </w:r>
      <w:r w:rsidRPr="005B777A">
        <w:rPr>
          <w:color w:val="000000"/>
        </w:rPr>
        <w:t xml:space="preserve">2х16 МВА, </w:t>
      </w:r>
      <w:r w:rsidRPr="005B777A">
        <w:rPr>
          <w:color w:val="000000"/>
          <w:sz w:val="26"/>
          <w:szCs w:val="26"/>
        </w:rPr>
        <w:t xml:space="preserve">нагрузка по результатам зимнего замерного дня 19.12.2012 составила – 17 </w:t>
      </w:r>
      <w:r w:rsidRPr="005B777A">
        <w:rPr>
          <w:color w:val="000000"/>
        </w:rPr>
        <w:t>МВА.</w:t>
      </w:r>
    </w:p>
    <w:p w:rsidR="006D7AFF" w:rsidRPr="005B777A" w:rsidRDefault="006D7AFF" w:rsidP="0041774D">
      <w:pPr>
        <w:tabs>
          <w:tab w:val="left" w:pos="720"/>
        </w:tabs>
        <w:ind w:firstLine="720"/>
        <w:jc w:val="both"/>
        <w:rPr>
          <w:color w:val="000000"/>
        </w:rPr>
      </w:pPr>
      <w:r w:rsidRPr="005B777A">
        <w:rPr>
          <w:color w:val="000000"/>
        </w:rPr>
        <w:t xml:space="preserve">- 110/35/10 </w:t>
      </w:r>
      <w:proofErr w:type="spellStart"/>
      <w:r w:rsidRPr="005B777A">
        <w:rPr>
          <w:color w:val="000000"/>
        </w:rPr>
        <w:t>кВ</w:t>
      </w:r>
      <w:proofErr w:type="spellEnd"/>
      <w:r w:rsidRPr="005B777A">
        <w:rPr>
          <w:color w:val="000000"/>
        </w:rPr>
        <w:t xml:space="preserve"> «</w:t>
      </w:r>
      <w:proofErr w:type="spellStart"/>
      <w:r w:rsidRPr="005B777A">
        <w:rPr>
          <w:color w:val="000000"/>
        </w:rPr>
        <w:t>Протва</w:t>
      </w:r>
      <w:proofErr w:type="spellEnd"/>
      <w:r w:rsidRPr="005B777A">
        <w:rPr>
          <w:color w:val="000000"/>
        </w:rPr>
        <w:t>»</w:t>
      </w:r>
      <w:r w:rsidRPr="005B777A">
        <w:rPr>
          <w:color w:val="000000"/>
          <w:sz w:val="26"/>
          <w:szCs w:val="26"/>
        </w:rPr>
        <w:t xml:space="preserve"> », год ввода в эксплуатацию – 1981 г., установленная мощность трансформаторов</w:t>
      </w:r>
      <w:r w:rsidRPr="005B777A">
        <w:rPr>
          <w:b/>
          <w:bCs/>
          <w:color w:val="000000"/>
          <w:sz w:val="26"/>
          <w:szCs w:val="26"/>
        </w:rPr>
        <w:t xml:space="preserve"> </w:t>
      </w:r>
      <w:r w:rsidRPr="005B777A">
        <w:rPr>
          <w:color w:val="000000"/>
          <w:sz w:val="26"/>
          <w:szCs w:val="26"/>
        </w:rPr>
        <w:t>–</w:t>
      </w:r>
      <w:r w:rsidRPr="005B777A">
        <w:rPr>
          <w:b/>
          <w:bCs/>
          <w:color w:val="000000"/>
          <w:sz w:val="26"/>
          <w:szCs w:val="26"/>
        </w:rPr>
        <w:t xml:space="preserve"> </w:t>
      </w:r>
      <w:r w:rsidRPr="005B777A">
        <w:rPr>
          <w:color w:val="000000"/>
        </w:rPr>
        <w:t xml:space="preserve">2х25 МВА, </w:t>
      </w:r>
      <w:r w:rsidRPr="005B777A">
        <w:rPr>
          <w:color w:val="000000"/>
          <w:sz w:val="26"/>
          <w:szCs w:val="26"/>
        </w:rPr>
        <w:t xml:space="preserve">нагрузка по результатам зимнего замерного дня 19.12.2012 составила – 37,1 </w:t>
      </w:r>
      <w:r w:rsidRPr="005B777A">
        <w:rPr>
          <w:color w:val="000000"/>
        </w:rPr>
        <w:t>МВА.</w:t>
      </w:r>
    </w:p>
    <w:p w:rsidR="006D7AFF" w:rsidRPr="005B777A" w:rsidRDefault="006D7AFF" w:rsidP="0041774D">
      <w:pPr>
        <w:tabs>
          <w:tab w:val="left" w:pos="720"/>
        </w:tabs>
        <w:ind w:firstLine="720"/>
        <w:jc w:val="both"/>
        <w:rPr>
          <w:color w:val="000000"/>
        </w:rPr>
      </w:pPr>
      <w:r w:rsidRPr="005B777A">
        <w:rPr>
          <w:color w:val="000000"/>
        </w:rPr>
        <w:t xml:space="preserve">- 35/10 </w:t>
      </w:r>
      <w:proofErr w:type="spellStart"/>
      <w:r w:rsidRPr="005B777A">
        <w:rPr>
          <w:color w:val="000000"/>
        </w:rPr>
        <w:t>кВ</w:t>
      </w:r>
      <w:proofErr w:type="spellEnd"/>
      <w:r w:rsidRPr="005B777A">
        <w:rPr>
          <w:color w:val="000000"/>
        </w:rPr>
        <w:t xml:space="preserve"> «Детчино»</w:t>
      </w:r>
      <w:r w:rsidRPr="005B777A">
        <w:rPr>
          <w:color w:val="000000"/>
          <w:sz w:val="26"/>
          <w:szCs w:val="26"/>
        </w:rPr>
        <w:t xml:space="preserve"> », год ввода в эксплуатацию – 1960 г., установленная мощность трансформаторов</w:t>
      </w:r>
      <w:r w:rsidRPr="005B777A">
        <w:rPr>
          <w:b/>
          <w:bCs/>
          <w:color w:val="000000"/>
          <w:sz w:val="26"/>
          <w:szCs w:val="26"/>
        </w:rPr>
        <w:t xml:space="preserve"> </w:t>
      </w:r>
      <w:r w:rsidRPr="005B777A">
        <w:rPr>
          <w:color w:val="000000"/>
          <w:sz w:val="26"/>
          <w:szCs w:val="26"/>
        </w:rPr>
        <w:t>–</w:t>
      </w:r>
      <w:r w:rsidRPr="005B777A">
        <w:rPr>
          <w:b/>
          <w:bCs/>
          <w:color w:val="000000"/>
          <w:sz w:val="26"/>
          <w:szCs w:val="26"/>
        </w:rPr>
        <w:t xml:space="preserve"> </w:t>
      </w:r>
      <w:r w:rsidRPr="005B777A">
        <w:rPr>
          <w:color w:val="000000"/>
        </w:rPr>
        <w:t xml:space="preserve">1х10 МВА и 1х6,3 МВА, </w:t>
      </w:r>
      <w:r w:rsidRPr="005B777A">
        <w:rPr>
          <w:color w:val="000000"/>
          <w:sz w:val="26"/>
          <w:szCs w:val="26"/>
        </w:rPr>
        <w:t xml:space="preserve">нагрузка по результатам зимнего замерного дня 15.12.2012 составила – 6,8 </w:t>
      </w:r>
      <w:r w:rsidRPr="005B777A">
        <w:rPr>
          <w:color w:val="000000"/>
        </w:rPr>
        <w:t>МВА.</w:t>
      </w:r>
    </w:p>
    <w:p w:rsidR="006D7AFF" w:rsidRDefault="00CE4CC6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По территории сельского поселения проходят высоковольтные линии электропередачи: </w:t>
      </w:r>
      <w:r w:rsidR="006D7AFF" w:rsidRPr="00EB6EE8">
        <w:rPr>
          <w:color w:val="000000"/>
          <w:sz w:val="26"/>
          <w:szCs w:val="26"/>
        </w:rPr>
        <w:t xml:space="preserve">- ЛЭП </w:t>
      </w:r>
      <w:r w:rsidR="006D7AFF">
        <w:rPr>
          <w:color w:val="000000"/>
          <w:sz w:val="26"/>
          <w:szCs w:val="26"/>
        </w:rPr>
        <w:t>750</w:t>
      </w:r>
      <w:r w:rsidR="006D7AFF" w:rsidRPr="00EB6EE8">
        <w:rPr>
          <w:color w:val="000000"/>
          <w:sz w:val="26"/>
          <w:szCs w:val="26"/>
        </w:rPr>
        <w:t xml:space="preserve"> </w:t>
      </w:r>
      <w:proofErr w:type="spellStart"/>
      <w:r w:rsidR="006D7AFF" w:rsidRPr="00EB6EE8">
        <w:rPr>
          <w:color w:val="000000"/>
          <w:sz w:val="26"/>
          <w:szCs w:val="26"/>
        </w:rPr>
        <w:t>кВ</w:t>
      </w:r>
      <w:proofErr w:type="spellEnd"/>
      <w:r w:rsidR="006D7AFF" w:rsidRPr="00EB6EE8">
        <w:rPr>
          <w:color w:val="000000"/>
          <w:sz w:val="26"/>
          <w:szCs w:val="26"/>
        </w:rPr>
        <w:t xml:space="preserve"> «</w:t>
      </w:r>
      <w:r w:rsidR="006D7AFF" w:rsidRPr="006D7AFF">
        <w:rPr>
          <w:color w:val="000000"/>
          <w:sz w:val="26"/>
          <w:szCs w:val="26"/>
        </w:rPr>
        <w:t>Смоленская АЭС-Калуга</w:t>
      </w:r>
      <w:r w:rsidR="006D7AFF" w:rsidRPr="00EB6EE8">
        <w:rPr>
          <w:color w:val="000000"/>
          <w:sz w:val="26"/>
          <w:szCs w:val="26"/>
        </w:rPr>
        <w:t>»;</w:t>
      </w:r>
    </w:p>
    <w:p w:rsidR="006D7AFF" w:rsidRDefault="006D7AFF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  <w:highlight w:val="yellow"/>
        </w:rPr>
      </w:pPr>
      <w:r>
        <w:rPr>
          <w:color w:val="000000"/>
          <w:sz w:val="26"/>
          <w:szCs w:val="26"/>
        </w:rPr>
        <w:t xml:space="preserve">                    </w:t>
      </w:r>
      <w:r w:rsidRPr="00EB6EE8">
        <w:rPr>
          <w:color w:val="000000"/>
          <w:sz w:val="26"/>
          <w:szCs w:val="26"/>
        </w:rPr>
        <w:t xml:space="preserve">- ЛЭП </w:t>
      </w:r>
      <w:r>
        <w:rPr>
          <w:color w:val="000000"/>
          <w:sz w:val="26"/>
          <w:szCs w:val="26"/>
        </w:rPr>
        <w:t>750</w:t>
      </w:r>
      <w:r w:rsidRPr="00EB6EE8">
        <w:rPr>
          <w:color w:val="000000"/>
          <w:sz w:val="26"/>
          <w:szCs w:val="26"/>
        </w:rPr>
        <w:t xml:space="preserve"> </w:t>
      </w:r>
      <w:proofErr w:type="spellStart"/>
      <w:r w:rsidRPr="00EB6EE8">
        <w:rPr>
          <w:color w:val="000000"/>
          <w:sz w:val="26"/>
          <w:szCs w:val="26"/>
        </w:rPr>
        <w:t>кВ</w:t>
      </w:r>
      <w:proofErr w:type="spellEnd"/>
      <w:r w:rsidRPr="00EB6EE8">
        <w:rPr>
          <w:color w:val="000000"/>
          <w:sz w:val="26"/>
          <w:szCs w:val="26"/>
        </w:rPr>
        <w:t xml:space="preserve"> «</w:t>
      </w:r>
      <w:r w:rsidRPr="006D7AFF">
        <w:rPr>
          <w:color w:val="000000"/>
          <w:sz w:val="26"/>
          <w:szCs w:val="26"/>
        </w:rPr>
        <w:t>Калуга-Владимир</w:t>
      </w:r>
      <w:r w:rsidRPr="00EB6EE8">
        <w:rPr>
          <w:color w:val="000000"/>
          <w:sz w:val="26"/>
          <w:szCs w:val="26"/>
        </w:rPr>
        <w:t>»;</w:t>
      </w:r>
    </w:p>
    <w:p w:rsidR="00CE4CC6" w:rsidRPr="005B777A" w:rsidRDefault="006D7AFF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                    </w:t>
      </w:r>
      <w:r w:rsidR="00CE4CC6" w:rsidRPr="005B777A">
        <w:rPr>
          <w:color w:val="000000"/>
          <w:sz w:val="26"/>
          <w:szCs w:val="26"/>
        </w:rPr>
        <w:t xml:space="preserve">- </w:t>
      </w:r>
      <w:r w:rsidR="00DA6C42" w:rsidRPr="005B777A">
        <w:rPr>
          <w:color w:val="000000"/>
          <w:sz w:val="26"/>
          <w:szCs w:val="26"/>
        </w:rPr>
        <w:t xml:space="preserve">2х </w:t>
      </w:r>
      <w:r w:rsidR="00CE4CC6" w:rsidRPr="005B777A">
        <w:rPr>
          <w:color w:val="000000"/>
          <w:sz w:val="26"/>
          <w:szCs w:val="26"/>
        </w:rPr>
        <w:t xml:space="preserve">ЛЭП 220 </w:t>
      </w:r>
      <w:proofErr w:type="spellStart"/>
      <w:r w:rsidR="00CE4CC6" w:rsidRPr="005B777A">
        <w:rPr>
          <w:color w:val="000000"/>
          <w:sz w:val="26"/>
          <w:szCs w:val="26"/>
        </w:rPr>
        <w:t>кВ</w:t>
      </w:r>
      <w:proofErr w:type="spellEnd"/>
      <w:r w:rsidR="00CE4CC6" w:rsidRPr="005B777A">
        <w:rPr>
          <w:color w:val="000000"/>
          <w:sz w:val="26"/>
          <w:szCs w:val="26"/>
        </w:rPr>
        <w:t xml:space="preserve"> «</w:t>
      </w:r>
      <w:proofErr w:type="gramStart"/>
      <w:r w:rsidR="00DA6C42" w:rsidRPr="005B777A">
        <w:rPr>
          <w:color w:val="000000"/>
          <w:sz w:val="26"/>
          <w:szCs w:val="26"/>
        </w:rPr>
        <w:t>Калужская-Рижская</w:t>
      </w:r>
      <w:proofErr w:type="gramEnd"/>
      <w:r w:rsidR="00CE4CC6" w:rsidRPr="005B777A">
        <w:rPr>
          <w:color w:val="000000"/>
          <w:sz w:val="26"/>
          <w:szCs w:val="26"/>
        </w:rPr>
        <w:t>»;</w:t>
      </w:r>
    </w:p>
    <w:p w:rsidR="009F5F37" w:rsidRPr="005B777A" w:rsidRDefault="009F5F37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                    - 2х ЛЭП 220 </w:t>
      </w:r>
      <w:proofErr w:type="spellStart"/>
      <w:r w:rsidRPr="005B777A">
        <w:rPr>
          <w:color w:val="000000"/>
          <w:sz w:val="26"/>
          <w:szCs w:val="26"/>
        </w:rPr>
        <w:t>кВ</w:t>
      </w:r>
      <w:proofErr w:type="spellEnd"/>
      <w:r w:rsidRPr="005B777A">
        <w:rPr>
          <w:color w:val="000000"/>
          <w:sz w:val="26"/>
          <w:szCs w:val="26"/>
        </w:rPr>
        <w:t xml:space="preserve"> «</w:t>
      </w:r>
      <w:proofErr w:type="gramStart"/>
      <w:r w:rsidRPr="005B777A">
        <w:rPr>
          <w:color w:val="000000"/>
          <w:sz w:val="26"/>
          <w:szCs w:val="26"/>
        </w:rPr>
        <w:t>Калужская-Протон</w:t>
      </w:r>
      <w:proofErr w:type="gramEnd"/>
      <w:r w:rsidRPr="005B777A">
        <w:rPr>
          <w:color w:val="000000"/>
          <w:sz w:val="26"/>
          <w:szCs w:val="26"/>
        </w:rPr>
        <w:t>»;</w:t>
      </w:r>
    </w:p>
    <w:p w:rsidR="004E7B90" w:rsidRDefault="004E7B90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5B777A">
        <w:rPr>
          <w:color w:val="000000"/>
          <w:sz w:val="26"/>
          <w:szCs w:val="26"/>
        </w:rPr>
        <w:t xml:space="preserve">                    - 2х ЛЭП 220 </w:t>
      </w:r>
      <w:proofErr w:type="spellStart"/>
      <w:r w:rsidRPr="005B777A">
        <w:rPr>
          <w:color w:val="000000"/>
          <w:sz w:val="26"/>
          <w:szCs w:val="26"/>
        </w:rPr>
        <w:t>кВ</w:t>
      </w:r>
      <w:proofErr w:type="spellEnd"/>
      <w:r w:rsidRPr="005B777A">
        <w:rPr>
          <w:color w:val="000000"/>
          <w:sz w:val="26"/>
          <w:szCs w:val="26"/>
        </w:rPr>
        <w:t xml:space="preserve"> «</w:t>
      </w:r>
      <w:proofErr w:type="gramStart"/>
      <w:r w:rsidRPr="005B777A">
        <w:rPr>
          <w:color w:val="000000"/>
          <w:sz w:val="26"/>
          <w:szCs w:val="26"/>
        </w:rPr>
        <w:t>Калужская-Малинники</w:t>
      </w:r>
      <w:proofErr w:type="gramEnd"/>
      <w:r w:rsidRPr="005B777A">
        <w:rPr>
          <w:color w:val="000000"/>
          <w:sz w:val="26"/>
          <w:szCs w:val="26"/>
        </w:rPr>
        <w:t>»;</w:t>
      </w:r>
    </w:p>
    <w:p w:rsidR="004E7B90" w:rsidRDefault="009F5F37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</w:t>
      </w:r>
      <w:r w:rsidRPr="00EB6EE8">
        <w:rPr>
          <w:color w:val="000000"/>
          <w:sz w:val="26"/>
          <w:szCs w:val="26"/>
        </w:rPr>
        <w:t xml:space="preserve">- ЛЭП </w:t>
      </w:r>
      <w:r>
        <w:rPr>
          <w:color w:val="000000"/>
          <w:sz w:val="26"/>
          <w:szCs w:val="26"/>
        </w:rPr>
        <w:t>110</w:t>
      </w:r>
      <w:r w:rsidRPr="00EB6EE8">
        <w:rPr>
          <w:color w:val="000000"/>
          <w:sz w:val="26"/>
          <w:szCs w:val="26"/>
        </w:rPr>
        <w:t xml:space="preserve"> </w:t>
      </w:r>
      <w:proofErr w:type="spellStart"/>
      <w:r w:rsidRPr="00EB6EE8">
        <w:rPr>
          <w:color w:val="000000"/>
          <w:sz w:val="26"/>
          <w:szCs w:val="26"/>
        </w:rPr>
        <w:t>кВ</w:t>
      </w:r>
      <w:proofErr w:type="spellEnd"/>
      <w:r w:rsidRPr="00EB6EE8">
        <w:rPr>
          <w:color w:val="000000"/>
          <w:sz w:val="26"/>
          <w:szCs w:val="26"/>
        </w:rPr>
        <w:t xml:space="preserve"> «</w:t>
      </w:r>
      <w:proofErr w:type="gramStart"/>
      <w:r>
        <w:rPr>
          <w:color w:val="000000"/>
          <w:sz w:val="26"/>
          <w:szCs w:val="26"/>
        </w:rPr>
        <w:t>Малоярославец-Мирная</w:t>
      </w:r>
      <w:proofErr w:type="gramEnd"/>
      <w:r w:rsidRPr="00EB6EE8">
        <w:rPr>
          <w:color w:val="000000"/>
          <w:sz w:val="26"/>
          <w:szCs w:val="26"/>
        </w:rPr>
        <w:t>»;</w:t>
      </w:r>
    </w:p>
    <w:p w:rsidR="009F5F37" w:rsidRPr="000E4110" w:rsidRDefault="004E7B90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</w:t>
      </w:r>
      <w:r w:rsidRPr="00EB6EE8">
        <w:rPr>
          <w:color w:val="000000"/>
          <w:sz w:val="26"/>
          <w:szCs w:val="26"/>
        </w:rPr>
        <w:t xml:space="preserve">- ЛЭП </w:t>
      </w:r>
      <w:r>
        <w:rPr>
          <w:color w:val="000000"/>
          <w:sz w:val="26"/>
          <w:szCs w:val="26"/>
        </w:rPr>
        <w:t>110</w:t>
      </w:r>
      <w:r w:rsidRPr="00EB6EE8">
        <w:rPr>
          <w:color w:val="000000"/>
          <w:sz w:val="26"/>
          <w:szCs w:val="26"/>
        </w:rPr>
        <w:t xml:space="preserve"> </w:t>
      </w:r>
      <w:proofErr w:type="spellStart"/>
      <w:r w:rsidRPr="00EB6EE8">
        <w:rPr>
          <w:color w:val="000000"/>
          <w:sz w:val="26"/>
          <w:szCs w:val="26"/>
        </w:rPr>
        <w:t>кВ</w:t>
      </w:r>
      <w:proofErr w:type="spellEnd"/>
      <w:r w:rsidRPr="00EB6EE8">
        <w:rPr>
          <w:color w:val="00000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>Малоярославец-Суходрев</w:t>
      </w:r>
      <w:r w:rsidRPr="00EB6EE8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  <w:r w:rsidR="009F5F37" w:rsidRPr="00EB6EE8">
        <w:rPr>
          <w:color w:val="000000"/>
          <w:sz w:val="26"/>
          <w:szCs w:val="26"/>
        </w:rPr>
        <w:t xml:space="preserve">                    </w:t>
      </w:r>
    </w:p>
    <w:p w:rsidR="00220CA8" w:rsidRPr="003350A7" w:rsidRDefault="00220CA8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proofErr w:type="gramStart"/>
      <w:r w:rsidRPr="003350A7">
        <w:rPr>
          <w:color w:val="000000"/>
          <w:sz w:val="26"/>
          <w:szCs w:val="26"/>
        </w:rPr>
        <w:t xml:space="preserve">На территории сельского поселения располагается Электрическая подстанция (ПС) «Калужская» 750/500/220/10 </w:t>
      </w:r>
      <w:proofErr w:type="spellStart"/>
      <w:r w:rsidRPr="003350A7">
        <w:rPr>
          <w:color w:val="000000"/>
          <w:sz w:val="26"/>
          <w:szCs w:val="26"/>
        </w:rPr>
        <w:t>кВ</w:t>
      </w:r>
      <w:proofErr w:type="spellEnd"/>
      <w:r w:rsidRPr="003350A7">
        <w:rPr>
          <w:color w:val="000000"/>
          <w:sz w:val="26"/>
          <w:szCs w:val="26"/>
        </w:rPr>
        <w:t xml:space="preserve"> (</w:t>
      </w:r>
      <w:r w:rsidR="005B777A" w:rsidRPr="003350A7">
        <w:rPr>
          <w:sz w:val="26"/>
          <w:szCs w:val="26"/>
        </w:rPr>
        <w:t xml:space="preserve">Мощность </w:t>
      </w:r>
      <w:r w:rsidRPr="003350A7">
        <w:rPr>
          <w:sz w:val="26"/>
          <w:szCs w:val="26"/>
        </w:rPr>
        <w:t>1062 МВА</w:t>
      </w:r>
      <w:r w:rsidR="005B777A" w:rsidRPr="003350A7">
        <w:rPr>
          <w:sz w:val="26"/>
          <w:szCs w:val="26"/>
        </w:rPr>
        <w:t>,</w:t>
      </w:r>
      <w:r w:rsidRPr="003350A7">
        <w:rPr>
          <w:sz w:val="26"/>
          <w:szCs w:val="26"/>
        </w:rPr>
        <w:t xml:space="preserve"> построена в 1985 году.</w:t>
      </w:r>
      <w:proofErr w:type="gramEnd"/>
      <w:r w:rsidRPr="003350A7">
        <w:rPr>
          <w:sz w:val="26"/>
          <w:szCs w:val="26"/>
        </w:rPr>
        <w:t xml:space="preserve"> </w:t>
      </w:r>
      <w:r w:rsidR="005B777A" w:rsidRPr="003350A7">
        <w:rPr>
          <w:sz w:val="26"/>
          <w:szCs w:val="26"/>
        </w:rPr>
        <w:t>П</w:t>
      </w:r>
      <w:r w:rsidRPr="003350A7">
        <w:rPr>
          <w:sz w:val="26"/>
          <w:szCs w:val="26"/>
        </w:rPr>
        <w:t>итает северо-восток Калужской области. Кроме того, подстанция обеспечивает выдачу мощности Смоленской АЭС в энергосистему московского</w:t>
      </w:r>
      <w:r w:rsidR="003350A7">
        <w:rPr>
          <w:sz w:val="26"/>
          <w:szCs w:val="26"/>
        </w:rPr>
        <w:t xml:space="preserve"> р</w:t>
      </w:r>
      <w:r w:rsidRPr="003350A7">
        <w:rPr>
          <w:sz w:val="26"/>
          <w:szCs w:val="26"/>
        </w:rPr>
        <w:t>егиона.</w:t>
      </w:r>
      <w:r w:rsidR="003350A7">
        <w:rPr>
          <w:sz w:val="26"/>
          <w:szCs w:val="26"/>
        </w:rPr>
        <w:t xml:space="preserve"> </w:t>
      </w:r>
      <w:proofErr w:type="gramStart"/>
      <w:r w:rsidRPr="003350A7">
        <w:rPr>
          <w:sz w:val="26"/>
          <w:szCs w:val="26"/>
        </w:rPr>
        <w:t xml:space="preserve">На территории ПС "Калужская" находится также ПС 110/10 </w:t>
      </w:r>
      <w:proofErr w:type="spellStart"/>
      <w:r w:rsidRPr="003350A7">
        <w:rPr>
          <w:sz w:val="26"/>
          <w:szCs w:val="26"/>
        </w:rPr>
        <w:t>кВ</w:t>
      </w:r>
      <w:proofErr w:type="spellEnd"/>
      <w:r w:rsidRPr="003350A7">
        <w:rPr>
          <w:sz w:val="26"/>
          <w:szCs w:val="26"/>
        </w:rPr>
        <w:t xml:space="preserve"> "Свеча".)</w:t>
      </w:r>
      <w:proofErr w:type="gramEnd"/>
    </w:p>
    <w:p w:rsidR="00AA2854" w:rsidRPr="008F3838" w:rsidRDefault="00AA2854" w:rsidP="0041774D">
      <w:pPr>
        <w:tabs>
          <w:tab w:val="left" w:pos="720"/>
        </w:tabs>
        <w:ind w:firstLine="720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Потребителями электроэнергии на рассматриваемой территории являются население, сельскохозяйственные потребители и объекты строительства.</w:t>
      </w:r>
    </w:p>
    <w:p w:rsidR="00AA2854" w:rsidRPr="008F3838" w:rsidRDefault="00AA2854" w:rsidP="0041774D">
      <w:pPr>
        <w:tabs>
          <w:tab w:val="left" w:pos="720"/>
        </w:tabs>
        <w:spacing w:after="120"/>
        <w:ind w:firstLine="720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Распределение электроэнергии потребит</w:t>
      </w:r>
      <w:r w:rsidR="00D96417" w:rsidRPr="008F3838">
        <w:rPr>
          <w:color w:val="000000"/>
          <w:sz w:val="26"/>
          <w:szCs w:val="26"/>
        </w:rPr>
        <w:t>елям производится</w:t>
      </w:r>
      <w:r w:rsidRPr="008F3838">
        <w:rPr>
          <w:color w:val="000000"/>
          <w:sz w:val="26"/>
          <w:szCs w:val="26"/>
        </w:rPr>
        <w:t xml:space="preserve"> как непосредственно с шин подстанции, так и через распределительные пункты и трансформаторные подстанции.</w:t>
      </w:r>
    </w:p>
    <w:p w:rsidR="00A31C98" w:rsidRPr="008F3838" w:rsidRDefault="00AA2854" w:rsidP="0041774D">
      <w:pPr>
        <w:tabs>
          <w:tab w:val="left" w:pos="720"/>
        </w:tabs>
        <w:spacing w:after="120"/>
        <w:ind w:firstLine="720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Существует возможность присоединения дополнительных мощностей. Техническое состояние сетей электроснабжения - удовлетворительное.</w:t>
      </w:r>
    </w:p>
    <w:p w:rsidR="00AA2854" w:rsidRPr="008F3838" w:rsidRDefault="00AA2854" w:rsidP="0041774D">
      <w:pPr>
        <w:tabs>
          <w:tab w:val="left" w:pos="720"/>
        </w:tabs>
        <w:spacing w:after="120"/>
        <w:ind w:firstLine="720"/>
        <w:jc w:val="both"/>
        <w:rPr>
          <w:color w:val="000000"/>
          <w:sz w:val="26"/>
          <w:szCs w:val="26"/>
        </w:rPr>
      </w:pPr>
      <w:r w:rsidRPr="008F3838">
        <w:rPr>
          <w:b/>
          <w:color w:val="000000"/>
          <w:sz w:val="26"/>
          <w:szCs w:val="26"/>
        </w:rPr>
        <w:t>Телефонизация</w:t>
      </w:r>
    </w:p>
    <w:p w:rsidR="00CE4CC6" w:rsidRDefault="00CE4CC6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EB6EE8">
        <w:rPr>
          <w:color w:val="000000"/>
          <w:sz w:val="26"/>
          <w:szCs w:val="26"/>
        </w:rPr>
        <w:t>Услуги телефонной связи в сельском поселении «</w:t>
      </w:r>
      <w:r w:rsidR="00921BFF">
        <w:rPr>
          <w:color w:val="000000"/>
          <w:sz w:val="26"/>
          <w:szCs w:val="26"/>
        </w:rPr>
        <w:t xml:space="preserve">Село </w:t>
      </w:r>
      <w:proofErr w:type="spellStart"/>
      <w:r w:rsidR="00A243A1">
        <w:rPr>
          <w:color w:val="000000"/>
          <w:sz w:val="26"/>
          <w:szCs w:val="26"/>
        </w:rPr>
        <w:t>Маклино</w:t>
      </w:r>
      <w:proofErr w:type="spellEnd"/>
      <w:r w:rsidRPr="00EB6EE8">
        <w:rPr>
          <w:color w:val="000000"/>
          <w:sz w:val="26"/>
          <w:szCs w:val="26"/>
        </w:rPr>
        <w:t>» предоставляются Калужским филиалом ОАО «Ростелеком» посредством аналогов</w:t>
      </w:r>
      <w:r>
        <w:rPr>
          <w:color w:val="000000"/>
          <w:sz w:val="26"/>
          <w:szCs w:val="26"/>
        </w:rPr>
        <w:t>ой</w:t>
      </w:r>
      <w:r w:rsidRPr="00EB6EE8">
        <w:rPr>
          <w:color w:val="000000"/>
          <w:sz w:val="26"/>
          <w:szCs w:val="26"/>
        </w:rPr>
        <w:t xml:space="preserve"> коммуникационн</w:t>
      </w:r>
      <w:r>
        <w:rPr>
          <w:color w:val="000000"/>
          <w:sz w:val="26"/>
          <w:szCs w:val="26"/>
        </w:rPr>
        <w:t>ой</w:t>
      </w:r>
      <w:r w:rsidRPr="00EB6EE8">
        <w:rPr>
          <w:color w:val="000000"/>
          <w:sz w:val="26"/>
          <w:szCs w:val="26"/>
        </w:rPr>
        <w:t xml:space="preserve"> телефонн</w:t>
      </w:r>
      <w:r>
        <w:rPr>
          <w:color w:val="000000"/>
          <w:sz w:val="26"/>
          <w:szCs w:val="26"/>
        </w:rPr>
        <w:t>ой</w:t>
      </w:r>
      <w:r w:rsidRPr="00EB6EE8">
        <w:rPr>
          <w:color w:val="000000"/>
          <w:sz w:val="26"/>
          <w:szCs w:val="26"/>
        </w:rPr>
        <w:t xml:space="preserve"> станци</w:t>
      </w:r>
      <w:r>
        <w:rPr>
          <w:color w:val="000000"/>
          <w:sz w:val="26"/>
          <w:szCs w:val="26"/>
        </w:rPr>
        <w:t>и</w:t>
      </w:r>
      <w:r w:rsidRPr="00EB6EE8">
        <w:rPr>
          <w:color w:val="000000"/>
          <w:sz w:val="26"/>
          <w:szCs w:val="26"/>
        </w:rPr>
        <w:t xml:space="preserve">  (далее – АТС), расположенн</w:t>
      </w:r>
      <w:r>
        <w:rPr>
          <w:color w:val="000000"/>
          <w:sz w:val="26"/>
          <w:szCs w:val="26"/>
        </w:rPr>
        <w:t>ой</w:t>
      </w:r>
      <w:r w:rsidRPr="00EB6EE8">
        <w:rPr>
          <w:color w:val="000000"/>
          <w:sz w:val="26"/>
          <w:szCs w:val="26"/>
        </w:rPr>
        <w:t xml:space="preserve"> </w:t>
      </w:r>
      <w:proofErr w:type="gramStart"/>
      <w:r w:rsidRPr="00EB6EE8">
        <w:rPr>
          <w:color w:val="000000"/>
          <w:sz w:val="26"/>
          <w:szCs w:val="26"/>
        </w:rPr>
        <w:t>в</w:t>
      </w:r>
      <w:proofErr w:type="gramEnd"/>
      <w:r w:rsidRPr="00EB6EE8">
        <w:rPr>
          <w:color w:val="000000"/>
          <w:sz w:val="26"/>
          <w:szCs w:val="26"/>
        </w:rPr>
        <w:t xml:space="preserve"> </w:t>
      </w:r>
      <w:r w:rsidR="00921BFF">
        <w:rPr>
          <w:color w:val="000000"/>
          <w:sz w:val="26"/>
          <w:szCs w:val="26"/>
        </w:rPr>
        <w:t xml:space="preserve">с. </w:t>
      </w:r>
      <w:proofErr w:type="spellStart"/>
      <w:r w:rsidR="00A243A1">
        <w:rPr>
          <w:color w:val="000000"/>
          <w:sz w:val="26"/>
          <w:szCs w:val="26"/>
        </w:rPr>
        <w:t>Маклино</w:t>
      </w:r>
      <w:proofErr w:type="spellEnd"/>
      <w:r w:rsidRPr="00EB6EE8">
        <w:rPr>
          <w:color w:val="000000"/>
          <w:sz w:val="26"/>
          <w:szCs w:val="26"/>
        </w:rPr>
        <w:t>.</w:t>
      </w:r>
      <w:r w:rsidRPr="003D6390">
        <w:rPr>
          <w:color w:val="FF0000"/>
          <w:sz w:val="26"/>
          <w:szCs w:val="26"/>
        </w:rPr>
        <w:t xml:space="preserve">  </w:t>
      </w:r>
      <w:r w:rsidRPr="00EB6EE8">
        <w:rPr>
          <w:color w:val="000000"/>
          <w:sz w:val="26"/>
          <w:szCs w:val="26"/>
        </w:rPr>
        <w:t>Абонентские линии организованы по медным кабелям типа ТПП. Состояние оборудования АТС - удовлетворительное. Связь между АТС осуществляется через центральную районную АТС по медным кабелям с использованием цифровых систем передачи.  На территории сельского поселения предоставляются услуги операторов сотовой связи: «МТС», «Билайн», «Мегафон», «Теле</w:t>
      </w:r>
      <w:proofErr w:type="gramStart"/>
      <w:r w:rsidRPr="00EB6EE8">
        <w:rPr>
          <w:color w:val="000000"/>
          <w:sz w:val="26"/>
          <w:szCs w:val="26"/>
        </w:rPr>
        <w:t>2</w:t>
      </w:r>
      <w:proofErr w:type="gramEnd"/>
      <w:r w:rsidRPr="00EB6EE8">
        <w:rPr>
          <w:color w:val="000000"/>
          <w:sz w:val="26"/>
          <w:szCs w:val="26"/>
        </w:rPr>
        <w:t>».</w:t>
      </w:r>
    </w:p>
    <w:p w:rsidR="00A243A1" w:rsidRPr="00EB6EE8" w:rsidRDefault="00A243A1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</w:p>
    <w:p w:rsidR="00AA2854" w:rsidRPr="008F3838" w:rsidRDefault="00AA2854" w:rsidP="0041774D">
      <w:pPr>
        <w:suppressAutoHyphens/>
        <w:ind w:firstLine="709"/>
        <w:jc w:val="both"/>
        <w:rPr>
          <w:b/>
          <w:color w:val="000000"/>
          <w:sz w:val="26"/>
          <w:szCs w:val="26"/>
        </w:rPr>
      </w:pPr>
      <w:r w:rsidRPr="008F3838">
        <w:rPr>
          <w:b/>
          <w:color w:val="000000"/>
          <w:sz w:val="26"/>
          <w:szCs w:val="26"/>
        </w:rPr>
        <w:t>Радиофикация</w:t>
      </w:r>
      <w:r w:rsidR="00702268" w:rsidRPr="008F3838">
        <w:rPr>
          <w:b/>
          <w:color w:val="000000"/>
          <w:sz w:val="26"/>
          <w:szCs w:val="26"/>
        </w:rPr>
        <w:t xml:space="preserve"> и телевиден</w:t>
      </w:r>
      <w:r w:rsidR="003800C8">
        <w:rPr>
          <w:b/>
          <w:color w:val="000000"/>
          <w:sz w:val="26"/>
          <w:szCs w:val="26"/>
        </w:rPr>
        <w:t>и</w:t>
      </w:r>
      <w:r w:rsidR="00702268" w:rsidRPr="008F3838">
        <w:rPr>
          <w:b/>
          <w:color w:val="000000"/>
          <w:sz w:val="26"/>
          <w:szCs w:val="26"/>
        </w:rPr>
        <w:t>е</w:t>
      </w:r>
    </w:p>
    <w:p w:rsidR="000646C1" w:rsidRPr="008F3838" w:rsidRDefault="000646C1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Услуги проводного радиовещания на территории сельского поселения не предоставляются.</w:t>
      </w:r>
    </w:p>
    <w:p w:rsidR="00A6261F" w:rsidRPr="008F3838" w:rsidRDefault="00AA2854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lastRenderedPageBreak/>
        <w:t xml:space="preserve">Услуги эфирного </w:t>
      </w:r>
      <w:proofErr w:type="gramStart"/>
      <w:r w:rsidRPr="008F3838">
        <w:rPr>
          <w:color w:val="000000"/>
          <w:sz w:val="26"/>
          <w:szCs w:val="26"/>
        </w:rPr>
        <w:t>теле</w:t>
      </w:r>
      <w:proofErr w:type="gramEnd"/>
      <w:r w:rsidR="000646C1" w:rsidRPr="008F3838">
        <w:rPr>
          <w:color w:val="000000"/>
          <w:sz w:val="26"/>
          <w:szCs w:val="26"/>
        </w:rPr>
        <w:t xml:space="preserve">- и радиовещания </w:t>
      </w:r>
      <w:r w:rsidRPr="008F3838">
        <w:rPr>
          <w:color w:val="000000"/>
          <w:sz w:val="26"/>
          <w:szCs w:val="26"/>
        </w:rPr>
        <w:t xml:space="preserve"> вещания на территории </w:t>
      </w:r>
      <w:r w:rsidR="00905A60" w:rsidRPr="008F3838">
        <w:rPr>
          <w:color w:val="000000"/>
          <w:sz w:val="26"/>
          <w:szCs w:val="26"/>
        </w:rPr>
        <w:t>поселения</w:t>
      </w:r>
      <w:r w:rsidRPr="008F3838">
        <w:rPr>
          <w:color w:val="000000"/>
          <w:sz w:val="26"/>
          <w:szCs w:val="26"/>
        </w:rPr>
        <w:t xml:space="preserve"> предоставляет Филиал ФГУП РТРС «</w:t>
      </w:r>
      <w:r w:rsidR="00905A60" w:rsidRPr="008F3838">
        <w:rPr>
          <w:color w:val="000000"/>
          <w:sz w:val="26"/>
          <w:szCs w:val="26"/>
        </w:rPr>
        <w:t>Калужский областной радиотелевизионный передающий центр</w:t>
      </w:r>
      <w:r w:rsidRPr="008F3838">
        <w:rPr>
          <w:color w:val="000000"/>
          <w:sz w:val="26"/>
          <w:szCs w:val="26"/>
        </w:rPr>
        <w:t>» и коммерческие компании-вещатели. Осуществляется вещание телевизионных</w:t>
      </w:r>
      <w:r w:rsidR="00905A60" w:rsidRPr="008F3838">
        <w:rPr>
          <w:color w:val="000000"/>
          <w:sz w:val="26"/>
          <w:szCs w:val="26"/>
        </w:rPr>
        <w:t xml:space="preserve"> и радиопрограмм, в том числе телеканалов</w:t>
      </w:r>
      <w:r w:rsidR="00437990" w:rsidRPr="008F3838">
        <w:rPr>
          <w:color w:val="000000"/>
          <w:sz w:val="26"/>
          <w:szCs w:val="26"/>
        </w:rPr>
        <w:t>:</w:t>
      </w:r>
      <w:r w:rsidRPr="008F3838">
        <w:rPr>
          <w:color w:val="000000"/>
          <w:sz w:val="26"/>
          <w:szCs w:val="26"/>
        </w:rPr>
        <w:t xml:space="preserve"> </w:t>
      </w:r>
      <w:r w:rsidR="004B7DEB" w:rsidRPr="008F3838">
        <w:rPr>
          <w:color w:val="000000"/>
          <w:sz w:val="26"/>
          <w:szCs w:val="26"/>
        </w:rPr>
        <w:t>Первый канал» (4 ТВК), «ТК Россия» (9 ТВК), «Культура» (12 ТВК), «НТВ» (32 ТВК), «Ника-ТВ» (21 ТВК), «СИНВ» (34 ТВК), «ТНТ» (44 ТВК), «ТВЦ» (49 ТВК)</w:t>
      </w:r>
      <w:r w:rsidR="000646C1" w:rsidRPr="008F3838">
        <w:rPr>
          <w:color w:val="000000"/>
          <w:sz w:val="26"/>
          <w:szCs w:val="26"/>
        </w:rPr>
        <w:t>, «Домашний» (47 ТВК), «</w:t>
      </w:r>
      <w:r w:rsidR="000646C1" w:rsidRPr="008F3838">
        <w:rPr>
          <w:color w:val="000000"/>
          <w:sz w:val="26"/>
          <w:szCs w:val="26"/>
          <w:lang w:val="en-US"/>
        </w:rPr>
        <w:t>REN</w:t>
      </w:r>
      <w:r w:rsidR="000646C1" w:rsidRPr="008F3838">
        <w:rPr>
          <w:color w:val="000000"/>
          <w:sz w:val="26"/>
          <w:szCs w:val="26"/>
        </w:rPr>
        <w:t>-</w:t>
      </w:r>
      <w:r w:rsidR="000646C1" w:rsidRPr="008F3838">
        <w:rPr>
          <w:color w:val="000000"/>
          <w:sz w:val="26"/>
          <w:szCs w:val="26"/>
          <w:lang w:val="en-US"/>
        </w:rPr>
        <w:t>TV</w:t>
      </w:r>
      <w:r w:rsidR="000646C1" w:rsidRPr="008F3838">
        <w:rPr>
          <w:color w:val="000000"/>
          <w:sz w:val="26"/>
          <w:szCs w:val="26"/>
        </w:rPr>
        <w:t>» (39 ТВК), «5 канал» (37 ТВК)</w:t>
      </w:r>
      <w:r w:rsidR="00A6261F" w:rsidRPr="008F3838">
        <w:rPr>
          <w:color w:val="000000"/>
          <w:sz w:val="26"/>
          <w:szCs w:val="26"/>
        </w:rPr>
        <w:t xml:space="preserve">. Телевизионное вещание ведется от ретрансляторов радиотелевизионных передающих станций, расположенных в </w:t>
      </w:r>
      <w:r w:rsidR="005B777A">
        <w:rPr>
          <w:color w:val="000000"/>
          <w:sz w:val="26"/>
          <w:szCs w:val="26"/>
        </w:rPr>
        <w:t>Боровском районе</w:t>
      </w:r>
      <w:r w:rsidR="00A6261F" w:rsidRPr="008F3838">
        <w:rPr>
          <w:color w:val="000000"/>
          <w:sz w:val="26"/>
          <w:szCs w:val="26"/>
        </w:rPr>
        <w:t xml:space="preserve">. </w:t>
      </w:r>
    </w:p>
    <w:p w:rsidR="00905A60" w:rsidRPr="008F3838" w:rsidRDefault="00905A60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2B3821">
        <w:rPr>
          <w:color w:val="FF0000"/>
          <w:sz w:val="26"/>
          <w:szCs w:val="26"/>
        </w:rPr>
        <w:t xml:space="preserve"> </w:t>
      </w:r>
      <w:r w:rsidR="00A6261F" w:rsidRPr="008F3838">
        <w:rPr>
          <w:color w:val="000000"/>
          <w:sz w:val="26"/>
          <w:szCs w:val="26"/>
        </w:rPr>
        <w:t>Услуги эфирного УКВ ЧМ вещания на территории сельского поселения предоставлены ФГУП РТРС «</w:t>
      </w:r>
      <w:proofErr w:type="gramStart"/>
      <w:r w:rsidR="00A6261F" w:rsidRPr="008F3838">
        <w:rPr>
          <w:color w:val="000000"/>
          <w:sz w:val="26"/>
          <w:szCs w:val="26"/>
        </w:rPr>
        <w:t>Калужский</w:t>
      </w:r>
      <w:proofErr w:type="gramEnd"/>
      <w:r w:rsidR="00A6261F" w:rsidRPr="008F3838">
        <w:rPr>
          <w:color w:val="000000"/>
          <w:sz w:val="26"/>
          <w:szCs w:val="26"/>
        </w:rPr>
        <w:t xml:space="preserve"> ОРТПЦ» и </w:t>
      </w:r>
      <w:r w:rsidR="0050418E" w:rsidRPr="008F3838">
        <w:rPr>
          <w:color w:val="000000"/>
          <w:sz w:val="26"/>
          <w:szCs w:val="26"/>
        </w:rPr>
        <w:t>коммерческие</w:t>
      </w:r>
      <w:r w:rsidR="00A6261F" w:rsidRPr="008F3838">
        <w:rPr>
          <w:color w:val="000000"/>
          <w:sz w:val="26"/>
          <w:szCs w:val="26"/>
        </w:rPr>
        <w:t xml:space="preserve"> компании вещатели. Осуществляется вещание общегосударственных и региональных радиопрограмм. </w:t>
      </w:r>
      <w:r w:rsidR="00FC7035" w:rsidRPr="008F3838">
        <w:rPr>
          <w:color w:val="000000"/>
          <w:sz w:val="26"/>
          <w:szCs w:val="26"/>
        </w:rPr>
        <w:t xml:space="preserve">Вещание ведется передатчиками радиопередающих станций, расположенных в </w:t>
      </w:r>
      <w:r w:rsidR="005B777A">
        <w:rPr>
          <w:color w:val="000000"/>
          <w:sz w:val="26"/>
          <w:szCs w:val="26"/>
        </w:rPr>
        <w:t>Боровском районе</w:t>
      </w:r>
      <w:r w:rsidR="00FC7035" w:rsidRPr="008F3838">
        <w:rPr>
          <w:color w:val="000000"/>
          <w:sz w:val="26"/>
          <w:szCs w:val="26"/>
        </w:rPr>
        <w:t xml:space="preserve">. На территории поселения возможен прием программ спутникового телевизионного и радиовещания. </w:t>
      </w:r>
    </w:p>
    <w:p w:rsidR="006A5BE1" w:rsidRPr="008F3838" w:rsidRDefault="00AA2854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>С</w:t>
      </w:r>
      <w:r w:rsidR="00FC7035" w:rsidRPr="008F3838">
        <w:rPr>
          <w:color w:val="000000"/>
          <w:sz w:val="26"/>
          <w:szCs w:val="26"/>
        </w:rPr>
        <w:t>о второго полугодия</w:t>
      </w:r>
      <w:r w:rsidRPr="008F3838">
        <w:rPr>
          <w:color w:val="000000"/>
          <w:sz w:val="26"/>
          <w:szCs w:val="26"/>
        </w:rPr>
        <w:t xml:space="preserve"> 2013 года в рамках реализации федерального проекта планируется переход на цифровое эфирное теле</w:t>
      </w:r>
      <w:r w:rsidR="00FC7035" w:rsidRPr="008F3838">
        <w:rPr>
          <w:color w:val="000000"/>
          <w:sz w:val="26"/>
          <w:szCs w:val="26"/>
        </w:rPr>
        <w:t>визионное</w:t>
      </w:r>
      <w:r w:rsidRPr="008F3838">
        <w:rPr>
          <w:color w:val="000000"/>
          <w:sz w:val="26"/>
          <w:szCs w:val="26"/>
        </w:rPr>
        <w:t xml:space="preserve"> и радиовещание с сопутствующим увеличением количества транслируемых каналов и улучшением их качественных характеристик.</w:t>
      </w:r>
    </w:p>
    <w:p w:rsidR="003373AF" w:rsidRPr="008F3838" w:rsidRDefault="003373AF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</w:p>
    <w:p w:rsidR="008670DA" w:rsidRPr="008F3838" w:rsidRDefault="008670DA" w:rsidP="0041774D">
      <w:pPr>
        <w:suppressAutoHyphens/>
        <w:ind w:firstLine="709"/>
        <w:jc w:val="both"/>
        <w:rPr>
          <w:b/>
          <w:color w:val="000000"/>
          <w:sz w:val="26"/>
          <w:szCs w:val="26"/>
        </w:rPr>
      </w:pPr>
      <w:r w:rsidRPr="008F3838">
        <w:rPr>
          <w:b/>
          <w:color w:val="000000"/>
          <w:sz w:val="26"/>
          <w:szCs w:val="26"/>
        </w:rPr>
        <w:t>Почтовая связь</w:t>
      </w:r>
    </w:p>
    <w:p w:rsidR="008670DA" w:rsidRPr="008F3838" w:rsidRDefault="008670DA" w:rsidP="0041774D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8F3838">
        <w:rPr>
          <w:color w:val="000000"/>
          <w:sz w:val="26"/>
          <w:szCs w:val="26"/>
        </w:rPr>
        <w:t xml:space="preserve">Сельское поселение </w:t>
      </w:r>
      <w:r w:rsidR="00AA4829" w:rsidRPr="00AA4829">
        <w:rPr>
          <w:color w:val="000000"/>
          <w:sz w:val="26"/>
          <w:szCs w:val="26"/>
        </w:rPr>
        <w:t>«</w:t>
      </w:r>
      <w:r w:rsidR="00921BFF">
        <w:rPr>
          <w:color w:val="000000"/>
          <w:sz w:val="26"/>
          <w:szCs w:val="26"/>
        </w:rPr>
        <w:t xml:space="preserve">Село </w:t>
      </w:r>
      <w:proofErr w:type="spellStart"/>
      <w:r w:rsidR="00D95C82">
        <w:rPr>
          <w:color w:val="000000"/>
          <w:sz w:val="26"/>
          <w:szCs w:val="26"/>
        </w:rPr>
        <w:t>Маклино</w:t>
      </w:r>
      <w:proofErr w:type="spellEnd"/>
      <w:r w:rsidR="00AA4829" w:rsidRPr="00AA4829">
        <w:rPr>
          <w:color w:val="000000"/>
          <w:sz w:val="26"/>
          <w:szCs w:val="26"/>
        </w:rPr>
        <w:t>»</w:t>
      </w:r>
      <w:r w:rsidRPr="008F3838">
        <w:rPr>
          <w:color w:val="000000"/>
          <w:sz w:val="26"/>
          <w:szCs w:val="26"/>
        </w:rPr>
        <w:t xml:space="preserve"> обслуживается </w:t>
      </w:r>
      <w:r w:rsidR="003373AF" w:rsidRPr="008F3838">
        <w:rPr>
          <w:color w:val="000000"/>
          <w:sz w:val="26"/>
          <w:szCs w:val="26"/>
        </w:rPr>
        <w:t xml:space="preserve">отделением почтовой связи расположенным </w:t>
      </w:r>
      <w:proofErr w:type="gramStart"/>
      <w:r w:rsidR="003373AF" w:rsidRPr="008F3838">
        <w:rPr>
          <w:color w:val="000000"/>
          <w:sz w:val="26"/>
          <w:szCs w:val="26"/>
        </w:rPr>
        <w:t>в</w:t>
      </w:r>
      <w:proofErr w:type="gramEnd"/>
      <w:r w:rsidR="003373AF" w:rsidRPr="008F3838">
        <w:rPr>
          <w:color w:val="000000"/>
          <w:sz w:val="26"/>
          <w:szCs w:val="26"/>
        </w:rPr>
        <w:t xml:space="preserve"> </w:t>
      </w:r>
      <w:r w:rsidR="00921BFF">
        <w:rPr>
          <w:color w:val="000000"/>
          <w:sz w:val="26"/>
          <w:szCs w:val="26"/>
        </w:rPr>
        <w:t xml:space="preserve">с. </w:t>
      </w:r>
      <w:proofErr w:type="spellStart"/>
      <w:r w:rsidR="00D95C82">
        <w:rPr>
          <w:color w:val="000000"/>
          <w:sz w:val="26"/>
          <w:szCs w:val="26"/>
        </w:rPr>
        <w:t>Маклино</w:t>
      </w:r>
      <w:proofErr w:type="spellEnd"/>
      <w:r w:rsidRPr="008F3838">
        <w:rPr>
          <w:color w:val="000000"/>
          <w:sz w:val="26"/>
          <w:szCs w:val="26"/>
        </w:rPr>
        <w:t xml:space="preserve">, </w:t>
      </w:r>
      <w:proofErr w:type="spellStart"/>
      <w:r w:rsidR="00921BFF">
        <w:rPr>
          <w:color w:val="000000"/>
          <w:sz w:val="26"/>
          <w:szCs w:val="26"/>
        </w:rPr>
        <w:t>Малоярославецкого</w:t>
      </w:r>
      <w:proofErr w:type="spellEnd"/>
      <w:r w:rsidR="00AA4829" w:rsidRPr="008F3838">
        <w:rPr>
          <w:color w:val="000000"/>
          <w:sz w:val="26"/>
          <w:szCs w:val="26"/>
        </w:rPr>
        <w:t xml:space="preserve"> </w:t>
      </w:r>
      <w:proofErr w:type="gramStart"/>
      <w:r w:rsidRPr="008F3838">
        <w:rPr>
          <w:color w:val="000000"/>
          <w:sz w:val="26"/>
          <w:szCs w:val="26"/>
        </w:rPr>
        <w:t>почтамта</w:t>
      </w:r>
      <w:proofErr w:type="gramEnd"/>
      <w:r w:rsidRPr="008F3838">
        <w:rPr>
          <w:color w:val="000000"/>
          <w:sz w:val="26"/>
          <w:szCs w:val="26"/>
        </w:rPr>
        <w:t xml:space="preserve"> Управления федеральной почтовой связи Калужской области. Перечень предоставляемых услуг почтовой связи: прием и вручение почтовых отправлений; продажа знаков почтовой оплаты, открыток, печатной продукции; денежные переводы; выплата (доставка) пенсий и социальных пособий; прием коммунальных и других видов платежей; подписка на периодические издания и другие услуги.  </w:t>
      </w:r>
    </w:p>
    <w:p w:rsidR="002F79B6" w:rsidRPr="002F79B6" w:rsidRDefault="002F79B6" w:rsidP="002F79B6"/>
    <w:p w:rsidR="001D0506" w:rsidRDefault="001D0506">
      <w:pPr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F16C1E" w:rsidRPr="00455BED" w:rsidRDefault="00F16C1E" w:rsidP="00455BED"/>
    <w:p w:rsidR="006057AA" w:rsidRPr="009629AE" w:rsidRDefault="006057AA" w:rsidP="006057AA">
      <w:pPr>
        <w:pStyle w:val="1"/>
        <w:ind w:left="360"/>
        <w:rPr>
          <w:caps/>
          <w:sz w:val="26"/>
          <w:szCs w:val="26"/>
        </w:rPr>
      </w:pPr>
      <w:bookmarkStart w:id="93" w:name="_Toc204431959"/>
      <w:r>
        <w:rPr>
          <w:caps/>
          <w:sz w:val="26"/>
          <w:szCs w:val="26"/>
          <w:lang w:val="en-US"/>
        </w:rPr>
        <w:t>III</w:t>
      </w:r>
      <w:r w:rsidRPr="00D3021C">
        <w:rPr>
          <w:caps/>
          <w:sz w:val="26"/>
          <w:szCs w:val="26"/>
        </w:rPr>
        <w:t xml:space="preserve">. </w:t>
      </w:r>
      <w:r w:rsidRPr="009629AE">
        <w:rPr>
          <w:caps/>
          <w:sz w:val="26"/>
          <w:szCs w:val="26"/>
        </w:rPr>
        <w:t>Оценка возможного влияния планируемых для размещения объектов местного значения поселения на комплексное развитие этих территорий.</w:t>
      </w:r>
      <w:bookmarkEnd w:id="93"/>
    </w:p>
    <w:p w:rsidR="006057AA" w:rsidRDefault="006057AA" w:rsidP="006057AA">
      <w:pPr>
        <w:ind w:left="1077"/>
        <w:jc w:val="center"/>
        <w:rPr>
          <w:b/>
          <w:color w:val="000000"/>
          <w:sz w:val="22"/>
          <w:szCs w:val="22"/>
        </w:rPr>
      </w:pPr>
    </w:p>
    <w:p w:rsidR="00307AA4" w:rsidRPr="004A6295" w:rsidRDefault="00307AA4" w:rsidP="004A6295">
      <w:pPr>
        <w:rPr>
          <w:sz w:val="26"/>
          <w:szCs w:val="26"/>
        </w:rPr>
      </w:pPr>
      <w:r w:rsidRPr="004A6295">
        <w:rPr>
          <w:sz w:val="26"/>
          <w:szCs w:val="26"/>
        </w:rPr>
        <w:t>На территории поселения не плани</w:t>
      </w:r>
      <w:r w:rsidR="00771435">
        <w:rPr>
          <w:sz w:val="26"/>
          <w:szCs w:val="26"/>
        </w:rPr>
        <w:t>ру</w:t>
      </w:r>
      <w:r w:rsidRPr="004A6295">
        <w:rPr>
          <w:sz w:val="26"/>
          <w:szCs w:val="26"/>
        </w:rPr>
        <w:t>ется размещение объектов местного значения.</w:t>
      </w:r>
    </w:p>
    <w:p w:rsidR="00307AA4" w:rsidRPr="004A6295" w:rsidRDefault="00307AA4" w:rsidP="004A6295">
      <w:pPr>
        <w:rPr>
          <w:sz w:val="26"/>
          <w:szCs w:val="26"/>
        </w:rPr>
      </w:pPr>
    </w:p>
    <w:p w:rsidR="00307AA4" w:rsidRPr="0063112B" w:rsidRDefault="00307AA4" w:rsidP="0063112B"/>
    <w:p w:rsidR="00D3485E" w:rsidRPr="004A6295" w:rsidRDefault="00D3485E">
      <w:pPr>
        <w:rPr>
          <w:b/>
          <w:bCs/>
          <w:sz w:val="26"/>
          <w:szCs w:val="26"/>
        </w:rPr>
      </w:pPr>
      <w:r w:rsidRPr="004A6295">
        <w:rPr>
          <w:sz w:val="26"/>
          <w:szCs w:val="26"/>
        </w:rPr>
        <w:br w:type="page"/>
      </w:r>
    </w:p>
    <w:p w:rsidR="00631023" w:rsidRDefault="00631023" w:rsidP="00631023">
      <w:pPr>
        <w:pStyle w:val="1"/>
        <w:rPr>
          <w:sz w:val="26"/>
          <w:szCs w:val="26"/>
        </w:rPr>
      </w:pPr>
      <w:bookmarkStart w:id="94" w:name="_Toc204431960"/>
      <w:r w:rsidRPr="00FA7D14">
        <w:rPr>
          <w:sz w:val="26"/>
          <w:szCs w:val="26"/>
          <w:lang w:val="en-US"/>
        </w:rPr>
        <w:lastRenderedPageBreak/>
        <w:t>IV</w:t>
      </w:r>
      <w:r w:rsidRPr="00FA7D14">
        <w:rPr>
          <w:sz w:val="26"/>
          <w:szCs w:val="26"/>
        </w:rPr>
        <w:t>. Утвержденные документами территориального планирования РФ</w:t>
      </w:r>
      <w:proofErr w:type="gramStart"/>
      <w:r w:rsidRPr="00FA7D14">
        <w:rPr>
          <w:sz w:val="26"/>
          <w:szCs w:val="26"/>
        </w:rPr>
        <w:t>,  документами</w:t>
      </w:r>
      <w:proofErr w:type="gramEnd"/>
      <w:r w:rsidRPr="00FA7D14">
        <w:rPr>
          <w:sz w:val="26"/>
          <w:szCs w:val="26"/>
        </w:rPr>
        <w:t xml:space="preserve"> территориального планирования субъекта РФ сведения о видах, назначении и наименованиях планируемых для размещения  на территориях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территории</w:t>
      </w:r>
      <w:bookmarkEnd w:id="94"/>
    </w:p>
    <w:p w:rsidR="008159F5" w:rsidRDefault="008159F5" w:rsidP="008159F5">
      <w:pPr>
        <w:suppressAutoHyphens/>
        <w:spacing w:line="276" w:lineRule="auto"/>
        <w:ind w:firstLine="709"/>
        <w:jc w:val="both"/>
        <w:rPr>
          <w:sz w:val="26"/>
          <w:szCs w:val="26"/>
        </w:rPr>
      </w:pPr>
      <w:r w:rsidRPr="003546D2">
        <w:rPr>
          <w:rFonts w:eastAsia="SimSun"/>
          <w:b/>
          <w:color w:val="000000" w:themeColor="text1"/>
          <w:sz w:val="26"/>
          <w:szCs w:val="26"/>
          <w:lang w:eastAsia="zh-CN"/>
        </w:rPr>
        <w:t>Объекты федерального значения</w:t>
      </w:r>
      <w:r w:rsidR="006F552A">
        <w:rPr>
          <w:rFonts w:eastAsia="SimSun"/>
          <w:b/>
          <w:color w:val="000000" w:themeColor="text1"/>
          <w:sz w:val="26"/>
          <w:szCs w:val="26"/>
          <w:lang w:eastAsia="zh-CN"/>
        </w:rPr>
        <w:t>.</w:t>
      </w:r>
    </w:p>
    <w:p w:rsidR="0089774A" w:rsidRPr="003D3725" w:rsidRDefault="00631023" w:rsidP="003967A2">
      <w:pPr>
        <w:pStyle w:val="headertext"/>
        <w:ind w:firstLine="360"/>
        <w:jc w:val="both"/>
        <w:rPr>
          <w:sz w:val="26"/>
          <w:szCs w:val="26"/>
        </w:rPr>
      </w:pPr>
      <w:r w:rsidRPr="003804DC">
        <w:rPr>
          <w:sz w:val="26"/>
          <w:szCs w:val="26"/>
        </w:rPr>
        <w:t xml:space="preserve">На территории поселения планируется размещение объектов федерального значения в соответствии с утвержденными документами территориального планирования Российской Федерации. </w:t>
      </w:r>
      <w:proofErr w:type="gramStart"/>
      <w:r w:rsidRPr="003804DC">
        <w:rPr>
          <w:sz w:val="26"/>
          <w:szCs w:val="26"/>
        </w:rPr>
        <w:t>(РАСПОРЯЖЕНИЕ Правительства РФ от 19 марта 2013 года N 384-р  </w:t>
      </w:r>
      <w:r w:rsidR="008A1AB0" w:rsidRPr="003804DC">
        <w:rPr>
          <w:sz w:val="26"/>
          <w:szCs w:val="26"/>
        </w:rPr>
        <w:t>(</w:t>
      </w:r>
      <w:r w:rsidRPr="003804DC">
        <w:rPr>
          <w:sz w:val="26"/>
          <w:szCs w:val="26"/>
        </w:rPr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</w:t>
      </w:r>
      <w:r w:rsidR="008A1AB0" w:rsidRPr="003804DC">
        <w:rPr>
          <w:sz w:val="26"/>
          <w:szCs w:val="26"/>
        </w:rPr>
        <w:t xml:space="preserve"> дорог федерального значения</w:t>
      </w:r>
      <w:r w:rsidR="008A1AB0" w:rsidRPr="003D3725">
        <w:rPr>
          <w:sz w:val="26"/>
          <w:szCs w:val="26"/>
        </w:rPr>
        <w:t>)</w:t>
      </w:r>
      <w:r w:rsidR="000D601A" w:rsidRPr="003D3725">
        <w:rPr>
          <w:sz w:val="26"/>
          <w:szCs w:val="26"/>
        </w:rPr>
        <w:t xml:space="preserve">, </w:t>
      </w:r>
      <w:r w:rsidRPr="003D3725">
        <w:rPr>
          <w:sz w:val="26"/>
          <w:szCs w:val="26"/>
        </w:rPr>
        <w:t>(</w:t>
      </w:r>
      <w:r w:rsidR="003D3725" w:rsidRPr="003D3725">
        <w:rPr>
          <w:sz w:val="26"/>
          <w:szCs w:val="26"/>
        </w:rPr>
        <w:t>с последующими изменениями</w:t>
      </w:r>
      <w:r w:rsidRPr="003D3725">
        <w:rPr>
          <w:sz w:val="26"/>
          <w:szCs w:val="26"/>
        </w:rPr>
        <w:t>).</w:t>
      </w:r>
      <w:proofErr w:type="gramEnd"/>
    </w:p>
    <w:p w:rsidR="0089774A" w:rsidRPr="003637F8" w:rsidRDefault="0089774A" w:rsidP="003637F8">
      <w:pPr>
        <w:rPr>
          <w:b/>
        </w:rPr>
      </w:pPr>
      <w:r w:rsidRPr="003637F8">
        <w:rPr>
          <w:b/>
        </w:rPr>
        <w:t>Железнодорожный транспорт</w:t>
      </w:r>
    </w:p>
    <w:p w:rsidR="00002A0E" w:rsidRPr="00002A0E" w:rsidRDefault="00002A0E" w:rsidP="00002A0E">
      <w:pPr>
        <w:jc w:val="right"/>
      </w:pPr>
      <w:r w:rsidRPr="006D20B8">
        <w:rPr>
          <w:bCs/>
          <w:i/>
          <w:iCs/>
        </w:rPr>
        <w:t>Таблица №</w:t>
      </w:r>
      <w:r w:rsidR="006E75A1">
        <w:rPr>
          <w:bCs/>
          <w:i/>
          <w:iCs/>
        </w:rPr>
        <w:t>29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2835"/>
        <w:gridCol w:w="1418"/>
      </w:tblGrid>
      <w:tr w:rsidR="0097083B" w:rsidRPr="008A1AB0" w:rsidTr="00D3485E">
        <w:trPr>
          <w:trHeight w:val="830"/>
        </w:trPr>
        <w:tc>
          <w:tcPr>
            <w:tcW w:w="567" w:type="dxa"/>
            <w:shd w:val="clear" w:color="auto" w:fill="auto"/>
          </w:tcPr>
          <w:p w:rsidR="0097083B" w:rsidRPr="008A1AB0" w:rsidRDefault="0097083B" w:rsidP="00581153">
            <w:pPr>
              <w:jc w:val="center"/>
              <w:rPr>
                <w:sz w:val="20"/>
                <w:szCs w:val="20"/>
              </w:rPr>
            </w:pPr>
            <w:r w:rsidRPr="008A1AB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8A1AB0">
              <w:rPr>
                <w:b/>
                <w:sz w:val="20"/>
                <w:szCs w:val="20"/>
              </w:rPr>
              <w:t>п</w:t>
            </w:r>
            <w:proofErr w:type="gramEnd"/>
            <w:r w:rsidRPr="008A1AB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97083B" w:rsidRPr="008A1AB0" w:rsidRDefault="0097083B" w:rsidP="00581153">
            <w:pPr>
              <w:jc w:val="center"/>
            </w:pPr>
            <w:r w:rsidRPr="008A1AB0">
              <w:rPr>
                <w:b/>
                <w:sz w:val="20"/>
                <w:szCs w:val="20"/>
              </w:rPr>
              <w:t xml:space="preserve">Назначение объекта </w:t>
            </w:r>
            <w:r w:rsidRPr="009E59CD">
              <w:rPr>
                <w:b/>
                <w:sz w:val="20"/>
                <w:szCs w:val="20"/>
              </w:rPr>
              <w:t>федерального</w:t>
            </w:r>
            <w:r w:rsidRPr="008A1AB0">
              <w:rPr>
                <w:b/>
                <w:sz w:val="20"/>
                <w:szCs w:val="20"/>
              </w:rPr>
              <w:t xml:space="preserve"> значения</w:t>
            </w:r>
          </w:p>
        </w:tc>
        <w:tc>
          <w:tcPr>
            <w:tcW w:w="1559" w:type="dxa"/>
            <w:shd w:val="clear" w:color="auto" w:fill="auto"/>
          </w:tcPr>
          <w:p w:rsidR="0097083B" w:rsidRPr="008A1AB0" w:rsidRDefault="0097083B" w:rsidP="00581153">
            <w:r w:rsidRPr="008A1AB0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701" w:type="dxa"/>
            <w:shd w:val="clear" w:color="auto" w:fill="auto"/>
          </w:tcPr>
          <w:p w:rsidR="0097083B" w:rsidRPr="008A1AB0" w:rsidRDefault="0097083B" w:rsidP="00581153">
            <w:pPr>
              <w:jc w:val="center"/>
            </w:pPr>
            <w:proofErr w:type="gramStart"/>
            <w:r w:rsidRPr="008A1AB0">
              <w:rPr>
                <w:b/>
                <w:sz w:val="20"/>
                <w:szCs w:val="20"/>
              </w:rPr>
              <w:t>Краткая</w:t>
            </w:r>
            <w:proofErr w:type="gramEnd"/>
            <w:r w:rsidRPr="008A1AB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A1AB0">
              <w:rPr>
                <w:b/>
                <w:sz w:val="20"/>
                <w:szCs w:val="20"/>
              </w:rPr>
              <w:t>характерис</w:t>
            </w:r>
            <w:proofErr w:type="spellEnd"/>
            <w:r w:rsidRPr="008A1AB0">
              <w:rPr>
                <w:b/>
                <w:sz w:val="20"/>
                <w:szCs w:val="20"/>
                <w:lang w:val="en-US"/>
              </w:rPr>
              <w:t>-</w:t>
            </w:r>
            <w:r w:rsidRPr="008A1AB0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2835" w:type="dxa"/>
            <w:shd w:val="clear" w:color="auto" w:fill="auto"/>
          </w:tcPr>
          <w:p w:rsidR="0097083B" w:rsidRPr="008A1AB0" w:rsidRDefault="0097083B" w:rsidP="00581153">
            <w:pPr>
              <w:jc w:val="center"/>
            </w:pPr>
            <w:r w:rsidRPr="008A1AB0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418" w:type="dxa"/>
            <w:shd w:val="clear" w:color="auto" w:fill="auto"/>
          </w:tcPr>
          <w:p w:rsidR="0097083B" w:rsidRPr="008A1AB0" w:rsidRDefault="0097083B" w:rsidP="0097083B">
            <w:r w:rsidRPr="008A1AB0">
              <w:rPr>
                <w:b/>
                <w:sz w:val="20"/>
                <w:szCs w:val="20"/>
              </w:rPr>
              <w:t>Срок реализации</w:t>
            </w:r>
          </w:p>
        </w:tc>
      </w:tr>
      <w:tr w:rsidR="0097083B" w:rsidRPr="009139A1" w:rsidTr="00D3485E">
        <w:trPr>
          <w:trHeight w:val="1045"/>
        </w:trPr>
        <w:tc>
          <w:tcPr>
            <w:tcW w:w="567" w:type="dxa"/>
            <w:shd w:val="clear" w:color="auto" w:fill="auto"/>
          </w:tcPr>
          <w:p w:rsidR="0097083B" w:rsidRPr="009139A1" w:rsidRDefault="0097083B" w:rsidP="00581153">
            <w:pPr>
              <w:jc w:val="center"/>
              <w:rPr>
                <w:sz w:val="20"/>
                <w:szCs w:val="20"/>
              </w:rPr>
            </w:pPr>
          </w:p>
          <w:p w:rsidR="0097083B" w:rsidRPr="009139A1" w:rsidRDefault="0097083B" w:rsidP="00581153">
            <w:pPr>
              <w:jc w:val="center"/>
              <w:rPr>
                <w:sz w:val="20"/>
                <w:szCs w:val="20"/>
              </w:rPr>
            </w:pPr>
          </w:p>
          <w:p w:rsidR="0097083B" w:rsidRPr="009139A1" w:rsidRDefault="0097083B" w:rsidP="0058115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7083B" w:rsidRPr="00794BF2" w:rsidRDefault="0097083B" w:rsidP="001132C7">
            <w:pPr>
              <w:jc w:val="center"/>
              <w:rPr>
                <w:b/>
                <w:sz w:val="20"/>
                <w:szCs w:val="20"/>
              </w:rPr>
            </w:pPr>
            <w:r w:rsidRPr="00794BF2">
              <w:rPr>
                <w:rFonts w:eastAsia="Calibri"/>
                <w:b/>
                <w:bCs/>
                <w:sz w:val="20"/>
                <w:szCs w:val="20"/>
              </w:rPr>
              <w:t>Организация скоростного движения на участках железных дорог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083B" w:rsidRPr="00017441" w:rsidRDefault="0097083B" w:rsidP="00732E63">
            <w:pPr>
              <w:rPr>
                <w:color w:val="000000"/>
                <w:sz w:val="22"/>
                <w:szCs w:val="22"/>
              </w:rPr>
            </w:pPr>
            <w:r w:rsidRPr="009E59CD">
              <w:rPr>
                <w:bCs/>
                <w:sz w:val="20"/>
                <w:szCs w:val="20"/>
              </w:rPr>
              <w:t xml:space="preserve">Москва - Суземка, реконструкция железнодорожных путей общего пользования </w:t>
            </w:r>
          </w:p>
        </w:tc>
        <w:tc>
          <w:tcPr>
            <w:tcW w:w="1701" w:type="dxa"/>
            <w:shd w:val="clear" w:color="auto" w:fill="auto"/>
          </w:tcPr>
          <w:p w:rsidR="0097083B" w:rsidRPr="009139A1" w:rsidRDefault="0097083B" w:rsidP="00581153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7083B" w:rsidRPr="009139A1" w:rsidRDefault="0097083B" w:rsidP="0058115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протяженность</w:t>
            </w:r>
            <w:r w:rsidRPr="009E59CD">
              <w:rPr>
                <w:bCs/>
                <w:sz w:val="20"/>
                <w:szCs w:val="20"/>
              </w:rPr>
              <w:t xml:space="preserve"> 488 км </w:t>
            </w:r>
            <w:r w:rsidRPr="00AF4029">
              <w:rPr>
                <w:color w:val="000000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2835" w:type="dxa"/>
            <w:shd w:val="clear" w:color="auto" w:fill="auto"/>
          </w:tcPr>
          <w:p w:rsidR="0097083B" w:rsidRPr="00AF4029" w:rsidRDefault="0097083B" w:rsidP="005811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59CD">
              <w:rPr>
                <w:bCs/>
                <w:sz w:val="20"/>
                <w:szCs w:val="20"/>
              </w:rPr>
              <w:t>Навлинский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 район, г. Брянск, Наро-Фоминский, Брянский, </w:t>
            </w:r>
            <w:proofErr w:type="spellStart"/>
            <w:r w:rsidRPr="009E59CD">
              <w:rPr>
                <w:bCs/>
                <w:sz w:val="20"/>
                <w:szCs w:val="20"/>
              </w:rPr>
              <w:t>Суземский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 районы, г. Калуга, </w:t>
            </w:r>
            <w:proofErr w:type="spellStart"/>
            <w:r w:rsidRPr="009E59CD">
              <w:rPr>
                <w:bCs/>
                <w:sz w:val="20"/>
                <w:szCs w:val="20"/>
              </w:rPr>
              <w:t>Мещовский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9E59CD">
              <w:rPr>
                <w:bCs/>
                <w:sz w:val="20"/>
                <w:szCs w:val="20"/>
              </w:rPr>
              <w:t>Сухиничский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9E59CD">
              <w:rPr>
                <w:bCs/>
                <w:sz w:val="20"/>
                <w:szCs w:val="20"/>
              </w:rPr>
              <w:t>Думиничский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Жиздринский районы, г. Обнинск, Боровский, </w:t>
            </w:r>
            <w:proofErr w:type="spellStart"/>
            <w:r w:rsidRPr="009E59CD">
              <w:rPr>
                <w:bCs/>
                <w:sz w:val="20"/>
                <w:szCs w:val="20"/>
              </w:rPr>
              <w:t>Малоярославецкий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Дзержинский, </w:t>
            </w:r>
            <w:proofErr w:type="spellStart"/>
            <w:r w:rsidRPr="009E59CD">
              <w:rPr>
                <w:bCs/>
                <w:sz w:val="20"/>
                <w:szCs w:val="20"/>
              </w:rPr>
              <w:t>Бабынинский</w:t>
            </w:r>
            <w:proofErr w:type="spellEnd"/>
            <w:r w:rsidRPr="009E59CD">
              <w:rPr>
                <w:bCs/>
                <w:sz w:val="20"/>
                <w:szCs w:val="20"/>
              </w:rPr>
              <w:t>, Одинцовский, Ленинский районы, Западный административный округ г. Москвы).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7083B" w:rsidRPr="00EF2F53" w:rsidRDefault="0097083B" w:rsidP="00581153">
            <w:pPr>
              <w:jc w:val="center"/>
              <w:rPr>
                <w:bCs/>
                <w:sz w:val="20"/>
                <w:szCs w:val="20"/>
              </w:rPr>
            </w:pPr>
          </w:p>
          <w:p w:rsidR="0097083B" w:rsidRPr="00EF2F53" w:rsidRDefault="0097083B" w:rsidP="00581153">
            <w:pPr>
              <w:jc w:val="center"/>
              <w:rPr>
                <w:bCs/>
                <w:sz w:val="20"/>
                <w:szCs w:val="20"/>
              </w:rPr>
            </w:pPr>
          </w:p>
          <w:p w:rsidR="0097083B" w:rsidRPr="00EF2F53" w:rsidRDefault="0097083B" w:rsidP="00581153">
            <w:pPr>
              <w:jc w:val="center"/>
              <w:rPr>
                <w:sz w:val="20"/>
                <w:szCs w:val="20"/>
              </w:rPr>
            </w:pPr>
            <w:r w:rsidRPr="00EF2F53">
              <w:rPr>
                <w:sz w:val="20"/>
                <w:szCs w:val="20"/>
              </w:rPr>
              <w:t>До 2025 года</w:t>
            </w:r>
          </w:p>
        </w:tc>
      </w:tr>
      <w:tr w:rsidR="0097083B" w:rsidRPr="009139A1" w:rsidTr="00D3485E">
        <w:trPr>
          <w:trHeight w:val="1045"/>
        </w:trPr>
        <w:tc>
          <w:tcPr>
            <w:tcW w:w="567" w:type="dxa"/>
            <w:shd w:val="clear" w:color="auto" w:fill="auto"/>
          </w:tcPr>
          <w:p w:rsidR="0097083B" w:rsidRPr="00411CA2" w:rsidRDefault="0097083B" w:rsidP="00581153">
            <w:pPr>
              <w:jc w:val="center"/>
              <w:rPr>
                <w:b/>
                <w:sz w:val="20"/>
                <w:szCs w:val="20"/>
              </w:rPr>
            </w:pPr>
            <w:r w:rsidRPr="00411CA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7083B" w:rsidRPr="0097302B" w:rsidRDefault="0097083B" w:rsidP="001132C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7302B">
              <w:rPr>
                <w:b/>
                <w:sz w:val="20"/>
                <w:szCs w:val="20"/>
              </w:rPr>
              <w:t>Строительство специализированных высокоскоростных железнодорожных магистралей</w:t>
            </w:r>
          </w:p>
        </w:tc>
        <w:tc>
          <w:tcPr>
            <w:tcW w:w="1559" w:type="dxa"/>
            <w:shd w:val="clear" w:color="auto" w:fill="auto"/>
          </w:tcPr>
          <w:p w:rsidR="0097083B" w:rsidRPr="00476EAC" w:rsidRDefault="0097083B" w:rsidP="00105826">
            <w:pPr>
              <w:rPr>
                <w:color w:val="000000"/>
                <w:sz w:val="26"/>
                <w:szCs w:val="26"/>
              </w:rPr>
            </w:pPr>
            <w:r w:rsidRPr="009E59CD">
              <w:rPr>
                <w:bCs/>
                <w:sz w:val="20"/>
                <w:szCs w:val="20"/>
              </w:rPr>
              <w:t>Москва - Калуга - Брянск (Суземка), строительство высокоскоростной железнодорожной линии</w:t>
            </w:r>
          </w:p>
        </w:tc>
        <w:tc>
          <w:tcPr>
            <w:tcW w:w="1701" w:type="dxa"/>
            <w:shd w:val="clear" w:color="auto" w:fill="auto"/>
          </w:tcPr>
          <w:p w:rsidR="0097083B" w:rsidRPr="009139A1" w:rsidRDefault="0097083B" w:rsidP="0058115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протяженность</w:t>
            </w:r>
            <w:r w:rsidRPr="009E59CD">
              <w:rPr>
                <w:bCs/>
                <w:sz w:val="20"/>
                <w:szCs w:val="20"/>
              </w:rPr>
              <w:t xml:space="preserve"> 480 км</w:t>
            </w:r>
          </w:p>
        </w:tc>
        <w:tc>
          <w:tcPr>
            <w:tcW w:w="2835" w:type="dxa"/>
            <w:shd w:val="clear" w:color="auto" w:fill="auto"/>
          </w:tcPr>
          <w:p w:rsidR="0097083B" w:rsidRPr="009139A1" w:rsidRDefault="0097083B" w:rsidP="00283EB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E59CD">
              <w:rPr>
                <w:bCs/>
                <w:sz w:val="20"/>
                <w:szCs w:val="20"/>
              </w:rPr>
              <w:t>(</w:t>
            </w:r>
            <w:proofErr w:type="spellStart"/>
            <w:r w:rsidRPr="009E59CD">
              <w:rPr>
                <w:bCs/>
                <w:sz w:val="20"/>
                <w:szCs w:val="20"/>
              </w:rPr>
              <w:t>Навлинский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 район, г. Брянск, Наро-Фоминский, Брянский, </w:t>
            </w:r>
            <w:proofErr w:type="spellStart"/>
            <w:r w:rsidRPr="009E59CD">
              <w:rPr>
                <w:bCs/>
                <w:sz w:val="20"/>
                <w:szCs w:val="20"/>
              </w:rPr>
              <w:t>Суземский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 районы, г. Калуга, </w:t>
            </w:r>
            <w:proofErr w:type="spellStart"/>
            <w:r w:rsidRPr="009E59CD">
              <w:rPr>
                <w:bCs/>
                <w:sz w:val="20"/>
                <w:szCs w:val="20"/>
              </w:rPr>
              <w:t>Мещовский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9E59CD">
              <w:rPr>
                <w:bCs/>
                <w:sz w:val="20"/>
                <w:szCs w:val="20"/>
              </w:rPr>
              <w:t>Сухиничский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9E59CD">
              <w:rPr>
                <w:bCs/>
                <w:sz w:val="20"/>
                <w:szCs w:val="20"/>
              </w:rPr>
              <w:t>Думиничский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Жиздринский районы, г. Обнинск, Боровский, </w:t>
            </w:r>
            <w:proofErr w:type="spellStart"/>
            <w:r w:rsidRPr="009E59CD">
              <w:rPr>
                <w:bCs/>
                <w:sz w:val="20"/>
                <w:szCs w:val="20"/>
              </w:rPr>
              <w:t>Малоярославецкий</w:t>
            </w:r>
            <w:proofErr w:type="spellEnd"/>
            <w:r w:rsidRPr="009E59CD">
              <w:rPr>
                <w:bCs/>
                <w:sz w:val="20"/>
                <w:szCs w:val="20"/>
              </w:rPr>
              <w:t xml:space="preserve">, Дзержинский, </w:t>
            </w:r>
            <w:proofErr w:type="spellStart"/>
            <w:r w:rsidRPr="009E59CD">
              <w:rPr>
                <w:bCs/>
                <w:sz w:val="20"/>
                <w:szCs w:val="20"/>
              </w:rPr>
              <w:t>Бабынинский</w:t>
            </w:r>
            <w:proofErr w:type="spellEnd"/>
            <w:r w:rsidRPr="009E59CD">
              <w:rPr>
                <w:bCs/>
                <w:sz w:val="20"/>
                <w:szCs w:val="20"/>
              </w:rPr>
              <w:t>, Одинцовский, Ленинский районы, Западный административный округ г. Москвы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7083B" w:rsidRPr="00EF2F53" w:rsidRDefault="0097083B" w:rsidP="00581153">
            <w:pPr>
              <w:jc w:val="center"/>
              <w:rPr>
                <w:bCs/>
                <w:sz w:val="20"/>
                <w:szCs w:val="20"/>
              </w:rPr>
            </w:pPr>
            <w:r w:rsidRPr="00EF2F53">
              <w:rPr>
                <w:sz w:val="20"/>
                <w:szCs w:val="20"/>
              </w:rPr>
              <w:t>До 2030 года</w:t>
            </w:r>
          </w:p>
        </w:tc>
      </w:tr>
    </w:tbl>
    <w:p w:rsidR="0089774A" w:rsidRPr="00307AA4" w:rsidRDefault="009E1863" w:rsidP="009F658A">
      <w:pPr>
        <w:rPr>
          <w:sz w:val="22"/>
          <w:szCs w:val="22"/>
        </w:rPr>
      </w:pPr>
      <w:r w:rsidRPr="00307AA4">
        <w:rPr>
          <w:rFonts w:cs="Arial"/>
          <w:sz w:val="22"/>
          <w:szCs w:val="22"/>
        </w:rPr>
        <w:t>Мероприятия по организации скоростного движения пассажирских поездов</w:t>
      </w:r>
      <w:r w:rsidR="00AD40F1" w:rsidRPr="00307AA4">
        <w:rPr>
          <w:rFonts w:cs="Arial"/>
          <w:sz w:val="22"/>
          <w:szCs w:val="22"/>
        </w:rPr>
        <w:t xml:space="preserve"> </w:t>
      </w:r>
      <w:r w:rsidR="00E14CEA" w:rsidRPr="00307AA4">
        <w:rPr>
          <w:rFonts w:cs="Arial"/>
          <w:sz w:val="22"/>
          <w:szCs w:val="22"/>
        </w:rPr>
        <w:t>н</w:t>
      </w:r>
      <w:r w:rsidRPr="00307AA4">
        <w:rPr>
          <w:sz w:val="22"/>
          <w:szCs w:val="22"/>
        </w:rPr>
        <w:t>а направлении Москва-Брянск на перспективу до 2027 года в соответствии с программой организации</w:t>
      </w:r>
      <w:r w:rsidR="00D3485E">
        <w:rPr>
          <w:sz w:val="22"/>
          <w:szCs w:val="22"/>
        </w:rPr>
        <w:t xml:space="preserve"> </w:t>
      </w:r>
      <w:r w:rsidRPr="00307AA4">
        <w:rPr>
          <w:sz w:val="22"/>
          <w:szCs w:val="22"/>
        </w:rPr>
        <w:t>скоростного и высокоскоростного сообщения в Российской Федерации до 2036 г., утвержденной протоколом заседания Правления ОАО «РЖД» от 24 мая 2021 г. №25</w:t>
      </w:r>
    </w:p>
    <w:p w:rsidR="003967A2" w:rsidRDefault="003967A2">
      <w:pPr>
        <w:rPr>
          <w:b/>
          <w:sz w:val="20"/>
          <w:szCs w:val="20"/>
        </w:rPr>
      </w:pPr>
    </w:p>
    <w:p w:rsidR="00CE161A" w:rsidRPr="003637F8" w:rsidRDefault="00CE161A" w:rsidP="003637F8">
      <w:pPr>
        <w:suppressAutoHyphens/>
        <w:rPr>
          <w:b/>
        </w:rPr>
      </w:pPr>
      <w:r w:rsidRPr="003637F8">
        <w:rPr>
          <w:b/>
        </w:rPr>
        <w:lastRenderedPageBreak/>
        <w:t>Автомобильные дороги</w:t>
      </w:r>
    </w:p>
    <w:p w:rsidR="00631023" w:rsidRPr="008A1AB0" w:rsidRDefault="00CE61C6" w:rsidP="00CE61C6">
      <w:pPr>
        <w:spacing w:line="360" w:lineRule="auto"/>
        <w:ind w:left="1069"/>
        <w:jc w:val="right"/>
        <w:rPr>
          <w:b/>
          <w:sz w:val="20"/>
          <w:szCs w:val="20"/>
        </w:rPr>
      </w:pPr>
      <w:r w:rsidRPr="006D20B8">
        <w:rPr>
          <w:bCs/>
          <w:i/>
          <w:iCs/>
        </w:rPr>
        <w:t>Таблица №</w:t>
      </w:r>
      <w:r w:rsidR="00DF712D">
        <w:rPr>
          <w:bCs/>
          <w:i/>
          <w:iCs/>
        </w:rPr>
        <w:t>3</w:t>
      </w:r>
      <w:r w:rsidR="006E75A1">
        <w:rPr>
          <w:bCs/>
          <w:i/>
          <w:iCs/>
        </w:rPr>
        <w:t>0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843"/>
        <w:gridCol w:w="1701"/>
        <w:gridCol w:w="2126"/>
        <w:gridCol w:w="1701"/>
      </w:tblGrid>
      <w:tr w:rsidR="0097083B" w:rsidRPr="008A1AB0" w:rsidTr="0097083B">
        <w:trPr>
          <w:trHeight w:val="830"/>
        </w:trPr>
        <w:tc>
          <w:tcPr>
            <w:tcW w:w="709" w:type="dxa"/>
            <w:shd w:val="clear" w:color="auto" w:fill="auto"/>
          </w:tcPr>
          <w:p w:rsidR="0097083B" w:rsidRPr="008A1AB0" w:rsidRDefault="0097083B" w:rsidP="00055E3E">
            <w:pPr>
              <w:jc w:val="center"/>
              <w:rPr>
                <w:sz w:val="20"/>
                <w:szCs w:val="20"/>
              </w:rPr>
            </w:pPr>
            <w:r w:rsidRPr="008A1AB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8A1AB0">
              <w:rPr>
                <w:b/>
                <w:sz w:val="20"/>
                <w:szCs w:val="20"/>
              </w:rPr>
              <w:t>п</w:t>
            </w:r>
            <w:proofErr w:type="gramEnd"/>
            <w:r w:rsidRPr="008A1AB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auto"/>
          </w:tcPr>
          <w:p w:rsidR="0097083B" w:rsidRPr="008A1AB0" w:rsidRDefault="0097083B" w:rsidP="00055E3E">
            <w:pPr>
              <w:jc w:val="center"/>
            </w:pPr>
            <w:r w:rsidRPr="008A1AB0">
              <w:rPr>
                <w:b/>
                <w:sz w:val="20"/>
                <w:szCs w:val="20"/>
              </w:rPr>
              <w:t xml:space="preserve">Назначение объекта </w:t>
            </w:r>
            <w:r w:rsidRPr="009E59CD">
              <w:rPr>
                <w:b/>
                <w:sz w:val="20"/>
                <w:szCs w:val="20"/>
              </w:rPr>
              <w:t>федерального</w:t>
            </w:r>
            <w:r w:rsidRPr="008A1AB0">
              <w:rPr>
                <w:b/>
                <w:sz w:val="20"/>
                <w:szCs w:val="20"/>
              </w:rPr>
              <w:t xml:space="preserve"> значения</w:t>
            </w:r>
          </w:p>
        </w:tc>
        <w:tc>
          <w:tcPr>
            <w:tcW w:w="1843" w:type="dxa"/>
            <w:shd w:val="clear" w:color="auto" w:fill="auto"/>
          </w:tcPr>
          <w:p w:rsidR="0097083B" w:rsidRPr="008A1AB0" w:rsidRDefault="0097083B" w:rsidP="00055E3E">
            <w:r w:rsidRPr="008A1AB0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701" w:type="dxa"/>
            <w:shd w:val="clear" w:color="auto" w:fill="auto"/>
          </w:tcPr>
          <w:p w:rsidR="0097083B" w:rsidRPr="008A1AB0" w:rsidRDefault="0097083B" w:rsidP="00055E3E">
            <w:pPr>
              <w:jc w:val="center"/>
            </w:pPr>
            <w:proofErr w:type="gramStart"/>
            <w:r w:rsidRPr="008A1AB0">
              <w:rPr>
                <w:b/>
                <w:sz w:val="20"/>
                <w:szCs w:val="20"/>
              </w:rPr>
              <w:t>Краткая</w:t>
            </w:r>
            <w:proofErr w:type="gramEnd"/>
            <w:r w:rsidRPr="008A1AB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A1AB0">
              <w:rPr>
                <w:b/>
                <w:sz w:val="20"/>
                <w:szCs w:val="20"/>
              </w:rPr>
              <w:t>характерис</w:t>
            </w:r>
            <w:proofErr w:type="spellEnd"/>
            <w:r w:rsidRPr="008A1AB0">
              <w:rPr>
                <w:b/>
                <w:sz w:val="20"/>
                <w:szCs w:val="20"/>
                <w:lang w:val="en-US"/>
              </w:rPr>
              <w:t>-</w:t>
            </w:r>
            <w:r w:rsidRPr="008A1AB0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2126" w:type="dxa"/>
            <w:shd w:val="clear" w:color="auto" w:fill="auto"/>
          </w:tcPr>
          <w:p w:rsidR="0097083B" w:rsidRPr="008A1AB0" w:rsidRDefault="0097083B" w:rsidP="00055E3E">
            <w:pPr>
              <w:jc w:val="center"/>
            </w:pPr>
            <w:r w:rsidRPr="008A1AB0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701" w:type="dxa"/>
            <w:shd w:val="clear" w:color="auto" w:fill="auto"/>
          </w:tcPr>
          <w:p w:rsidR="0097083B" w:rsidRPr="008A1AB0" w:rsidRDefault="0097083B" w:rsidP="00055E3E">
            <w:r w:rsidRPr="008A1AB0">
              <w:rPr>
                <w:b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8A1AB0">
              <w:rPr>
                <w:b/>
                <w:sz w:val="20"/>
                <w:szCs w:val="20"/>
              </w:rPr>
              <w:t>реализа-ции</w:t>
            </w:r>
            <w:proofErr w:type="spellEnd"/>
            <w:proofErr w:type="gramEnd"/>
          </w:p>
        </w:tc>
      </w:tr>
      <w:tr w:rsidR="0097083B" w:rsidRPr="009139A1" w:rsidTr="0097083B">
        <w:trPr>
          <w:trHeight w:val="1045"/>
        </w:trPr>
        <w:tc>
          <w:tcPr>
            <w:tcW w:w="709" w:type="dxa"/>
            <w:shd w:val="clear" w:color="auto" w:fill="auto"/>
          </w:tcPr>
          <w:p w:rsidR="0097083B" w:rsidRPr="009139A1" w:rsidRDefault="0097083B" w:rsidP="00055E3E">
            <w:pPr>
              <w:jc w:val="center"/>
              <w:rPr>
                <w:sz w:val="20"/>
                <w:szCs w:val="20"/>
              </w:rPr>
            </w:pPr>
          </w:p>
          <w:p w:rsidR="0097083B" w:rsidRPr="009139A1" w:rsidRDefault="0097083B" w:rsidP="00055E3E">
            <w:pPr>
              <w:jc w:val="center"/>
              <w:rPr>
                <w:sz w:val="20"/>
                <w:szCs w:val="20"/>
              </w:rPr>
            </w:pPr>
          </w:p>
          <w:p w:rsidR="0097083B" w:rsidRPr="009139A1" w:rsidRDefault="0097083B" w:rsidP="00055E3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7083B" w:rsidRPr="009139A1" w:rsidRDefault="0097083B" w:rsidP="00055E3E">
            <w:pPr>
              <w:jc w:val="center"/>
              <w:rPr>
                <w:sz w:val="20"/>
                <w:szCs w:val="20"/>
              </w:rPr>
            </w:pPr>
          </w:p>
          <w:p w:rsidR="0097083B" w:rsidRPr="009139A1" w:rsidRDefault="0097083B" w:rsidP="00055E3E">
            <w:pPr>
              <w:jc w:val="center"/>
              <w:rPr>
                <w:sz w:val="20"/>
                <w:szCs w:val="20"/>
              </w:rPr>
            </w:pPr>
            <w:r w:rsidRPr="009E59CD">
              <w:rPr>
                <w:b/>
                <w:sz w:val="20"/>
                <w:szCs w:val="20"/>
              </w:rPr>
              <w:t>Объекты федерального значения капитального строительства в области автомобильного транспорта</w:t>
            </w:r>
          </w:p>
        </w:tc>
        <w:tc>
          <w:tcPr>
            <w:tcW w:w="1843" w:type="dxa"/>
            <w:shd w:val="clear" w:color="auto" w:fill="auto"/>
          </w:tcPr>
          <w:p w:rsidR="0097083B" w:rsidRPr="009139A1" w:rsidRDefault="0097083B" w:rsidP="00055E3E">
            <w:pPr>
              <w:pStyle w:val="aff"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:rsidR="0097083B" w:rsidRPr="00FC35DC" w:rsidRDefault="0097083B" w:rsidP="00FC35D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FC35DC">
              <w:rPr>
                <w:color w:val="auto"/>
                <w:sz w:val="20"/>
                <w:szCs w:val="20"/>
              </w:rPr>
              <w:t>М-3 «Украина» – от Москвы через Калугу, Брянск до границы с Украиной (на Киев), завершение строительства и</w:t>
            </w:r>
          </w:p>
          <w:p w:rsidR="0097083B" w:rsidRPr="00F87A9B" w:rsidRDefault="0097083B" w:rsidP="00FC35DC">
            <w:pPr>
              <w:rPr>
                <w:sz w:val="20"/>
                <w:szCs w:val="20"/>
              </w:rPr>
            </w:pPr>
            <w:r w:rsidRPr="00FC35DC">
              <w:rPr>
                <w:sz w:val="20"/>
                <w:szCs w:val="20"/>
              </w:rPr>
              <w:t xml:space="preserve">реконструкции с последующей эксплуатацией на платной основе автомобильной дороги, категория </w:t>
            </w:r>
            <w:proofErr w:type="gramStart"/>
            <w:r w:rsidRPr="00FC35DC">
              <w:rPr>
                <w:sz w:val="20"/>
                <w:szCs w:val="20"/>
              </w:rPr>
              <w:t>I</w:t>
            </w:r>
            <w:proofErr w:type="gramEnd"/>
            <w:r w:rsidRPr="00FC35DC">
              <w:rPr>
                <w:sz w:val="20"/>
                <w:szCs w:val="20"/>
              </w:rPr>
              <w:t>Б, с 4-10 полосами движения</w:t>
            </w:r>
          </w:p>
        </w:tc>
        <w:tc>
          <w:tcPr>
            <w:tcW w:w="1701" w:type="dxa"/>
            <w:shd w:val="clear" w:color="auto" w:fill="auto"/>
          </w:tcPr>
          <w:p w:rsidR="0097083B" w:rsidRPr="009139A1" w:rsidRDefault="0097083B" w:rsidP="00055E3E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7083B" w:rsidRPr="00025007" w:rsidRDefault="0097083B" w:rsidP="006125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488,9 км</w:t>
            </w:r>
          </w:p>
        </w:tc>
        <w:tc>
          <w:tcPr>
            <w:tcW w:w="2126" w:type="dxa"/>
            <w:shd w:val="clear" w:color="auto" w:fill="auto"/>
          </w:tcPr>
          <w:p w:rsidR="0097083B" w:rsidRPr="00354E6F" w:rsidRDefault="0097083B" w:rsidP="00241E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9A1">
              <w:rPr>
                <w:color w:val="000000"/>
                <w:sz w:val="20"/>
                <w:szCs w:val="20"/>
              </w:rPr>
              <w:br/>
            </w:r>
            <w:proofErr w:type="gramStart"/>
            <w:r w:rsidRPr="00354E6F">
              <w:rPr>
                <w:sz w:val="20"/>
                <w:szCs w:val="20"/>
              </w:rPr>
              <w:t xml:space="preserve">Московская область, Ленинский, Наро-Фоминский районы, Калужская область, </w:t>
            </w:r>
            <w:proofErr w:type="spellStart"/>
            <w:r w:rsidRPr="00354E6F">
              <w:rPr>
                <w:sz w:val="20"/>
                <w:szCs w:val="20"/>
              </w:rPr>
              <w:t>Бабынинский</w:t>
            </w:r>
            <w:proofErr w:type="spellEnd"/>
            <w:r w:rsidRPr="00354E6F">
              <w:rPr>
                <w:sz w:val="20"/>
                <w:szCs w:val="20"/>
              </w:rPr>
              <w:t xml:space="preserve">, Боровский, Дзержинский, </w:t>
            </w:r>
            <w:proofErr w:type="spellStart"/>
            <w:r w:rsidRPr="00354E6F">
              <w:rPr>
                <w:sz w:val="20"/>
                <w:szCs w:val="20"/>
              </w:rPr>
              <w:t>Думиничский</w:t>
            </w:r>
            <w:proofErr w:type="spellEnd"/>
            <w:r w:rsidRPr="00354E6F">
              <w:rPr>
                <w:sz w:val="20"/>
                <w:szCs w:val="20"/>
              </w:rPr>
              <w:t xml:space="preserve">, Жиздринский районы, г. Калуга, </w:t>
            </w:r>
            <w:proofErr w:type="spellStart"/>
            <w:r w:rsidRPr="00354E6F">
              <w:rPr>
                <w:sz w:val="20"/>
                <w:szCs w:val="20"/>
              </w:rPr>
              <w:t>Малоярославецкий</w:t>
            </w:r>
            <w:proofErr w:type="spellEnd"/>
            <w:r w:rsidRPr="00354E6F">
              <w:rPr>
                <w:sz w:val="20"/>
                <w:szCs w:val="20"/>
              </w:rPr>
              <w:t xml:space="preserve">, </w:t>
            </w:r>
            <w:proofErr w:type="spellStart"/>
            <w:r w:rsidRPr="00354E6F">
              <w:rPr>
                <w:sz w:val="20"/>
                <w:szCs w:val="20"/>
              </w:rPr>
              <w:t>Мещовский</w:t>
            </w:r>
            <w:proofErr w:type="spellEnd"/>
            <w:r w:rsidRPr="00354E6F">
              <w:rPr>
                <w:sz w:val="20"/>
                <w:szCs w:val="20"/>
              </w:rPr>
              <w:t xml:space="preserve"> районы, г. Обнинск, </w:t>
            </w:r>
            <w:proofErr w:type="spellStart"/>
            <w:r w:rsidRPr="00354E6F">
              <w:rPr>
                <w:sz w:val="20"/>
                <w:szCs w:val="20"/>
              </w:rPr>
              <w:t>Сухиничский</w:t>
            </w:r>
            <w:proofErr w:type="spellEnd"/>
            <w:r w:rsidRPr="00354E6F">
              <w:rPr>
                <w:sz w:val="20"/>
                <w:szCs w:val="20"/>
              </w:rPr>
              <w:t xml:space="preserve">, </w:t>
            </w:r>
            <w:proofErr w:type="spellStart"/>
            <w:r w:rsidRPr="00354E6F">
              <w:rPr>
                <w:sz w:val="20"/>
                <w:szCs w:val="20"/>
              </w:rPr>
              <w:t>Хвастовичский</w:t>
            </w:r>
            <w:proofErr w:type="spellEnd"/>
            <w:r w:rsidRPr="00354E6F">
              <w:rPr>
                <w:sz w:val="20"/>
                <w:szCs w:val="20"/>
              </w:rPr>
              <w:t xml:space="preserve"> районы, Курская область, </w:t>
            </w:r>
            <w:proofErr w:type="spellStart"/>
            <w:r w:rsidRPr="00354E6F">
              <w:rPr>
                <w:sz w:val="20"/>
                <w:szCs w:val="20"/>
              </w:rPr>
              <w:t>Хомутовский</w:t>
            </w:r>
            <w:proofErr w:type="spellEnd"/>
            <w:r w:rsidRPr="00354E6F">
              <w:rPr>
                <w:sz w:val="20"/>
                <w:szCs w:val="20"/>
              </w:rPr>
              <w:t xml:space="preserve"> район, Брянская область, </w:t>
            </w:r>
            <w:proofErr w:type="spellStart"/>
            <w:r w:rsidRPr="00354E6F">
              <w:rPr>
                <w:sz w:val="20"/>
                <w:szCs w:val="20"/>
              </w:rPr>
              <w:t>Брасовский</w:t>
            </w:r>
            <w:proofErr w:type="spellEnd"/>
            <w:r w:rsidRPr="00354E6F">
              <w:rPr>
                <w:sz w:val="20"/>
                <w:szCs w:val="20"/>
              </w:rPr>
              <w:t xml:space="preserve"> район, г. Брянск, Брянский, </w:t>
            </w:r>
            <w:proofErr w:type="spellStart"/>
            <w:r w:rsidRPr="00354E6F">
              <w:rPr>
                <w:sz w:val="20"/>
                <w:szCs w:val="20"/>
              </w:rPr>
              <w:t>Комаричский</w:t>
            </w:r>
            <w:proofErr w:type="spellEnd"/>
            <w:r w:rsidRPr="00354E6F">
              <w:rPr>
                <w:sz w:val="20"/>
                <w:szCs w:val="20"/>
              </w:rPr>
              <w:t xml:space="preserve">, </w:t>
            </w:r>
            <w:proofErr w:type="spellStart"/>
            <w:r w:rsidRPr="00354E6F">
              <w:rPr>
                <w:sz w:val="20"/>
                <w:szCs w:val="20"/>
              </w:rPr>
              <w:t>Навлинский</w:t>
            </w:r>
            <w:proofErr w:type="spellEnd"/>
            <w:r w:rsidRPr="00354E6F">
              <w:rPr>
                <w:sz w:val="20"/>
                <w:szCs w:val="20"/>
              </w:rPr>
              <w:t xml:space="preserve">, </w:t>
            </w:r>
            <w:proofErr w:type="spellStart"/>
            <w:r w:rsidRPr="00354E6F">
              <w:rPr>
                <w:sz w:val="20"/>
                <w:szCs w:val="20"/>
              </w:rPr>
              <w:t>Севский</w:t>
            </w:r>
            <w:proofErr w:type="spellEnd"/>
            <w:r w:rsidRPr="00354E6F">
              <w:rPr>
                <w:sz w:val="20"/>
                <w:szCs w:val="20"/>
              </w:rPr>
              <w:t xml:space="preserve"> район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7083B" w:rsidRPr="00EF2F53" w:rsidRDefault="0097083B" w:rsidP="00201D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EF2F53">
              <w:rPr>
                <w:color w:val="auto"/>
                <w:sz w:val="20"/>
                <w:szCs w:val="20"/>
              </w:rPr>
              <w:t>До 2030 года</w:t>
            </w:r>
          </w:p>
        </w:tc>
      </w:tr>
    </w:tbl>
    <w:p w:rsidR="006648EC" w:rsidRPr="00307AA4" w:rsidRDefault="00F01857" w:rsidP="00307AA4">
      <w:pPr>
        <w:pStyle w:val="headertext"/>
        <w:ind w:firstLine="708"/>
        <w:jc w:val="both"/>
        <w:rPr>
          <w:sz w:val="22"/>
          <w:szCs w:val="22"/>
        </w:rPr>
      </w:pPr>
      <w:proofErr w:type="gramStart"/>
      <w:r w:rsidRPr="00307AA4">
        <w:rPr>
          <w:sz w:val="22"/>
          <w:szCs w:val="22"/>
        </w:rPr>
        <w:t>Документация по планировке территории объекта «Реконструкция с последующей эксплуатацией на платной основе федеральной автомобильной дороги М-3 «Украина» - от Москвы через Калуг</w:t>
      </w:r>
      <w:r w:rsidR="00E40339" w:rsidRPr="00307AA4">
        <w:rPr>
          <w:sz w:val="22"/>
          <w:szCs w:val="22"/>
        </w:rPr>
        <w:t>у, Брянск до границы с Украиной</w:t>
      </w:r>
      <w:r w:rsidRPr="00307AA4">
        <w:rPr>
          <w:sz w:val="22"/>
          <w:szCs w:val="22"/>
        </w:rPr>
        <w:t xml:space="preserve">, участок км 37 – км173, Московская и Калужская области, </w:t>
      </w:r>
      <w:r w:rsidRPr="00307AA4">
        <w:rPr>
          <w:sz w:val="22"/>
          <w:szCs w:val="22"/>
          <w:lang w:val="en-US"/>
        </w:rPr>
        <w:t>III</w:t>
      </w:r>
      <w:r w:rsidRPr="00307AA4">
        <w:rPr>
          <w:sz w:val="22"/>
          <w:szCs w:val="22"/>
        </w:rPr>
        <w:t xml:space="preserve"> этап участок км 124-км 173, Калужская область, утверждена </w:t>
      </w:r>
      <w:r w:rsidR="00E62D8F" w:rsidRPr="00307AA4">
        <w:rPr>
          <w:sz w:val="22"/>
          <w:szCs w:val="22"/>
        </w:rPr>
        <w:t>р</w:t>
      </w:r>
      <w:r w:rsidRPr="00307AA4">
        <w:rPr>
          <w:sz w:val="22"/>
          <w:szCs w:val="22"/>
        </w:rPr>
        <w:t xml:space="preserve">аспоряжением </w:t>
      </w:r>
      <w:proofErr w:type="spellStart"/>
      <w:r w:rsidRPr="00307AA4">
        <w:rPr>
          <w:sz w:val="22"/>
          <w:szCs w:val="22"/>
        </w:rPr>
        <w:t>Росавтодора</w:t>
      </w:r>
      <w:proofErr w:type="spellEnd"/>
      <w:r w:rsidRPr="00307AA4">
        <w:rPr>
          <w:sz w:val="22"/>
          <w:szCs w:val="22"/>
        </w:rPr>
        <w:t xml:space="preserve"> от 12 января 2015 г. № 2-р.</w:t>
      </w:r>
      <w:proofErr w:type="gramEnd"/>
    </w:p>
    <w:p w:rsidR="006F552A" w:rsidRDefault="006F552A">
      <w:pPr>
        <w:rPr>
          <w:b/>
          <w:spacing w:val="2"/>
          <w:shd w:val="clear" w:color="auto" w:fill="FFFFFF"/>
        </w:rPr>
      </w:pPr>
      <w:r>
        <w:rPr>
          <w:b/>
          <w:spacing w:val="2"/>
          <w:shd w:val="clear" w:color="auto" w:fill="FFFFFF"/>
        </w:rPr>
        <w:br w:type="page"/>
      </w:r>
    </w:p>
    <w:p w:rsidR="001B3506" w:rsidRDefault="000F355A" w:rsidP="003637F8">
      <w:pPr>
        <w:rPr>
          <w:b/>
        </w:rPr>
      </w:pPr>
      <w:r w:rsidRPr="003637F8">
        <w:rPr>
          <w:b/>
        </w:rPr>
        <w:lastRenderedPageBreak/>
        <w:t>Объекты энергетики</w:t>
      </w:r>
    </w:p>
    <w:p w:rsidR="008112AE" w:rsidRPr="003637F8" w:rsidRDefault="008112AE" w:rsidP="003637F8">
      <w:pPr>
        <w:rPr>
          <w:b/>
        </w:rPr>
      </w:pPr>
    </w:p>
    <w:p w:rsidR="000F355A" w:rsidRDefault="000F355A" w:rsidP="000F355A">
      <w:pPr>
        <w:ind w:firstLine="708"/>
        <w:jc w:val="both"/>
        <w:rPr>
          <w:sz w:val="26"/>
          <w:szCs w:val="26"/>
        </w:rPr>
      </w:pPr>
      <w:r w:rsidRPr="000F355A">
        <w:rPr>
          <w:sz w:val="26"/>
          <w:szCs w:val="26"/>
        </w:rPr>
        <w:t>На территории поселения планируется размещение объектов федерального значени</w:t>
      </w:r>
      <w:r>
        <w:rPr>
          <w:sz w:val="26"/>
          <w:szCs w:val="26"/>
        </w:rPr>
        <w:t>я в соответствии с утвержденной</w:t>
      </w:r>
      <w:r w:rsidRPr="000F355A">
        <w:rPr>
          <w:sz w:val="26"/>
          <w:szCs w:val="26"/>
        </w:rPr>
        <w:t xml:space="preserve"> </w:t>
      </w:r>
      <w:r w:rsidR="001B3506" w:rsidRPr="000F355A">
        <w:rPr>
          <w:sz w:val="26"/>
          <w:szCs w:val="26"/>
        </w:rPr>
        <w:t>схем</w:t>
      </w:r>
      <w:r>
        <w:rPr>
          <w:sz w:val="26"/>
          <w:szCs w:val="26"/>
        </w:rPr>
        <w:t>ой</w:t>
      </w:r>
      <w:r w:rsidR="001B3506" w:rsidRPr="000F355A">
        <w:rPr>
          <w:sz w:val="26"/>
          <w:szCs w:val="26"/>
        </w:rPr>
        <w:t xml:space="preserve"> территориального планирования Российской Федерации в области энергетики, утвержденн</w:t>
      </w:r>
      <w:r>
        <w:rPr>
          <w:sz w:val="26"/>
          <w:szCs w:val="26"/>
        </w:rPr>
        <w:t>ой</w:t>
      </w:r>
      <w:r w:rsidR="001B3506" w:rsidRPr="000F355A">
        <w:rPr>
          <w:sz w:val="26"/>
          <w:szCs w:val="26"/>
        </w:rPr>
        <w:t xml:space="preserve"> распоряжением Правительства РФ от 1 августа 2016 г. № 1634-р (</w:t>
      </w:r>
      <w:r w:rsidRPr="003D3725">
        <w:rPr>
          <w:sz w:val="26"/>
          <w:szCs w:val="26"/>
        </w:rPr>
        <w:t>с последующими изменениями</w:t>
      </w:r>
      <w:r>
        <w:rPr>
          <w:sz w:val="26"/>
          <w:szCs w:val="26"/>
        </w:rPr>
        <w:t>).</w:t>
      </w:r>
    </w:p>
    <w:p w:rsidR="000F355A" w:rsidRDefault="000F355A" w:rsidP="000F355A">
      <w:pPr>
        <w:ind w:firstLine="708"/>
        <w:jc w:val="both"/>
        <w:rPr>
          <w:sz w:val="26"/>
          <w:szCs w:val="26"/>
        </w:rPr>
      </w:pPr>
    </w:p>
    <w:p w:rsidR="00A53AFF" w:rsidRPr="008A1AB0" w:rsidRDefault="00A53AFF" w:rsidP="00A53AFF">
      <w:pPr>
        <w:spacing w:line="360" w:lineRule="auto"/>
        <w:ind w:left="1069"/>
        <w:jc w:val="right"/>
        <w:rPr>
          <w:b/>
          <w:sz w:val="20"/>
          <w:szCs w:val="20"/>
        </w:rPr>
      </w:pPr>
      <w:r w:rsidRPr="006D20B8">
        <w:rPr>
          <w:bCs/>
          <w:i/>
          <w:iCs/>
        </w:rPr>
        <w:t>Таблица №</w:t>
      </w:r>
      <w:r>
        <w:rPr>
          <w:bCs/>
          <w:i/>
          <w:iCs/>
        </w:rPr>
        <w:t>3</w:t>
      </w:r>
      <w:r w:rsidR="006F552A">
        <w:rPr>
          <w:bCs/>
          <w:i/>
          <w:iCs/>
        </w:rPr>
        <w:t>2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126"/>
        <w:gridCol w:w="2693"/>
        <w:gridCol w:w="1134"/>
        <w:gridCol w:w="2694"/>
      </w:tblGrid>
      <w:tr w:rsidR="00F45AB4" w:rsidTr="00455223">
        <w:tc>
          <w:tcPr>
            <w:tcW w:w="913" w:type="dxa"/>
          </w:tcPr>
          <w:p w:rsidR="00F45AB4" w:rsidRDefault="00F45AB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Номер объекта </w:t>
            </w:r>
          </w:p>
        </w:tc>
        <w:tc>
          <w:tcPr>
            <w:tcW w:w="2126" w:type="dxa"/>
          </w:tcPr>
          <w:p w:rsidR="00F45AB4" w:rsidRDefault="00F45AB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693" w:type="dxa"/>
          </w:tcPr>
          <w:p w:rsidR="00F45AB4" w:rsidRDefault="00F45AB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1134" w:type="dxa"/>
          </w:tcPr>
          <w:p w:rsidR="00F45AB4" w:rsidRDefault="00F45AB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Класс напряжения (</w:t>
            </w:r>
            <w:proofErr w:type="spellStart"/>
            <w:r>
              <w:rPr>
                <w:b/>
                <w:bCs/>
                <w:sz w:val="20"/>
                <w:szCs w:val="20"/>
              </w:rPr>
              <w:t>кВ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694" w:type="dxa"/>
          </w:tcPr>
          <w:p w:rsidR="00F45AB4" w:rsidRDefault="00F45AB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назначение </w:t>
            </w:r>
          </w:p>
        </w:tc>
      </w:tr>
      <w:tr w:rsidR="00B90FAC" w:rsidTr="00455223">
        <w:tc>
          <w:tcPr>
            <w:tcW w:w="913" w:type="dxa"/>
          </w:tcPr>
          <w:p w:rsidR="00B90FAC" w:rsidRPr="00A867FC" w:rsidRDefault="00B90FA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>ВЛ-867</w:t>
            </w:r>
          </w:p>
        </w:tc>
        <w:tc>
          <w:tcPr>
            <w:tcW w:w="2126" w:type="dxa"/>
          </w:tcPr>
          <w:p w:rsidR="00B90FAC" w:rsidRPr="00A867FC" w:rsidRDefault="00B90FA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867FC">
              <w:rPr>
                <w:sz w:val="20"/>
                <w:szCs w:val="20"/>
              </w:rPr>
              <w:t>ВЛ</w:t>
            </w:r>
            <w:proofErr w:type="gramEnd"/>
            <w:r w:rsidRPr="00A867FC">
              <w:rPr>
                <w:sz w:val="20"/>
                <w:szCs w:val="20"/>
              </w:rPr>
              <w:t xml:space="preserve"> 220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Спутник - Калужская 1 и 2 цепь (реконструкция)</w:t>
            </w:r>
          </w:p>
        </w:tc>
        <w:tc>
          <w:tcPr>
            <w:tcW w:w="2693" w:type="dxa"/>
          </w:tcPr>
          <w:p w:rsidR="00B90FAC" w:rsidRPr="00A867FC" w:rsidRDefault="00B90FA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 xml:space="preserve">городской округ город Калуга; сельское поселение поселок Юбилейный, сельское поселение поселок Детчино, сельское поселение деревня </w:t>
            </w:r>
            <w:proofErr w:type="spellStart"/>
            <w:r w:rsidRPr="00A867FC">
              <w:rPr>
                <w:sz w:val="20"/>
                <w:szCs w:val="20"/>
              </w:rPr>
              <w:t>Михеево</w:t>
            </w:r>
            <w:proofErr w:type="spellEnd"/>
            <w:r w:rsidRPr="00A867FC">
              <w:rPr>
                <w:sz w:val="20"/>
                <w:szCs w:val="20"/>
              </w:rPr>
              <w:t xml:space="preserve">, сельское поселение деревня Воробьево, сельское поселение деревня </w:t>
            </w:r>
            <w:proofErr w:type="spellStart"/>
            <w:r w:rsidRPr="00A867FC">
              <w:rPr>
                <w:sz w:val="20"/>
                <w:szCs w:val="20"/>
              </w:rPr>
              <w:t>Ерденево</w:t>
            </w:r>
            <w:proofErr w:type="spellEnd"/>
            <w:r w:rsidRPr="00A867FC">
              <w:rPr>
                <w:sz w:val="20"/>
                <w:szCs w:val="20"/>
              </w:rPr>
              <w:t xml:space="preserve">, сельское поселение село </w:t>
            </w:r>
            <w:proofErr w:type="spellStart"/>
            <w:r w:rsidRPr="00A867FC">
              <w:rPr>
                <w:sz w:val="20"/>
                <w:szCs w:val="20"/>
              </w:rPr>
              <w:t>Маклино</w:t>
            </w:r>
            <w:proofErr w:type="spellEnd"/>
            <w:r w:rsidRPr="00A867FC">
              <w:rPr>
                <w:sz w:val="20"/>
                <w:szCs w:val="20"/>
              </w:rPr>
              <w:t xml:space="preserve">, сельское поселение село </w:t>
            </w:r>
            <w:proofErr w:type="spellStart"/>
            <w:r w:rsidRPr="00A867FC">
              <w:rPr>
                <w:sz w:val="20"/>
                <w:szCs w:val="20"/>
              </w:rPr>
              <w:t>Головтеево</w:t>
            </w:r>
            <w:proofErr w:type="spellEnd"/>
            <w:r w:rsidRPr="00A867FC">
              <w:rPr>
                <w:sz w:val="20"/>
                <w:szCs w:val="20"/>
              </w:rPr>
              <w:t xml:space="preserve">, </w:t>
            </w:r>
            <w:proofErr w:type="spellStart"/>
            <w:r w:rsidRPr="00A867FC">
              <w:rPr>
                <w:sz w:val="20"/>
                <w:szCs w:val="20"/>
              </w:rPr>
              <w:t>Малоярославецкий</w:t>
            </w:r>
            <w:proofErr w:type="spellEnd"/>
            <w:r w:rsidRPr="00A867FC">
              <w:rPr>
                <w:sz w:val="20"/>
                <w:szCs w:val="20"/>
              </w:rPr>
              <w:t xml:space="preserve"> муниципальный район; сельское поселение деревня Ястребовка, </w:t>
            </w:r>
            <w:proofErr w:type="spellStart"/>
            <w:r w:rsidRPr="00A867FC">
              <w:rPr>
                <w:sz w:val="20"/>
                <w:szCs w:val="20"/>
              </w:rPr>
              <w:t>Ферзиковский</w:t>
            </w:r>
            <w:proofErr w:type="spellEnd"/>
            <w:r w:rsidRPr="00A867FC">
              <w:rPr>
                <w:sz w:val="20"/>
                <w:szCs w:val="20"/>
              </w:rPr>
              <w:t xml:space="preserve"> муниципальный район, Калужская область</w:t>
            </w:r>
          </w:p>
        </w:tc>
        <w:tc>
          <w:tcPr>
            <w:tcW w:w="1134" w:type="dxa"/>
            <w:vAlign w:val="center"/>
          </w:tcPr>
          <w:p w:rsidR="00B90FAC" w:rsidRPr="0066309A" w:rsidRDefault="00B90FAC" w:rsidP="0066309A">
            <w:pPr>
              <w:jc w:val="center"/>
            </w:pPr>
            <w:r w:rsidRPr="0066309A">
              <w:t>220</w:t>
            </w:r>
          </w:p>
        </w:tc>
        <w:tc>
          <w:tcPr>
            <w:tcW w:w="2694" w:type="dxa"/>
          </w:tcPr>
          <w:p w:rsidR="00B90FAC" w:rsidRPr="00A867FC" w:rsidRDefault="00B90FA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 xml:space="preserve">повышение надежности электроснабжения потребителей Калужской области; реконструкция транзита 220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</w:t>
            </w:r>
            <w:proofErr w:type="spellStart"/>
            <w:r w:rsidRPr="00A867FC">
              <w:rPr>
                <w:sz w:val="20"/>
                <w:szCs w:val="20"/>
              </w:rPr>
              <w:t>Черепетская</w:t>
            </w:r>
            <w:proofErr w:type="spellEnd"/>
            <w:r w:rsidRPr="00A867FC">
              <w:rPr>
                <w:sz w:val="20"/>
                <w:szCs w:val="20"/>
              </w:rPr>
              <w:t xml:space="preserve"> ГРЭС - ПС </w:t>
            </w:r>
            <w:proofErr w:type="spellStart"/>
            <w:r w:rsidRPr="00A867FC">
              <w:rPr>
                <w:sz w:val="20"/>
                <w:szCs w:val="20"/>
              </w:rPr>
              <w:t>Калужскаяна</w:t>
            </w:r>
            <w:proofErr w:type="spellEnd"/>
            <w:r w:rsidRPr="00A867FC">
              <w:rPr>
                <w:sz w:val="20"/>
                <w:szCs w:val="20"/>
              </w:rPr>
              <w:t xml:space="preserve"> участке Орбита - Калужская (в том числе </w:t>
            </w:r>
            <w:proofErr w:type="gramStart"/>
            <w:r w:rsidRPr="00A867FC">
              <w:rPr>
                <w:sz w:val="20"/>
                <w:szCs w:val="20"/>
              </w:rPr>
              <w:t>ВЛ</w:t>
            </w:r>
            <w:proofErr w:type="gramEnd"/>
            <w:r w:rsidRPr="00A867FC">
              <w:rPr>
                <w:sz w:val="20"/>
                <w:szCs w:val="20"/>
              </w:rPr>
              <w:t xml:space="preserve"> 220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Орбита - Спутник, ВЛ 220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Спутник - Калужская 1, 2 и ВЛ220 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</w:t>
            </w:r>
            <w:proofErr w:type="spellStart"/>
            <w:r w:rsidRPr="00A867FC">
              <w:rPr>
                <w:sz w:val="20"/>
                <w:szCs w:val="20"/>
              </w:rPr>
              <w:t>Черепеть</w:t>
            </w:r>
            <w:proofErr w:type="spellEnd"/>
            <w:r w:rsidRPr="00A867FC">
              <w:rPr>
                <w:sz w:val="20"/>
                <w:szCs w:val="20"/>
              </w:rPr>
              <w:t> - Спутник)</w:t>
            </w:r>
          </w:p>
        </w:tc>
      </w:tr>
      <w:tr w:rsidR="00B90FAC" w:rsidTr="00455223">
        <w:tc>
          <w:tcPr>
            <w:tcW w:w="913" w:type="dxa"/>
          </w:tcPr>
          <w:p w:rsidR="00B90FAC" w:rsidRPr="00A867FC" w:rsidRDefault="004D7F9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>ВЛ-870</w:t>
            </w:r>
          </w:p>
        </w:tc>
        <w:tc>
          <w:tcPr>
            <w:tcW w:w="2126" w:type="dxa"/>
          </w:tcPr>
          <w:p w:rsidR="00B90FAC" w:rsidRPr="00A867FC" w:rsidRDefault="004D7F9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867FC">
              <w:rPr>
                <w:sz w:val="20"/>
                <w:szCs w:val="20"/>
              </w:rPr>
              <w:t>ВЛ</w:t>
            </w:r>
            <w:proofErr w:type="gramEnd"/>
            <w:r w:rsidRPr="00A867FC">
              <w:rPr>
                <w:sz w:val="20"/>
                <w:szCs w:val="20"/>
              </w:rPr>
              <w:t xml:space="preserve"> 500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Калужская - </w:t>
            </w:r>
            <w:proofErr w:type="spellStart"/>
            <w:r w:rsidRPr="00A867FC">
              <w:rPr>
                <w:sz w:val="20"/>
                <w:szCs w:val="20"/>
              </w:rPr>
              <w:t>Обнинская</w:t>
            </w:r>
            <w:proofErr w:type="spellEnd"/>
          </w:p>
        </w:tc>
        <w:tc>
          <w:tcPr>
            <w:tcW w:w="2693" w:type="dxa"/>
          </w:tcPr>
          <w:p w:rsidR="00B90FAC" w:rsidRPr="00A867FC" w:rsidRDefault="004D7F9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 xml:space="preserve">сельское поселение село </w:t>
            </w:r>
            <w:proofErr w:type="spellStart"/>
            <w:r w:rsidRPr="00A867FC">
              <w:rPr>
                <w:sz w:val="20"/>
                <w:szCs w:val="20"/>
              </w:rPr>
              <w:t>Головтеево</w:t>
            </w:r>
            <w:proofErr w:type="spellEnd"/>
            <w:r w:rsidRPr="00A867FC">
              <w:rPr>
                <w:sz w:val="20"/>
                <w:szCs w:val="20"/>
              </w:rPr>
              <w:t xml:space="preserve">, сельское поселение село </w:t>
            </w:r>
            <w:proofErr w:type="spellStart"/>
            <w:r w:rsidRPr="00A867FC">
              <w:rPr>
                <w:sz w:val="20"/>
                <w:szCs w:val="20"/>
              </w:rPr>
              <w:t>Кудиново</w:t>
            </w:r>
            <w:proofErr w:type="spellEnd"/>
            <w:r w:rsidRPr="00A867FC">
              <w:rPr>
                <w:sz w:val="20"/>
                <w:szCs w:val="20"/>
              </w:rPr>
              <w:t xml:space="preserve">, сельское поселение село </w:t>
            </w:r>
            <w:proofErr w:type="spellStart"/>
            <w:r w:rsidRPr="00A867FC">
              <w:rPr>
                <w:sz w:val="20"/>
                <w:szCs w:val="20"/>
              </w:rPr>
              <w:t>Маклино</w:t>
            </w:r>
            <w:proofErr w:type="spellEnd"/>
            <w:r w:rsidRPr="00A867FC">
              <w:rPr>
                <w:sz w:val="20"/>
                <w:szCs w:val="20"/>
              </w:rPr>
              <w:t xml:space="preserve">, сельское поселение деревня </w:t>
            </w:r>
            <w:proofErr w:type="spellStart"/>
            <w:r w:rsidRPr="00A867FC">
              <w:rPr>
                <w:sz w:val="20"/>
                <w:szCs w:val="20"/>
              </w:rPr>
              <w:t>Шумятино</w:t>
            </w:r>
            <w:proofErr w:type="spellEnd"/>
            <w:r w:rsidRPr="00A867FC">
              <w:rPr>
                <w:sz w:val="20"/>
                <w:szCs w:val="20"/>
              </w:rPr>
              <w:t xml:space="preserve">, </w:t>
            </w:r>
            <w:proofErr w:type="spellStart"/>
            <w:r w:rsidRPr="00A867FC">
              <w:rPr>
                <w:sz w:val="20"/>
                <w:szCs w:val="20"/>
              </w:rPr>
              <w:t>Малоярославецкий</w:t>
            </w:r>
            <w:proofErr w:type="spellEnd"/>
            <w:r w:rsidRPr="00A867FC">
              <w:rPr>
                <w:sz w:val="20"/>
                <w:szCs w:val="20"/>
              </w:rPr>
              <w:t xml:space="preserve"> муниципальный район, Калужская область</w:t>
            </w:r>
          </w:p>
        </w:tc>
        <w:tc>
          <w:tcPr>
            <w:tcW w:w="1134" w:type="dxa"/>
          </w:tcPr>
          <w:p w:rsidR="00B90FAC" w:rsidRPr="00A867FC" w:rsidRDefault="004D7F9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>500</w:t>
            </w:r>
          </w:p>
        </w:tc>
        <w:tc>
          <w:tcPr>
            <w:tcW w:w="2694" w:type="dxa"/>
          </w:tcPr>
          <w:p w:rsidR="00B90FAC" w:rsidRPr="00A867FC" w:rsidRDefault="004D7F9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867FC">
              <w:rPr>
                <w:sz w:val="20"/>
                <w:szCs w:val="20"/>
              </w:rPr>
              <w:t xml:space="preserve">повышение надежности электроснабжения потребителей Калужской области; </w:t>
            </w:r>
            <w:proofErr w:type="spellStart"/>
            <w:r w:rsidRPr="00A867FC">
              <w:rPr>
                <w:sz w:val="20"/>
                <w:szCs w:val="20"/>
              </w:rPr>
              <w:t>строительствоПС</w:t>
            </w:r>
            <w:proofErr w:type="spellEnd"/>
            <w:r w:rsidRPr="00A867FC">
              <w:rPr>
                <w:sz w:val="20"/>
                <w:szCs w:val="20"/>
              </w:rPr>
              <w:t xml:space="preserve"> 500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</w:t>
            </w:r>
            <w:proofErr w:type="spellStart"/>
            <w:r w:rsidRPr="00A867FC">
              <w:rPr>
                <w:sz w:val="20"/>
                <w:szCs w:val="20"/>
              </w:rPr>
              <w:t>Обнинскаяс</w:t>
            </w:r>
            <w:proofErr w:type="spellEnd"/>
            <w:r w:rsidRPr="00A867FC">
              <w:rPr>
                <w:sz w:val="20"/>
                <w:szCs w:val="20"/>
              </w:rPr>
              <w:t xml:space="preserve"> заходами </w:t>
            </w:r>
            <w:proofErr w:type="gramStart"/>
            <w:r w:rsidRPr="00A867FC">
              <w:rPr>
                <w:sz w:val="20"/>
                <w:szCs w:val="20"/>
              </w:rPr>
              <w:t>ВЛ</w:t>
            </w:r>
            <w:proofErr w:type="gramEnd"/>
            <w:r w:rsidRPr="00A867FC">
              <w:rPr>
                <w:sz w:val="20"/>
                <w:szCs w:val="20"/>
              </w:rPr>
              <w:t xml:space="preserve"> 500 </w:t>
            </w:r>
            <w:proofErr w:type="spellStart"/>
            <w:r w:rsidRPr="00A867FC">
              <w:rPr>
                <w:sz w:val="20"/>
                <w:szCs w:val="20"/>
              </w:rPr>
              <w:t>кВи</w:t>
            </w:r>
            <w:proofErr w:type="spellEnd"/>
            <w:r w:rsidRPr="00A867FC">
              <w:rPr>
                <w:sz w:val="20"/>
                <w:szCs w:val="20"/>
              </w:rPr>
              <w:t xml:space="preserve"> ВЛ 220 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>; технологическое присоединение ПС220 </w:t>
            </w:r>
            <w:proofErr w:type="spellStart"/>
            <w:r w:rsidRPr="00A867FC">
              <w:rPr>
                <w:sz w:val="20"/>
                <w:szCs w:val="20"/>
              </w:rPr>
              <w:t>кВ</w:t>
            </w:r>
            <w:proofErr w:type="spellEnd"/>
            <w:r w:rsidRPr="00A867FC">
              <w:rPr>
                <w:sz w:val="20"/>
                <w:szCs w:val="20"/>
              </w:rPr>
              <w:t xml:space="preserve"> Созвездие";</w:t>
            </w:r>
          </w:p>
        </w:tc>
      </w:tr>
    </w:tbl>
    <w:p w:rsidR="001B3506" w:rsidRDefault="001B3506">
      <w:pPr>
        <w:rPr>
          <w:sz w:val="26"/>
          <w:szCs w:val="2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1"/>
      </w:tblGrid>
      <w:tr w:rsidR="001B3506" w:rsidTr="004D7F90">
        <w:trPr>
          <w:tblCellSpacing w:w="15" w:type="dxa"/>
        </w:trPr>
        <w:tc>
          <w:tcPr>
            <w:tcW w:w="0" w:type="auto"/>
            <w:vAlign w:val="center"/>
          </w:tcPr>
          <w:p w:rsidR="001B3506" w:rsidRPr="004D7F90" w:rsidRDefault="001B3506">
            <w:pPr>
              <w:pStyle w:val="40"/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1B3506" w:rsidRDefault="001B3506"/>
        </w:tc>
        <w:tc>
          <w:tcPr>
            <w:tcW w:w="0" w:type="auto"/>
            <w:vAlign w:val="center"/>
          </w:tcPr>
          <w:p w:rsidR="001B3506" w:rsidRDefault="001B3506"/>
        </w:tc>
        <w:tc>
          <w:tcPr>
            <w:tcW w:w="0" w:type="auto"/>
            <w:vAlign w:val="center"/>
          </w:tcPr>
          <w:p w:rsidR="001B3506" w:rsidRPr="004D7F90" w:rsidRDefault="001B3506">
            <w:pPr>
              <w:pStyle w:val="40"/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1B3506" w:rsidRDefault="001B3506"/>
        </w:tc>
      </w:tr>
      <w:tr w:rsidR="001B3506" w:rsidTr="00C446B8">
        <w:trPr>
          <w:trHeight w:val="905"/>
          <w:tblCellSpacing w:w="15" w:type="dxa"/>
        </w:trPr>
        <w:tc>
          <w:tcPr>
            <w:tcW w:w="0" w:type="auto"/>
            <w:vAlign w:val="center"/>
          </w:tcPr>
          <w:p w:rsidR="001B3506" w:rsidRPr="00221715" w:rsidRDefault="001B3506">
            <w:pPr>
              <w:pStyle w:val="40"/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1B3506" w:rsidRDefault="001B3506"/>
        </w:tc>
        <w:tc>
          <w:tcPr>
            <w:tcW w:w="0" w:type="auto"/>
            <w:vAlign w:val="center"/>
            <w:hideMark/>
          </w:tcPr>
          <w:p w:rsidR="001B3506" w:rsidRDefault="001B3506"/>
        </w:tc>
        <w:tc>
          <w:tcPr>
            <w:tcW w:w="0" w:type="auto"/>
            <w:vAlign w:val="center"/>
          </w:tcPr>
          <w:p w:rsidR="001B3506" w:rsidRPr="00221715" w:rsidRDefault="001B3506">
            <w:pPr>
              <w:pStyle w:val="40"/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1B3506" w:rsidRDefault="001B3506"/>
        </w:tc>
      </w:tr>
    </w:tbl>
    <w:p w:rsidR="00C446B8" w:rsidRDefault="00C446B8">
      <w:pPr>
        <w:rPr>
          <w:sz w:val="26"/>
          <w:szCs w:val="26"/>
        </w:rPr>
      </w:pPr>
    </w:p>
    <w:p w:rsidR="00C446B8" w:rsidRDefault="00C446B8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967A2" w:rsidRDefault="003967A2">
      <w:pPr>
        <w:rPr>
          <w:sz w:val="26"/>
          <w:szCs w:val="26"/>
        </w:rPr>
      </w:pPr>
    </w:p>
    <w:p w:rsidR="000850BE" w:rsidRPr="003546D2" w:rsidRDefault="000850BE" w:rsidP="000850BE">
      <w:pPr>
        <w:suppressAutoHyphens/>
        <w:spacing w:line="276" w:lineRule="auto"/>
        <w:ind w:left="-567" w:firstLine="567"/>
        <w:rPr>
          <w:rFonts w:eastAsia="SimSun"/>
          <w:b/>
          <w:color w:val="000000" w:themeColor="text1"/>
          <w:sz w:val="26"/>
          <w:szCs w:val="26"/>
          <w:lang w:eastAsia="zh-CN"/>
        </w:rPr>
      </w:pPr>
      <w:bookmarkStart w:id="95" w:name="_Toc80271036"/>
      <w:bookmarkStart w:id="96" w:name="_Toc80271077"/>
      <w:bookmarkStart w:id="97" w:name="_Toc81475277"/>
      <w:r w:rsidRPr="003546D2">
        <w:rPr>
          <w:rFonts w:eastAsia="SimSun"/>
          <w:b/>
          <w:color w:val="000000" w:themeColor="text1"/>
          <w:sz w:val="26"/>
          <w:szCs w:val="26"/>
          <w:lang w:eastAsia="zh-CN"/>
        </w:rPr>
        <w:t>Объекты регионального значения</w:t>
      </w:r>
    </w:p>
    <w:p w:rsidR="000850BE" w:rsidRDefault="000850BE" w:rsidP="001E54CD">
      <w:pPr>
        <w:tabs>
          <w:tab w:val="left" w:pos="495"/>
          <w:tab w:val="left" w:pos="510"/>
        </w:tabs>
        <w:spacing w:line="264" w:lineRule="auto"/>
        <w:ind w:left="-567" w:right="-567" w:firstLine="567"/>
        <w:jc w:val="both"/>
        <w:rPr>
          <w:color w:val="000000" w:themeColor="text1"/>
          <w:sz w:val="26"/>
          <w:szCs w:val="26"/>
        </w:rPr>
      </w:pPr>
    </w:p>
    <w:p w:rsidR="001E54CD" w:rsidRPr="003546D2" w:rsidRDefault="001E54CD" w:rsidP="001E54CD">
      <w:pPr>
        <w:tabs>
          <w:tab w:val="left" w:pos="495"/>
          <w:tab w:val="left" w:pos="510"/>
        </w:tabs>
        <w:spacing w:line="264" w:lineRule="auto"/>
        <w:ind w:left="-567" w:right="-567" w:firstLine="567"/>
        <w:jc w:val="both"/>
        <w:rPr>
          <w:color w:val="000000" w:themeColor="text1"/>
          <w:sz w:val="26"/>
          <w:szCs w:val="26"/>
        </w:rPr>
      </w:pPr>
      <w:r w:rsidRPr="003546D2">
        <w:rPr>
          <w:color w:val="000000" w:themeColor="text1"/>
          <w:sz w:val="26"/>
          <w:szCs w:val="26"/>
        </w:rPr>
        <w:t xml:space="preserve">В соответствии со схемой территориального планирования Калужской области на территории сельского поселения планируется размещение объектов регионального значения представленных в таблице № </w:t>
      </w:r>
      <w:r w:rsidR="00E1464E">
        <w:rPr>
          <w:color w:val="000000" w:themeColor="text1"/>
          <w:sz w:val="26"/>
          <w:szCs w:val="26"/>
        </w:rPr>
        <w:t>33</w:t>
      </w:r>
      <w:r w:rsidRPr="003546D2">
        <w:rPr>
          <w:color w:val="000000" w:themeColor="text1"/>
          <w:sz w:val="26"/>
          <w:szCs w:val="26"/>
        </w:rPr>
        <w:t>.</w:t>
      </w:r>
    </w:p>
    <w:bookmarkEnd w:id="95"/>
    <w:bookmarkEnd w:id="96"/>
    <w:bookmarkEnd w:id="97"/>
    <w:p w:rsidR="008159F5" w:rsidRDefault="008159F5" w:rsidP="00F308B3">
      <w:pPr>
        <w:spacing w:line="360" w:lineRule="auto"/>
        <w:ind w:left="1069"/>
        <w:jc w:val="right"/>
        <w:rPr>
          <w:bCs/>
          <w:i/>
          <w:iCs/>
        </w:rPr>
      </w:pPr>
    </w:p>
    <w:p w:rsidR="00F308B3" w:rsidRPr="00930A85" w:rsidRDefault="00F308B3" w:rsidP="00F308B3">
      <w:pPr>
        <w:spacing w:line="360" w:lineRule="auto"/>
        <w:ind w:left="1069"/>
        <w:jc w:val="right"/>
        <w:rPr>
          <w:b/>
          <w:sz w:val="20"/>
          <w:szCs w:val="20"/>
        </w:rPr>
      </w:pPr>
      <w:r w:rsidRPr="00930A85">
        <w:rPr>
          <w:bCs/>
          <w:i/>
          <w:iCs/>
        </w:rPr>
        <w:t>Таблица №</w:t>
      </w:r>
      <w:r w:rsidR="006E75A1">
        <w:rPr>
          <w:bCs/>
          <w:i/>
          <w:iCs/>
        </w:rPr>
        <w:t>3</w:t>
      </w:r>
      <w:r w:rsidR="00B2380B">
        <w:rPr>
          <w:bCs/>
          <w:i/>
          <w:iCs/>
        </w:rPr>
        <w:t>3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2"/>
        <w:gridCol w:w="1701"/>
        <w:gridCol w:w="142"/>
        <w:gridCol w:w="1417"/>
        <w:gridCol w:w="1843"/>
        <w:gridCol w:w="992"/>
        <w:gridCol w:w="1559"/>
      </w:tblGrid>
      <w:tr w:rsidR="00F308B3" w:rsidRPr="00930A85" w:rsidTr="00641799">
        <w:trPr>
          <w:trHeight w:val="830"/>
        </w:trPr>
        <w:tc>
          <w:tcPr>
            <w:tcW w:w="709" w:type="dxa"/>
            <w:shd w:val="clear" w:color="auto" w:fill="auto"/>
          </w:tcPr>
          <w:p w:rsidR="00F308B3" w:rsidRPr="00930A85" w:rsidRDefault="00F308B3" w:rsidP="008D2122">
            <w:pPr>
              <w:jc w:val="center"/>
              <w:rPr>
                <w:sz w:val="20"/>
                <w:szCs w:val="20"/>
              </w:rPr>
            </w:pPr>
            <w:r w:rsidRPr="00930A85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930A85">
              <w:rPr>
                <w:b/>
                <w:sz w:val="20"/>
                <w:szCs w:val="20"/>
              </w:rPr>
              <w:t>п</w:t>
            </w:r>
            <w:proofErr w:type="gramEnd"/>
            <w:r w:rsidRPr="00930A8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shd w:val="clear" w:color="auto" w:fill="auto"/>
          </w:tcPr>
          <w:p w:rsidR="00F308B3" w:rsidRPr="00930A85" w:rsidRDefault="00F308B3" w:rsidP="008D2122">
            <w:pPr>
              <w:jc w:val="center"/>
            </w:pPr>
            <w:r w:rsidRPr="00930A85">
              <w:rPr>
                <w:b/>
                <w:sz w:val="20"/>
                <w:szCs w:val="20"/>
              </w:rPr>
              <w:t>Назначение объекта регионального значения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308B3" w:rsidRPr="00930A85" w:rsidRDefault="00F308B3" w:rsidP="008D2122">
            <w:r w:rsidRPr="00930A85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308B3" w:rsidRPr="00930A85" w:rsidRDefault="00F308B3" w:rsidP="008D2122">
            <w:pPr>
              <w:jc w:val="center"/>
            </w:pPr>
            <w:proofErr w:type="gramStart"/>
            <w:r w:rsidRPr="00930A85">
              <w:rPr>
                <w:b/>
                <w:sz w:val="20"/>
                <w:szCs w:val="20"/>
              </w:rPr>
              <w:t>Краткая</w:t>
            </w:r>
            <w:proofErr w:type="gramEnd"/>
            <w:r w:rsidRPr="00930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30A85">
              <w:rPr>
                <w:b/>
                <w:sz w:val="20"/>
                <w:szCs w:val="20"/>
              </w:rPr>
              <w:t>характерис</w:t>
            </w:r>
            <w:proofErr w:type="spellEnd"/>
            <w:r w:rsidRPr="00930A85">
              <w:rPr>
                <w:b/>
                <w:sz w:val="20"/>
                <w:szCs w:val="20"/>
                <w:lang w:val="en-US"/>
              </w:rPr>
              <w:t>-</w:t>
            </w:r>
            <w:r w:rsidRPr="00930A85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1843" w:type="dxa"/>
            <w:shd w:val="clear" w:color="auto" w:fill="auto"/>
          </w:tcPr>
          <w:p w:rsidR="00F308B3" w:rsidRPr="00930A85" w:rsidRDefault="00F308B3" w:rsidP="008D2122">
            <w:pPr>
              <w:jc w:val="center"/>
            </w:pPr>
            <w:r w:rsidRPr="00930A85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992" w:type="dxa"/>
            <w:shd w:val="clear" w:color="auto" w:fill="auto"/>
          </w:tcPr>
          <w:p w:rsidR="00F308B3" w:rsidRPr="00930A85" w:rsidRDefault="00F308B3" w:rsidP="008D2122">
            <w:r w:rsidRPr="00930A85">
              <w:rPr>
                <w:b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930A85">
              <w:rPr>
                <w:b/>
                <w:sz w:val="20"/>
                <w:szCs w:val="20"/>
              </w:rPr>
              <w:t>реализа-ции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F308B3" w:rsidRPr="00930A85" w:rsidRDefault="00F308B3" w:rsidP="008D2122">
            <w:pPr>
              <w:jc w:val="center"/>
            </w:pPr>
            <w:r w:rsidRPr="00930A85">
              <w:rPr>
                <w:b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07793D" w:rsidRPr="00930A85" w:rsidTr="0007793D">
        <w:trPr>
          <w:trHeight w:val="3250"/>
        </w:trPr>
        <w:tc>
          <w:tcPr>
            <w:tcW w:w="709" w:type="dxa"/>
            <w:vMerge w:val="restart"/>
            <w:shd w:val="clear" w:color="auto" w:fill="auto"/>
          </w:tcPr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  <w:p w:rsidR="0007793D" w:rsidRPr="00930A85" w:rsidRDefault="0007793D" w:rsidP="00440C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7793D" w:rsidRPr="00930A85" w:rsidRDefault="0007793D" w:rsidP="008D2122">
            <w:pPr>
              <w:jc w:val="center"/>
              <w:rPr>
                <w:b/>
                <w:sz w:val="20"/>
                <w:szCs w:val="20"/>
              </w:rPr>
            </w:pPr>
            <w:r w:rsidRPr="002865B2">
              <w:rPr>
                <w:bCs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  <w:r w:rsidRPr="00930A85">
              <w:rPr>
                <w:color w:val="000000"/>
                <w:sz w:val="20"/>
                <w:szCs w:val="20"/>
              </w:rPr>
              <w:t xml:space="preserve">Газопровод межпоселковый к </w:t>
            </w:r>
            <w:proofErr w:type="spellStart"/>
            <w:r w:rsidRPr="00930A85">
              <w:rPr>
                <w:color w:val="000000"/>
                <w:sz w:val="20"/>
                <w:szCs w:val="20"/>
              </w:rPr>
              <w:t>н.п</w:t>
            </w:r>
            <w:proofErr w:type="spellEnd"/>
            <w:r w:rsidRPr="00930A8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30A85">
              <w:rPr>
                <w:color w:val="000000"/>
                <w:sz w:val="20"/>
                <w:szCs w:val="20"/>
              </w:rPr>
              <w:t>Меньшовка</w:t>
            </w:r>
            <w:proofErr w:type="spellEnd"/>
            <w:r w:rsidRPr="00930A85">
              <w:rPr>
                <w:color w:val="000000"/>
                <w:sz w:val="20"/>
                <w:szCs w:val="20"/>
              </w:rPr>
              <w:t xml:space="preserve"> </w:t>
            </w: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Default="0007793D" w:rsidP="00532E25">
            <w:pPr>
              <w:rPr>
                <w:color w:val="000000"/>
                <w:sz w:val="20"/>
                <w:szCs w:val="20"/>
              </w:rPr>
            </w:pPr>
          </w:p>
          <w:p w:rsidR="0007793D" w:rsidRPr="00930A85" w:rsidRDefault="0007793D" w:rsidP="00532E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30A85">
              <w:rPr>
                <w:sz w:val="20"/>
                <w:szCs w:val="20"/>
              </w:rPr>
              <w:t xml:space="preserve">ротяженность </w:t>
            </w:r>
            <w:r w:rsidRPr="00930A85">
              <w:rPr>
                <w:color w:val="000000"/>
                <w:sz w:val="20"/>
                <w:szCs w:val="20"/>
              </w:rPr>
              <w:t>0,6</w:t>
            </w:r>
            <w:r w:rsidRPr="00930A85">
              <w:rPr>
                <w:sz w:val="20"/>
                <w:szCs w:val="20"/>
              </w:rPr>
              <w:t xml:space="preserve"> км</w:t>
            </w: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Pr="00930A85" w:rsidRDefault="0007793D" w:rsidP="00CA0B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  <w:proofErr w:type="spellStart"/>
            <w:r w:rsidRPr="00777659">
              <w:rPr>
                <w:sz w:val="20"/>
                <w:szCs w:val="20"/>
              </w:rPr>
              <w:t>Малоярославецкий</w:t>
            </w:r>
            <w:proofErr w:type="spellEnd"/>
            <w:r w:rsidRPr="00777659">
              <w:rPr>
                <w:sz w:val="20"/>
                <w:szCs w:val="20"/>
              </w:rPr>
              <w:t xml:space="preserve"> район, МО СП «Село </w:t>
            </w:r>
            <w:proofErr w:type="spellStart"/>
            <w:r w:rsidRPr="00777659">
              <w:rPr>
                <w:sz w:val="20"/>
                <w:szCs w:val="20"/>
              </w:rPr>
              <w:t>Маклино</w:t>
            </w:r>
            <w:proofErr w:type="spellEnd"/>
            <w:r w:rsidRPr="00777659">
              <w:rPr>
                <w:sz w:val="20"/>
                <w:szCs w:val="20"/>
              </w:rPr>
              <w:t xml:space="preserve">», дер. </w:t>
            </w:r>
            <w:proofErr w:type="spellStart"/>
            <w:r w:rsidRPr="00777659">
              <w:rPr>
                <w:sz w:val="20"/>
                <w:szCs w:val="20"/>
              </w:rPr>
              <w:t>Меньшовка</w:t>
            </w:r>
            <w:proofErr w:type="spellEnd"/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Pr="00930A85" w:rsidRDefault="0007793D" w:rsidP="008D2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  <w:r w:rsidRPr="00D57DBB">
              <w:rPr>
                <w:bCs/>
                <w:sz w:val="20"/>
                <w:szCs w:val="20"/>
              </w:rPr>
              <w:t xml:space="preserve">Первая очередь </w:t>
            </w:r>
            <w:r w:rsidRPr="00D57DBB">
              <w:rPr>
                <w:sz w:val="20"/>
                <w:szCs w:val="20"/>
              </w:rPr>
              <w:t>(2024-2031)</w:t>
            </w: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Pr="00930A85" w:rsidRDefault="0007793D" w:rsidP="008D2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7793D" w:rsidRPr="00F962C0" w:rsidRDefault="0007793D" w:rsidP="003B441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F962C0">
              <w:rPr>
                <w:bCs/>
                <w:sz w:val="20"/>
                <w:szCs w:val="20"/>
              </w:rPr>
              <w:t xml:space="preserve">Размеры охранных зон и зон минимальных расстояний устанавливаются в соответствии с пунктом 7 Правил охраны газораспределительных сетей, утвержденных постановлением Правительства Российской Федерации от 20 ноября 2000 г. № 878 «Об утверждении Правил охраны газораспределительных сетей» (в ред. Постановлений Правительства РФ от 22.12.2011 </w:t>
            </w:r>
            <w:hyperlink r:id="rId22" w:history="1">
              <w:r w:rsidRPr="00F962C0">
                <w:rPr>
                  <w:bCs/>
                  <w:sz w:val="20"/>
                  <w:szCs w:val="20"/>
                </w:rPr>
                <w:t>№ 1101</w:t>
              </w:r>
            </w:hyperlink>
            <w:r w:rsidRPr="00F962C0">
              <w:rPr>
                <w:bCs/>
                <w:sz w:val="20"/>
                <w:szCs w:val="20"/>
              </w:rPr>
              <w:t>,</w:t>
            </w:r>
            <w:proofErr w:type="gramEnd"/>
          </w:p>
          <w:p w:rsidR="0007793D" w:rsidRPr="00F962C0" w:rsidRDefault="0007793D" w:rsidP="003B441D">
            <w:pPr>
              <w:jc w:val="center"/>
              <w:rPr>
                <w:bCs/>
                <w:sz w:val="20"/>
                <w:szCs w:val="20"/>
              </w:rPr>
            </w:pPr>
            <w:r w:rsidRPr="00F962C0">
              <w:rPr>
                <w:bCs/>
                <w:sz w:val="20"/>
                <w:szCs w:val="20"/>
              </w:rPr>
              <w:t xml:space="preserve">от 17.05.2016 </w:t>
            </w:r>
            <w:hyperlink r:id="rId23" w:history="1">
              <w:r w:rsidRPr="00F962C0">
                <w:rPr>
                  <w:bCs/>
                  <w:sz w:val="20"/>
                  <w:szCs w:val="20"/>
                </w:rPr>
                <w:t>№ 444</w:t>
              </w:r>
            </w:hyperlink>
            <w:r w:rsidRPr="00F962C0">
              <w:rPr>
                <w:bCs/>
                <w:sz w:val="20"/>
                <w:szCs w:val="20"/>
              </w:rPr>
              <w:t>)</w:t>
            </w:r>
          </w:p>
          <w:p w:rsidR="0007793D" w:rsidRPr="00353F0F" w:rsidRDefault="0007793D" w:rsidP="008D2122">
            <w:pPr>
              <w:jc w:val="center"/>
              <w:rPr>
                <w:sz w:val="20"/>
                <w:szCs w:val="20"/>
              </w:rPr>
            </w:pPr>
          </w:p>
        </w:tc>
      </w:tr>
      <w:tr w:rsidR="0007793D" w:rsidRPr="00930A85" w:rsidTr="00532E25">
        <w:trPr>
          <w:trHeight w:val="4320"/>
        </w:trPr>
        <w:tc>
          <w:tcPr>
            <w:tcW w:w="709" w:type="dxa"/>
            <w:vMerge/>
            <w:shd w:val="clear" w:color="auto" w:fill="auto"/>
          </w:tcPr>
          <w:p w:rsidR="0007793D" w:rsidRDefault="0007793D" w:rsidP="00440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7793D" w:rsidRPr="002865B2" w:rsidRDefault="0007793D" w:rsidP="008D212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7793D" w:rsidRPr="00930A85" w:rsidRDefault="0007793D" w:rsidP="00532E25">
            <w:pPr>
              <w:rPr>
                <w:color w:val="000000"/>
                <w:sz w:val="20"/>
                <w:szCs w:val="20"/>
              </w:rPr>
            </w:pPr>
            <w:r w:rsidRPr="00D519D3">
              <w:rPr>
                <w:bCs/>
                <w:sz w:val="20"/>
                <w:szCs w:val="20"/>
              </w:rPr>
              <w:t xml:space="preserve">Газопровод межпоселковый к дер. </w:t>
            </w:r>
            <w:proofErr w:type="spellStart"/>
            <w:r w:rsidRPr="00D519D3">
              <w:rPr>
                <w:bCs/>
                <w:sz w:val="20"/>
                <w:szCs w:val="20"/>
              </w:rPr>
              <w:t>Ильичевка</w:t>
            </w:r>
            <w:proofErr w:type="spellEnd"/>
            <w:r w:rsidRPr="00D519D3">
              <w:rPr>
                <w:bCs/>
                <w:sz w:val="20"/>
                <w:szCs w:val="20"/>
              </w:rPr>
              <w:t xml:space="preserve"> (СП "Село </w:t>
            </w:r>
            <w:proofErr w:type="spellStart"/>
            <w:r w:rsidRPr="00D519D3">
              <w:rPr>
                <w:bCs/>
                <w:sz w:val="20"/>
                <w:szCs w:val="20"/>
              </w:rPr>
              <w:t>Маклино</w:t>
            </w:r>
            <w:proofErr w:type="spellEnd"/>
            <w:r w:rsidRPr="00D519D3">
              <w:rPr>
                <w:bCs/>
                <w:sz w:val="20"/>
                <w:szCs w:val="20"/>
              </w:rPr>
              <w:t xml:space="preserve">") </w:t>
            </w:r>
            <w:proofErr w:type="spellStart"/>
            <w:r w:rsidRPr="00D519D3">
              <w:rPr>
                <w:bCs/>
                <w:sz w:val="20"/>
                <w:szCs w:val="20"/>
              </w:rPr>
              <w:t>Малоярославецкого</w:t>
            </w:r>
            <w:proofErr w:type="spellEnd"/>
            <w:r w:rsidRPr="00D519D3">
              <w:rPr>
                <w:bCs/>
                <w:sz w:val="20"/>
                <w:szCs w:val="20"/>
              </w:rPr>
              <w:t xml:space="preserve">  района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  <w:r w:rsidRPr="00D519D3">
              <w:rPr>
                <w:sz w:val="20"/>
                <w:szCs w:val="20"/>
              </w:rPr>
              <w:t>Протяженнос</w:t>
            </w:r>
            <w:r>
              <w:rPr>
                <w:sz w:val="20"/>
                <w:szCs w:val="20"/>
              </w:rPr>
              <w:t>т</w:t>
            </w:r>
            <w:r w:rsidRPr="00D519D3">
              <w:rPr>
                <w:sz w:val="20"/>
                <w:szCs w:val="20"/>
              </w:rPr>
              <w:t>ь – 1 км</w:t>
            </w: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CA0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Pr="00777659" w:rsidRDefault="0007793D" w:rsidP="008D2122">
            <w:pPr>
              <w:jc w:val="center"/>
              <w:rPr>
                <w:sz w:val="20"/>
                <w:szCs w:val="20"/>
              </w:rPr>
            </w:pPr>
            <w:proofErr w:type="spellStart"/>
            <w:r w:rsidRPr="00D519D3">
              <w:rPr>
                <w:bCs/>
                <w:sz w:val="20"/>
                <w:szCs w:val="20"/>
              </w:rPr>
              <w:t>Малоярославецкий</w:t>
            </w:r>
            <w:proofErr w:type="spellEnd"/>
            <w:r w:rsidRPr="00D519D3">
              <w:rPr>
                <w:bCs/>
                <w:sz w:val="20"/>
                <w:szCs w:val="20"/>
              </w:rPr>
              <w:t xml:space="preserve"> район, </w:t>
            </w:r>
            <w:r w:rsidRPr="00D519D3">
              <w:rPr>
                <w:sz w:val="20"/>
                <w:szCs w:val="20"/>
              </w:rPr>
              <w:t xml:space="preserve"> МО СП «Село </w:t>
            </w:r>
            <w:proofErr w:type="spellStart"/>
            <w:r w:rsidRPr="00D519D3">
              <w:rPr>
                <w:sz w:val="20"/>
                <w:szCs w:val="20"/>
              </w:rPr>
              <w:t>Маклино</w:t>
            </w:r>
            <w:proofErr w:type="spellEnd"/>
            <w:r w:rsidRPr="00D519D3">
              <w:rPr>
                <w:sz w:val="20"/>
                <w:szCs w:val="20"/>
              </w:rPr>
              <w:t xml:space="preserve">», дер. </w:t>
            </w:r>
            <w:proofErr w:type="spellStart"/>
            <w:r w:rsidRPr="00D519D3">
              <w:rPr>
                <w:sz w:val="20"/>
                <w:szCs w:val="20"/>
              </w:rPr>
              <w:t>Ильичевка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Default="0007793D" w:rsidP="008D2122">
            <w:pPr>
              <w:jc w:val="center"/>
              <w:rPr>
                <w:sz w:val="20"/>
                <w:szCs w:val="20"/>
              </w:rPr>
            </w:pPr>
          </w:p>
          <w:p w:rsidR="0007793D" w:rsidRPr="00D57DBB" w:rsidRDefault="0007793D" w:rsidP="008D2122">
            <w:pPr>
              <w:jc w:val="center"/>
              <w:rPr>
                <w:bCs/>
                <w:sz w:val="20"/>
                <w:szCs w:val="20"/>
              </w:rPr>
            </w:pPr>
            <w:r w:rsidRPr="00D519D3">
              <w:rPr>
                <w:bCs/>
                <w:sz w:val="20"/>
                <w:szCs w:val="20"/>
              </w:rPr>
              <w:t>(2026- 2041)</w:t>
            </w:r>
          </w:p>
        </w:tc>
        <w:tc>
          <w:tcPr>
            <w:tcW w:w="1559" w:type="dxa"/>
            <w:vMerge/>
            <w:shd w:val="clear" w:color="auto" w:fill="auto"/>
          </w:tcPr>
          <w:p w:rsidR="0007793D" w:rsidRPr="00F962C0" w:rsidRDefault="0007793D" w:rsidP="003B441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A2F62" w:rsidRPr="00930A85" w:rsidTr="00201D4B">
        <w:trPr>
          <w:trHeight w:val="1045"/>
        </w:trPr>
        <w:tc>
          <w:tcPr>
            <w:tcW w:w="709" w:type="dxa"/>
            <w:shd w:val="clear" w:color="auto" w:fill="auto"/>
          </w:tcPr>
          <w:p w:rsidR="00BA2F62" w:rsidRPr="00930A85" w:rsidRDefault="000A66BD" w:rsidP="00201D4B">
            <w:pPr>
              <w:jc w:val="center"/>
              <w:rPr>
                <w:b/>
                <w:sz w:val="20"/>
                <w:szCs w:val="20"/>
              </w:rPr>
            </w:pPr>
            <w:bookmarkStart w:id="98" w:name="_Toc46403367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BA2F62" w:rsidRPr="00BA2F62" w:rsidRDefault="00BA2F62" w:rsidP="00201D4B">
            <w:pPr>
              <w:jc w:val="center"/>
              <w:rPr>
                <w:b/>
                <w:sz w:val="20"/>
                <w:szCs w:val="20"/>
              </w:rPr>
            </w:pPr>
            <w:r w:rsidRPr="00BA2F62">
              <w:rPr>
                <w:sz w:val="20"/>
              </w:rPr>
              <w:t>Организация медицинской помощи населению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BA2F62" w:rsidRPr="00BA2F62" w:rsidRDefault="00BA2F62" w:rsidP="00201D4B">
            <w:pPr>
              <w:jc w:val="center"/>
              <w:rPr>
                <w:color w:val="000000"/>
                <w:sz w:val="20"/>
                <w:szCs w:val="20"/>
              </w:rPr>
            </w:pPr>
            <w:r w:rsidRPr="00BA2F62">
              <w:rPr>
                <w:sz w:val="20"/>
              </w:rPr>
              <w:t xml:space="preserve">ГБУЗ КО «ЦРБ </w:t>
            </w:r>
            <w:proofErr w:type="spellStart"/>
            <w:r w:rsidRPr="00BA2F62">
              <w:rPr>
                <w:sz w:val="20"/>
              </w:rPr>
              <w:t>Малоярославецкого</w:t>
            </w:r>
            <w:proofErr w:type="spellEnd"/>
            <w:r w:rsidRPr="00BA2F62">
              <w:rPr>
                <w:sz w:val="20"/>
              </w:rPr>
              <w:t xml:space="preserve"> района» </w:t>
            </w:r>
            <w:proofErr w:type="spellStart"/>
            <w:r w:rsidRPr="00BA2F62">
              <w:rPr>
                <w:sz w:val="20"/>
              </w:rPr>
              <w:t>Маклинский</w:t>
            </w:r>
            <w:proofErr w:type="spellEnd"/>
            <w:r w:rsidRPr="00BA2F62">
              <w:rPr>
                <w:sz w:val="20"/>
              </w:rPr>
              <w:t xml:space="preserve"> ФАП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2F62" w:rsidRPr="00BA2F62" w:rsidRDefault="00BA2F62" w:rsidP="00201D4B">
            <w:pPr>
              <w:rPr>
                <w:sz w:val="20"/>
              </w:rPr>
            </w:pPr>
            <w:r w:rsidRPr="00BA2F62">
              <w:rPr>
                <w:sz w:val="20"/>
              </w:rPr>
              <w:t>10 посещений в смену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F62" w:rsidRPr="00BA2F62" w:rsidRDefault="00BA2F62" w:rsidP="00201D4B">
            <w:pPr>
              <w:rPr>
                <w:sz w:val="20"/>
              </w:rPr>
            </w:pPr>
            <w:r w:rsidRPr="00BA2F62">
              <w:rPr>
                <w:sz w:val="20"/>
              </w:rPr>
              <w:t xml:space="preserve">Калужская область, </w:t>
            </w:r>
            <w:proofErr w:type="spellStart"/>
            <w:r w:rsidRPr="00BA2F62">
              <w:rPr>
                <w:sz w:val="20"/>
              </w:rPr>
              <w:t>Малоярославецкий</w:t>
            </w:r>
            <w:proofErr w:type="spellEnd"/>
            <w:r w:rsidRPr="00BA2F62">
              <w:rPr>
                <w:sz w:val="20"/>
              </w:rPr>
              <w:t xml:space="preserve"> район,             с. </w:t>
            </w:r>
            <w:proofErr w:type="spellStart"/>
            <w:r w:rsidRPr="00BA2F62">
              <w:rPr>
                <w:sz w:val="20"/>
              </w:rPr>
              <w:t>Маклино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BA2F62" w:rsidRPr="00BA2F62" w:rsidRDefault="00BA2F62" w:rsidP="00201D4B">
            <w:pPr>
              <w:jc w:val="both"/>
              <w:rPr>
                <w:sz w:val="20"/>
              </w:rPr>
            </w:pPr>
            <w:r w:rsidRPr="00BA2F62">
              <w:rPr>
                <w:sz w:val="20"/>
              </w:rPr>
              <w:t>Первая очередь (2030)</w:t>
            </w:r>
          </w:p>
        </w:tc>
        <w:tc>
          <w:tcPr>
            <w:tcW w:w="1559" w:type="dxa"/>
            <w:shd w:val="clear" w:color="auto" w:fill="auto"/>
          </w:tcPr>
          <w:p w:rsidR="00BA2F62" w:rsidRPr="00BA2F62" w:rsidRDefault="00BA2F62" w:rsidP="00BA2F62">
            <w:pPr>
              <w:jc w:val="center"/>
              <w:rPr>
                <w:sz w:val="20"/>
                <w:szCs w:val="20"/>
              </w:rPr>
            </w:pPr>
            <w:r w:rsidRPr="00BA2F62">
              <w:rPr>
                <w:sz w:val="20"/>
              </w:rPr>
              <w:t>Установление ЗОУИТ не требуется</w:t>
            </w:r>
          </w:p>
        </w:tc>
      </w:tr>
    </w:tbl>
    <w:p w:rsidR="00BA2F62" w:rsidRPr="00BA2F62" w:rsidRDefault="00BA2F62">
      <w:pPr>
        <w:rPr>
          <w:b/>
          <w:bCs/>
          <w:sz w:val="26"/>
          <w:szCs w:val="26"/>
        </w:rPr>
      </w:pPr>
      <w:r w:rsidRPr="00BA2F62">
        <w:rPr>
          <w:b/>
          <w:bCs/>
          <w:sz w:val="26"/>
          <w:szCs w:val="26"/>
        </w:rPr>
        <w:br w:type="page"/>
      </w:r>
    </w:p>
    <w:p w:rsidR="00D600FA" w:rsidRPr="00BA2F62" w:rsidRDefault="00D600FA">
      <w:pPr>
        <w:rPr>
          <w:b/>
          <w:bCs/>
          <w:sz w:val="26"/>
          <w:szCs w:val="26"/>
        </w:rPr>
      </w:pPr>
    </w:p>
    <w:p w:rsidR="00631023" w:rsidRPr="002D3755" w:rsidRDefault="00631023" w:rsidP="008B4C9B">
      <w:pPr>
        <w:pStyle w:val="1"/>
        <w:rPr>
          <w:sz w:val="26"/>
          <w:szCs w:val="26"/>
        </w:rPr>
      </w:pPr>
      <w:bookmarkStart w:id="99" w:name="_Toc204431961"/>
      <w:r w:rsidRPr="002D3755">
        <w:rPr>
          <w:sz w:val="26"/>
          <w:szCs w:val="26"/>
          <w:lang w:val="en-US"/>
        </w:rPr>
        <w:t>V</w:t>
      </w:r>
      <w:r w:rsidRPr="002D3755">
        <w:rPr>
          <w:sz w:val="26"/>
          <w:szCs w:val="26"/>
        </w:rPr>
        <w:t>.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территории</w:t>
      </w:r>
      <w:bookmarkEnd w:id="98"/>
      <w:bookmarkEnd w:id="99"/>
    </w:p>
    <w:p w:rsidR="00FE63D1" w:rsidRDefault="00072AD3" w:rsidP="009C4F93">
      <w:pPr>
        <w:ind w:firstLine="703"/>
        <w:jc w:val="both"/>
        <w:rPr>
          <w:sz w:val="26"/>
          <w:szCs w:val="26"/>
        </w:rPr>
      </w:pPr>
      <w:r w:rsidRPr="00CC311D">
        <w:rPr>
          <w:sz w:val="26"/>
          <w:szCs w:val="26"/>
        </w:rPr>
        <w:t xml:space="preserve">В </w:t>
      </w:r>
      <w:proofErr w:type="spellStart"/>
      <w:r w:rsidRPr="00CC311D">
        <w:rPr>
          <w:sz w:val="26"/>
          <w:szCs w:val="26"/>
        </w:rPr>
        <w:t>соответсвии</w:t>
      </w:r>
      <w:proofErr w:type="spellEnd"/>
      <w:r w:rsidRPr="00CC311D">
        <w:rPr>
          <w:sz w:val="26"/>
          <w:szCs w:val="26"/>
        </w:rPr>
        <w:t xml:space="preserve"> со Схемой территориального планирования </w:t>
      </w:r>
      <w:proofErr w:type="spellStart"/>
      <w:r w:rsidRPr="00CC311D">
        <w:rPr>
          <w:sz w:val="26"/>
          <w:szCs w:val="26"/>
        </w:rPr>
        <w:t>Малоярославецкого</w:t>
      </w:r>
      <w:proofErr w:type="spellEnd"/>
      <w:r w:rsidRPr="00CC311D">
        <w:rPr>
          <w:sz w:val="26"/>
          <w:szCs w:val="26"/>
        </w:rPr>
        <w:t xml:space="preserve"> района, </w:t>
      </w:r>
      <w:r w:rsidR="007D4FCB" w:rsidRPr="00CC311D">
        <w:rPr>
          <w:sz w:val="26"/>
          <w:szCs w:val="26"/>
        </w:rPr>
        <w:t xml:space="preserve">Утв. </w:t>
      </w:r>
      <w:proofErr w:type="spellStart"/>
      <w:r w:rsidR="007D4FCB" w:rsidRPr="00CC311D">
        <w:rPr>
          <w:sz w:val="26"/>
          <w:szCs w:val="26"/>
        </w:rPr>
        <w:t>реш</w:t>
      </w:r>
      <w:proofErr w:type="spellEnd"/>
      <w:r w:rsidR="007D4FCB" w:rsidRPr="00CC311D">
        <w:rPr>
          <w:sz w:val="26"/>
          <w:szCs w:val="26"/>
        </w:rPr>
        <w:t>. Районно</w:t>
      </w:r>
      <w:r w:rsidR="007D4FCB" w:rsidRPr="00CC311D">
        <w:rPr>
          <w:b/>
          <w:sz w:val="26"/>
          <w:szCs w:val="26"/>
        </w:rPr>
        <w:t>г</w:t>
      </w:r>
      <w:r w:rsidR="007D4FCB" w:rsidRPr="00CC311D">
        <w:rPr>
          <w:sz w:val="26"/>
          <w:szCs w:val="26"/>
        </w:rPr>
        <w:t>о Собрания от 27.01.2010 №1(</w:t>
      </w:r>
      <w:r w:rsidR="00CC311D" w:rsidRPr="00CC311D">
        <w:rPr>
          <w:sz w:val="26"/>
          <w:szCs w:val="26"/>
        </w:rPr>
        <w:t>с последующими изменениями</w:t>
      </w:r>
      <w:r w:rsidR="007D4FCB" w:rsidRPr="00CC311D">
        <w:rPr>
          <w:sz w:val="26"/>
          <w:szCs w:val="26"/>
        </w:rPr>
        <w:t>)</w:t>
      </w:r>
      <w:r w:rsidRPr="00CC311D">
        <w:rPr>
          <w:sz w:val="26"/>
          <w:szCs w:val="26"/>
        </w:rPr>
        <w:t xml:space="preserve"> </w:t>
      </w:r>
      <w:r w:rsidR="00BC2F35">
        <w:rPr>
          <w:sz w:val="26"/>
          <w:szCs w:val="26"/>
        </w:rPr>
        <w:t>не планируется размещение объектов местного значения муниципального района.</w:t>
      </w:r>
    </w:p>
    <w:p w:rsidR="00201D4B" w:rsidRDefault="00201D4B">
      <w:pPr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631023" w:rsidRPr="008B4C9B" w:rsidRDefault="00631023" w:rsidP="008B4C9B">
      <w:pPr>
        <w:pStyle w:val="1"/>
        <w:rPr>
          <w:sz w:val="26"/>
          <w:szCs w:val="26"/>
        </w:rPr>
      </w:pPr>
      <w:bookmarkStart w:id="100" w:name="_Toc204431962"/>
      <w:r w:rsidRPr="008B4C9B">
        <w:rPr>
          <w:sz w:val="26"/>
          <w:szCs w:val="26"/>
        </w:rPr>
        <w:lastRenderedPageBreak/>
        <w:t>VI.  Перечень и характеристика основных факторов риска возникновения чрезвычайных ситуаций природного и техногенного характера</w:t>
      </w:r>
      <w:bookmarkEnd w:id="100"/>
    </w:p>
    <w:p w:rsidR="00631023" w:rsidRDefault="00631023" w:rsidP="009C4F93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Чрезвычайные ситуации на территории сельского поселения могут быть связаны с природными и техногенными факторами.</w:t>
      </w:r>
    </w:p>
    <w:p w:rsidR="0018539D" w:rsidRPr="00631023" w:rsidRDefault="0018539D" w:rsidP="009C4F93">
      <w:pPr>
        <w:ind w:firstLine="709"/>
        <w:jc w:val="both"/>
      </w:pPr>
    </w:p>
    <w:p w:rsidR="0065439A" w:rsidRPr="007A5A6D" w:rsidRDefault="00631023" w:rsidP="0018539D">
      <w:pPr>
        <w:pStyle w:val="3"/>
        <w:spacing w:line="240" w:lineRule="auto"/>
        <w:jc w:val="center"/>
        <w:rPr>
          <w:sz w:val="26"/>
          <w:szCs w:val="26"/>
          <w:lang w:val="ru-RU"/>
        </w:rPr>
      </w:pPr>
      <w:bookmarkStart w:id="101" w:name="_Toc204431963"/>
      <w:r w:rsidRPr="007A5A6D">
        <w:rPr>
          <w:sz w:val="26"/>
          <w:szCs w:val="26"/>
        </w:rPr>
        <w:t>VI</w:t>
      </w:r>
      <w:r w:rsidRPr="007A5A6D">
        <w:rPr>
          <w:sz w:val="26"/>
          <w:szCs w:val="26"/>
          <w:lang w:val="ru-RU"/>
        </w:rPr>
        <w:t>.1</w:t>
      </w:r>
      <w:r w:rsidR="0065439A" w:rsidRPr="007A5A6D">
        <w:rPr>
          <w:sz w:val="26"/>
          <w:szCs w:val="26"/>
          <w:lang w:val="ru-RU"/>
        </w:rPr>
        <w:t>Территории, подверженные риску возникновения чрезвычайных ситуаций природного характера</w:t>
      </w:r>
      <w:bookmarkEnd w:id="101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>Исходя из географического положения и климатических условий на территории сельского поселения не прогнозируются</w:t>
      </w:r>
      <w:proofErr w:type="gramEnd"/>
      <w:r w:rsidRPr="00476EAC">
        <w:rPr>
          <w:sz w:val="26"/>
          <w:szCs w:val="26"/>
        </w:rPr>
        <w:t xml:space="preserve"> катастрофические явления, однако территория подвержена воздействию почти всех опасных природных явлений и процессов геологического, гидрологического и метеорологического происхождения. Вызывают осложнение в различной деятельности и причиняют значительный материальный ущерб смерчи, ливневые дожди, засуха, сильный град, заморозки, весеннее половодье, оползни, карст, природные пожары.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Во время весеннего половодья на территории сельского поселения затоплению и подтоплению подвержены территории, расположенные вдоль рек. Сведений о зарегистрированных землетрясениях не имеется.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Часть территории муниципального образования занята лесами. Преобладающими породами древесной растительности является сосна, ель, дуб, береза, осина. В лесах хорошо развит подлесок, встречаются низкорослые кустарники. На территории муниципального образования преобладают леса 3-го и 4-го класса низкой степени </w:t>
      </w:r>
      <w:proofErr w:type="spellStart"/>
      <w:r w:rsidRPr="00476EAC">
        <w:rPr>
          <w:sz w:val="26"/>
          <w:szCs w:val="26"/>
        </w:rPr>
        <w:t>горимости</w:t>
      </w:r>
      <w:proofErr w:type="spellEnd"/>
      <w:r w:rsidRPr="00476EAC">
        <w:rPr>
          <w:sz w:val="26"/>
          <w:szCs w:val="26"/>
        </w:rPr>
        <w:t>. Возникновение пожаров в лесах не вызывает особой опасности для населенных пунктов и предприятий муниципального образования.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План мероприятий по профилактике лесных пожаров, противопожарному обустройству лесного фонда, а также лесов, не входящих в лесной фонд 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1. Разработка и утверждение в муниципальных образованиях Калужской области планов мероприятий  по профилактике лесных пожаров, противопожарному обустройству лесного фонда, а также лесов, не входящих в лесной фонд.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2. Проверка подготовки лесозаготовительных  и других организаций, работающих в лесу и на торфяных месторождениях, к пожароопа</w:t>
      </w:r>
      <w:r>
        <w:rPr>
          <w:sz w:val="26"/>
          <w:szCs w:val="26"/>
        </w:rPr>
        <w:t xml:space="preserve">сному сезону, оснащенности </w:t>
      </w:r>
      <w:r w:rsidRPr="00476EAC">
        <w:rPr>
          <w:sz w:val="26"/>
          <w:szCs w:val="26"/>
        </w:rPr>
        <w:t>противопожарным оборудованием и выполнения правил пожарной безопасности в лесах Российской Федерации.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3. Санитарная очистка лесосек, придорожных  полос, трасс линий электропередачи, газопроводов, проходящих в лесах на всей территории.                  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4. Установка противопожарных панно вдоль дорог и в местах отдыха населения.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5. Создание противопожарных разрывов и минерализованных полос и подновление имеющихся.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6. Организация радиопередач на тему бережного отношения к лесу, соблюдения санитарных правил и правил пожарной безопасности в лесах, своевременное оповещение населения о пожарной опасности.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7. Активизация работы школьных лесничеств, </w:t>
      </w:r>
      <w:proofErr w:type="spellStart"/>
      <w:r w:rsidRPr="00476EAC">
        <w:rPr>
          <w:sz w:val="26"/>
          <w:szCs w:val="26"/>
        </w:rPr>
        <w:t>уделение</w:t>
      </w:r>
      <w:proofErr w:type="spellEnd"/>
      <w:r w:rsidRPr="00476EAC">
        <w:rPr>
          <w:sz w:val="26"/>
          <w:szCs w:val="26"/>
        </w:rPr>
        <w:t xml:space="preserve"> особого внимания вопросам противопожарной охраны лесов и выполнению правил пожарной безопасности  в лесах.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lastRenderedPageBreak/>
        <w:t>8. Организация патрулирования лесов, телефонной или радиосвязи с лесничествами, торфодобывающими организациями, мониторинга классов пожарной опасности по погодным условиям.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9. Проверка готовности пожарно-химических станций лесхозов к пожароопасному сезону путем проведения смотров.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10. Обучение всех рабочих и служащих лесохозяйственных, торфодобывающих и сельскохозяйственных организаций тактике и технике тушения лесных и торфяных пожаров.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11. Повышение готовности формирований гражданской обороны путем доукомплектования личным составом, пожарной, землеройной техникой, проведения смотров готовности и тактики специальных учений (по одному учению на каждом из наиболее важных объектов).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12. Пожарно-техническое обследование населенных пунктов, расположенных в лесных массивах и вблизи торфяников. По результатам проверок направление в органы местного самоуправления информации о состоянии </w:t>
      </w:r>
      <w:proofErr w:type="spellStart"/>
      <w:r w:rsidRPr="00476EAC">
        <w:rPr>
          <w:sz w:val="26"/>
          <w:szCs w:val="26"/>
        </w:rPr>
        <w:t>водоисточников</w:t>
      </w:r>
      <w:proofErr w:type="spellEnd"/>
      <w:r w:rsidRPr="00476EAC">
        <w:rPr>
          <w:sz w:val="26"/>
          <w:szCs w:val="26"/>
        </w:rPr>
        <w:t>, сре</w:t>
      </w:r>
      <w:proofErr w:type="gramStart"/>
      <w:r w:rsidRPr="00476EAC">
        <w:rPr>
          <w:sz w:val="26"/>
          <w:szCs w:val="26"/>
        </w:rPr>
        <w:t>дств св</w:t>
      </w:r>
      <w:proofErr w:type="gramEnd"/>
      <w:r w:rsidRPr="00476EAC">
        <w:rPr>
          <w:sz w:val="26"/>
          <w:szCs w:val="26"/>
        </w:rPr>
        <w:t>язи, противопожарной защиты и т.д.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13.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домов, детских и других учреждений, организаций, находящихся вблизи от леса и торфяных месторождений, об обеспечении в этих поселениях запаса воды для целей пожаротушения.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14. При высокой пожарной опасности внесение в органы государственной власти предложений о запрещении посещения лесов и торфяников, приостановке работ в лесу, на торфяных месторождениях, а также предложений об ограничении движения автотранспорта на участках леса с высоким классом пожарной опасности по условиям местопроизрастания.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15. Организация связи с заинтересованными федеральными органами исполнительной власти в ходе проведения противопожарных работ.   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16.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насаждений.  Соблюдение санитарных правил при лесопользовании.   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17. Направление в УВД области информации о необходимости проведения рейдов и патрулирования лесов.     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На территории поселения проводятся мероприятия по профилактике лесных пожаров и противопожарному благоустройству лесного фонда: 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1. Мероприятия по предупреждению возникновения лесных пожаров и </w:t>
      </w:r>
      <w:proofErr w:type="gramStart"/>
      <w:r w:rsidRPr="00476EAC">
        <w:rPr>
          <w:sz w:val="26"/>
          <w:szCs w:val="26"/>
        </w:rPr>
        <w:t>контролю за</w:t>
      </w:r>
      <w:proofErr w:type="gramEnd"/>
      <w:r w:rsidRPr="00476EAC">
        <w:rPr>
          <w:sz w:val="26"/>
          <w:szCs w:val="26"/>
        </w:rPr>
        <w:t xml:space="preserve"> соблюдением правил пожарной безопасности в лесах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 - Разъяснение правил пожарной безопасности (лекции, плакаты, публикации, выступления по радио и телевидению);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Правила пожарной безопасности включают: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запрет на разведение костров в наиболее пожароопасных местах;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на бросание горящих спичек, окурков, тлеющих костров;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на использование на охоте пыжей из тлеющих материалов;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выжигание сухой травы на участках, примыкающих к лесу, и т.д.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2. Мероприятия, направленные на предупреждение распространения лесных пожаров</w:t>
      </w:r>
    </w:p>
    <w:p w:rsidR="00A75FB0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Устройство эрозионных полос.</w:t>
      </w:r>
    </w:p>
    <w:p w:rsidR="0065439A" w:rsidRPr="009D22B9" w:rsidRDefault="00A75FB0" w:rsidP="001F7095">
      <w:pPr>
        <w:pStyle w:val="3"/>
        <w:spacing w:line="240" w:lineRule="auto"/>
        <w:rPr>
          <w:sz w:val="26"/>
          <w:szCs w:val="26"/>
          <w:lang w:val="ru-RU"/>
        </w:rPr>
      </w:pPr>
      <w:r w:rsidRPr="009D22B9">
        <w:rPr>
          <w:lang w:val="ru-RU"/>
        </w:rPr>
        <w:br w:type="page"/>
      </w:r>
      <w:bookmarkStart w:id="102" w:name="_Toc204431964"/>
      <w:r w:rsidR="0061605A" w:rsidRPr="00421C86">
        <w:rPr>
          <w:sz w:val="26"/>
          <w:szCs w:val="26"/>
        </w:rPr>
        <w:lastRenderedPageBreak/>
        <w:t>VI</w:t>
      </w:r>
      <w:r w:rsidR="0061605A" w:rsidRPr="009D22B9">
        <w:rPr>
          <w:sz w:val="26"/>
          <w:szCs w:val="26"/>
          <w:lang w:val="ru-RU"/>
        </w:rPr>
        <w:t xml:space="preserve">.2 </w:t>
      </w:r>
      <w:r w:rsidR="0065439A" w:rsidRPr="009D22B9">
        <w:rPr>
          <w:sz w:val="26"/>
          <w:szCs w:val="26"/>
          <w:lang w:val="ru-RU"/>
        </w:rPr>
        <w:t>Территории, подверженные риску возникновения чрезвычайных ситуаций техногенного характера</w:t>
      </w:r>
      <w:bookmarkEnd w:id="102"/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транспортные аварии и катастрофы;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пожары и взрывы;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внезапные обрушения;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аварии на энергосистемах;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- аварии на коммунальных системах жизнеобеспечения.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</w:t>
      </w:r>
      <w:proofErr w:type="spellStart"/>
      <w:r w:rsidRPr="00476EAC">
        <w:rPr>
          <w:sz w:val="26"/>
          <w:szCs w:val="26"/>
        </w:rPr>
        <w:t>КЧСиПБ</w:t>
      </w:r>
      <w:proofErr w:type="spellEnd"/>
      <w:r w:rsidRPr="00476EAC">
        <w:rPr>
          <w:sz w:val="26"/>
          <w:szCs w:val="26"/>
        </w:rPr>
        <w:t xml:space="preserve"> при Правительстве Калужской области.</w:t>
      </w:r>
    </w:p>
    <w:p w:rsidR="0065439A" w:rsidRPr="0065439A" w:rsidRDefault="0065439A" w:rsidP="001F7095">
      <w:pPr>
        <w:widowControl w:val="0"/>
        <w:ind w:firstLine="709"/>
        <w:jc w:val="both"/>
        <w:rPr>
          <w:sz w:val="26"/>
          <w:szCs w:val="26"/>
        </w:rPr>
      </w:pPr>
    </w:p>
    <w:p w:rsidR="001C2B59" w:rsidRDefault="001C2B59" w:rsidP="00BA2465">
      <w:pPr>
        <w:widowControl w:val="0"/>
        <w:ind w:firstLine="709"/>
        <w:jc w:val="both"/>
        <w:rPr>
          <w:b/>
          <w:bCs/>
          <w:iCs/>
          <w:color w:val="0D0D0D"/>
          <w:sz w:val="26"/>
          <w:szCs w:val="26"/>
        </w:rPr>
      </w:pPr>
    </w:p>
    <w:p w:rsidR="00BA2465" w:rsidRPr="00BA2465" w:rsidRDefault="00BA2465" w:rsidP="00BA2465">
      <w:pPr>
        <w:widowControl w:val="0"/>
        <w:ind w:firstLine="709"/>
        <w:jc w:val="both"/>
        <w:rPr>
          <w:color w:val="0D0D0D"/>
          <w:sz w:val="26"/>
          <w:szCs w:val="26"/>
          <w:u w:val="single"/>
        </w:rPr>
      </w:pPr>
      <w:r w:rsidRPr="00BA2465">
        <w:rPr>
          <w:b/>
          <w:bCs/>
          <w:iCs/>
          <w:color w:val="0D0D0D"/>
          <w:sz w:val="26"/>
          <w:szCs w:val="26"/>
        </w:rPr>
        <w:t>Аварии на транспортных магистралях, нефтебазах и АЗС.</w:t>
      </w:r>
    </w:p>
    <w:p w:rsidR="00BA2465" w:rsidRPr="00BA2465" w:rsidRDefault="00BA2465" w:rsidP="00BA2465">
      <w:pPr>
        <w:ind w:firstLine="708"/>
        <w:jc w:val="both"/>
        <w:rPr>
          <w:rFonts w:eastAsia="Arial"/>
          <w:color w:val="0D0D0D"/>
          <w:sz w:val="26"/>
          <w:szCs w:val="26"/>
        </w:rPr>
      </w:pPr>
      <w:r w:rsidRPr="00BA2465">
        <w:rPr>
          <w:rFonts w:eastAsia="Arial"/>
          <w:color w:val="0D0D0D"/>
          <w:sz w:val="26"/>
          <w:szCs w:val="26"/>
        </w:rPr>
        <w:t xml:space="preserve">Взрывы и </w:t>
      </w:r>
      <w:proofErr w:type="spellStart"/>
      <w:r w:rsidRPr="00BA2465">
        <w:rPr>
          <w:rFonts w:eastAsia="Arial"/>
          <w:color w:val="0D0D0D"/>
          <w:sz w:val="26"/>
          <w:szCs w:val="26"/>
        </w:rPr>
        <w:t>пожароопасность</w:t>
      </w:r>
      <w:proofErr w:type="spellEnd"/>
      <w:r w:rsidRPr="00BA2465">
        <w:rPr>
          <w:rFonts w:eastAsia="Arial"/>
          <w:color w:val="0D0D0D"/>
          <w:sz w:val="26"/>
          <w:szCs w:val="26"/>
        </w:rPr>
        <w:t xml:space="preserve"> </w:t>
      </w:r>
      <w:proofErr w:type="gramStart"/>
      <w:r w:rsidRPr="00BA2465">
        <w:rPr>
          <w:rFonts w:eastAsia="Arial"/>
          <w:color w:val="0D0D0D"/>
          <w:sz w:val="26"/>
          <w:szCs w:val="26"/>
        </w:rPr>
        <w:t>обусловлена</w:t>
      </w:r>
      <w:proofErr w:type="gramEnd"/>
      <w:r w:rsidRPr="00BA2465">
        <w:rPr>
          <w:rFonts w:eastAsia="Arial"/>
          <w:color w:val="0D0D0D"/>
          <w:sz w:val="26"/>
          <w:szCs w:val="26"/>
        </w:rPr>
        <w:t xml:space="preserve"> наличием на территории взрывопожароопасных объектов, в том числе: складов ГСМ, газонаполнительных и газозаправочных станций, магистральных газопроводов. </w:t>
      </w:r>
    </w:p>
    <w:p w:rsidR="00BA2465" w:rsidRPr="00BA2465" w:rsidRDefault="00BA2465" w:rsidP="00BA2465">
      <w:pPr>
        <w:ind w:firstLine="709"/>
        <w:jc w:val="both"/>
        <w:rPr>
          <w:rFonts w:eastAsia="Arial"/>
          <w:color w:val="0D0D0D"/>
          <w:sz w:val="26"/>
          <w:szCs w:val="26"/>
        </w:rPr>
      </w:pPr>
      <w:r w:rsidRPr="00BA2465">
        <w:rPr>
          <w:rFonts w:eastAsia="Arial"/>
          <w:color w:val="0D0D0D"/>
          <w:sz w:val="26"/>
          <w:szCs w:val="26"/>
        </w:rPr>
        <w:t>Источниками аварийных ситуаций также могут послужить аварии ГСМ и СУГ на транспортных магистралях.</w:t>
      </w:r>
    </w:p>
    <w:p w:rsidR="001C2B59" w:rsidRDefault="001C2B59" w:rsidP="00BA2465">
      <w:pPr>
        <w:ind w:firstLine="709"/>
        <w:jc w:val="both"/>
        <w:rPr>
          <w:b/>
          <w:color w:val="0D0D0D"/>
          <w:sz w:val="26"/>
          <w:szCs w:val="26"/>
        </w:rPr>
      </w:pPr>
    </w:p>
    <w:p w:rsidR="001C2B59" w:rsidRDefault="001C2B59" w:rsidP="00BA2465">
      <w:pPr>
        <w:ind w:firstLine="709"/>
        <w:jc w:val="both"/>
        <w:rPr>
          <w:b/>
          <w:color w:val="0D0D0D"/>
          <w:sz w:val="26"/>
          <w:szCs w:val="26"/>
        </w:rPr>
      </w:pPr>
    </w:p>
    <w:p w:rsidR="00BA2465" w:rsidRPr="00BA2465" w:rsidRDefault="00BA2465" w:rsidP="00BA2465">
      <w:pPr>
        <w:ind w:firstLine="709"/>
        <w:jc w:val="both"/>
        <w:rPr>
          <w:b/>
          <w:color w:val="0D0D0D"/>
          <w:sz w:val="26"/>
          <w:szCs w:val="26"/>
        </w:rPr>
      </w:pPr>
      <w:r w:rsidRPr="00BA2465">
        <w:rPr>
          <w:b/>
          <w:color w:val="0D0D0D"/>
          <w:sz w:val="26"/>
          <w:szCs w:val="26"/>
        </w:rPr>
        <w:t xml:space="preserve">Аварии с АХОВ на транспортных магистралях. </w:t>
      </w:r>
    </w:p>
    <w:p w:rsidR="00BA2465" w:rsidRPr="00BA2465" w:rsidRDefault="00BA2465" w:rsidP="00BA2465">
      <w:pPr>
        <w:ind w:firstLine="708"/>
        <w:jc w:val="both"/>
        <w:rPr>
          <w:rFonts w:eastAsia="Arial"/>
          <w:color w:val="0D0D0D"/>
          <w:sz w:val="26"/>
          <w:szCs w:val="26"/>
        </w:rPr>
      </w:pPr>
      <w:r w:rsidRPr="00BA2465">
        <w:rPr>
          <w:rFonts w:eastAsia="Arial"/>
          <w:color w:val="0D0D0D"/>
          <w:sz w:val="26"/>
          <w:szCs w:val="26"/>
        </w:rPr>
        <w:t>Перевозок АХОВ и ЛВЖ по автомобильным дорогам в сельском поселении не осуществляется.</w:t>
      </w:r>
    </w:p>
    <w:p w:rsidR="001C2B59" w:rsidRDefault="001C2B59" w:rsidP="006148EA">
      <w:pPr>
        <w:jc w:val="center"/>
        <w:rPr>
          <w:b/>
          <w:color w:val="0D0D0D"/>
          <w:sz w:val="26"/>
          <w:szCs w:val="26"/>
        </w:rPr>
      </w:pPr>
    </w:p>
    <w:p w:rsidR="001C2B59" w:rsidRDefault="001C2B59" w:rsidP="006148EA">
      <w:pPr>
        <w:jc w:val="center"/>
        <w:rPr>
          <w:b/>
          <w:color w:val="0D0D0D"/>
          <w:sz w:val="26"/>
          <w:szCs w:val="26"/>
        </w:rPr>
      </w:pPr>
    </w:p>
    <w:p w:rsidR="006148EA" w:rsidRPr="006148EA" w:rsidRDefault="006148EA" w:rsidP="006148EA">
      <w:pPr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Угловые размеры зоны</w:t>
      </w:r>
    </w:p>
    <w:p w:rsidR="006148EA" w:rsidRPr="006148EA" w:rsidRDefault="006148EA" w:rsidP="006148EA">
      <w:pPr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 xml:space="preserve"> возможного заражения АХОВ в зависимости от скорости ветра</w:t>
      </w:r>
    </w:p>
    <w:p w:rsidR="006148EA" w:rsidRPr="006148EA" w:rsidRDefault="006148EA" w:rsidP="006148EA">
      <w:pPr>
        <w:pStyle w:val="aff5"/>
        <w:jc w:val="right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 xml:space="preserve">Таблица </w:t>
      </w:r>
      <w:r w:rsidR="006E75A1">
        <w:rPr>
          <w:i/>
          <w:color w:val="0D0D0D"/>
          <w:sz w:val="26"/>
          <w:szCs w:val="26"/>
          <w:lang w:val="ru-RU"/>
        </w:rPr>
        <w:t>3</w:t>
      </w:r>
      <w:r w:rsidR="00B2380B">
        <w:rPr>
          <w:i/>
          <w:color w:val="0D0D0D"/>
          <w:sz w:val="26"/>
          <w:szCs w:val="26"/>
          <w:lang w:val="ru-RU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338"/>
        <w:gridCol w:w="1905"/>
        <w:gridCol w:w="1905"/>
        <w:gridCol w:w="1373"/>
      </w:tblGrid>
      <w:tr w:rsidR="006148EA" w:rsidRPr="006148EA" w:rsidTr="00581153">
        <w:trPr>
          <w:trHeight w:val="416"/>
        </w:trPr>
        <w:tc>
          <w:tcPr>
            <w:tcW w:w="283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Скорость ветра, м/</w:t>
            </w:r>
            <w:proofErr w:type="gramStart"/>
            <w:r w:rsidRPr="006148EA">
              <w:rPr>
                <w:b/>
                <w:color w:val="0D0D0D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338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sym w:font="Symbol" w:char="F03C"/>
            </w:r>
            <w:r w:rsidRPr="006148EA">
              <w:rPr>
                <w:color w:val="0D0D0D"/>
                <w:sz w:val="26"/>
                <w:szCs w:val="26"/>
              </w:rPr>
              <w:t xml:space="preserve"> 0,6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0,6 - 1,0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1,1 - 2,0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sym w:font="Symbol" w:char="F03E"/>
            </w:r>
            <w:r w:rsidRPr="006148EA">
              <w:rPr>
                <w:color w:val="0D0D0D"/>
                <w:sz w:val="26"/>
                <w:szCs w:val="26"/>
              </w:rPr>
              <w:t xml:space="preserve"> 2,0</w:t>
            </w:r>
          </w:p>
        </w:tc>
      </w:tr>
      <w:tr w:rsidR="006148EA" w:rsidRPr="006148EA" w:rsidTr="00581153">
        <w:trPr>
          <w:trHeight w:val="409"/>
        </w:trPr>
        <w:tc>
          <w:tcPr>
            <w:tcW w:w="283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Угловой размер, град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360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180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45</w:t>
            </w:r>
          </w:p>
        </w:tc>
      </w:tr>
    </w:tbl>
    <w:p w:rsidR="006148EA" w:rsidRPr="006148EA" w:rsidRDefault="006148EA" w:rsidP="006148EA">
      <w:pPr>
        <w:jc w:val="both"/>
        <w:rPr>
          <w:color w:val="0D0D0D"/>
          <w:sz w:val="26"/>
          <w:szCs w:val="26"/>
        </w:rPr>
      </w:pPr>
    </w:p>
    <w:p w:rsidR="001C2B59" w:rsidRDefault="001C2B59" w:rsidP="006148EA">
      <w:pPr>
        <w:jc w:val="center"/>
        <w:rPr>
          <w:b/>
          <w:color w:val="0D0D0D"/>
          <w:sz w:val="26"/>
          <w:szCs w:val="26"/>
        </w:rPr>
      </w:pPr>
    </w:p>
    <w:p w:rsidR="001C2B59" w:rsidRDefault="001C2B59" w:rsidP="006148EA">
      <w:pPr>
        <w:jc w:val="center"/>
        <w:rPr>
          <w:b/>
          <w:color w:val="0D0D0D"/>
          <w:sz w:val="26"/>
          <w:szCs w:val="26"/>
        </w:rPr>
      </w:pPr>
    </w:p>
    <w:p w:rsidR="006148EA" w:rsidRPr="006148EA" w:rsidRDefault="006148EA" w:rsidP="006148EA">
      <w:pPr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Скорость переноса переднего фронта облака</w:t>
      </w:r>
    </w:p>
    <w:p w:rsidR="006148EA" w:rsidRPr="006148EA" w:rsidRDefault="006148EA" w:rsidP="006148EA">
      <w:pPr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 xml:space="preserve">зараженного воздуха в зависимости от скорости ветра, </w:t>
      </w:r>
      <w:proofErr w:type="gramStart"/>
      <w:r w:rsidRPr="006148EA">
        <w:rPr>
          <w:b/>
          <w:color w:val="0D0D0D"/>
          <w:sz w:val="26"/>
          <w:szCs w:val="26"/>
        </w:rPr>
        <w:t>км</w:t>
      </w:r>
      <w:proofErr w:type="gramEnd"/>
      <w:r w:rsidRPr="006148EA">
        <w:rPr>
          <w:b/>
          <w:color w:val="0D0D0D"/>
          <w:sz w:val="26"/>
          <w:szCs w:val="26"/>
        </w:rPr>
        <w:t>/ч</w:t>
      </w:r>
    </w:p>
    <w:p w:rsidR="006148EA" w:rsidRPr="006148EA" w:rsidRDefault="006148EA" w:rsidP="006148EA">
      <w:pPr>
        <w:pStyle w:val="aff5"/>
        <w:jc w:val="right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 xml:space="preserve">Таблица </w:t>
      </w:r>
      <w:r w:rsidR="006E75A1">
        <w:rPr>
          <w:i/>
          <w:color w:val="0D0D0D"/>
          <w:sz w:val="26"/>
          <w:szCs w:val="26"/>
          <w:lang w:val="ru-RU"/>
        </w:rPr>
        <w:t>3</w:t>
      </w:r>
      <w:r w:rsidR="00B2380B">
        <w:rPr>
          <w:i/>
          <w:color w:val="0D0D0D"/>
          <w:sz w:val="26"/>
          <w:szCs w:val="26"/>
          <w:lang w:val="ru-RU"/>
        </w:rPr>
        <w:t>6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173"/>
        <w:gridCol w:w="2173"/>
        <w:gridCol w:w="2458"/>
      </w:tblGrid>
      <w:tr w:rsidR="006148EA" w:rsidRPr="006148EA" w:rsidTr="00581153">
        <w:trPr>
          <w:cantSplit/>
          <w:trHeight w:val="202"/>
        </w:trPr>
        <w:tc>
          <w:tcPr>
            <w:tcW w:w="2552" w:type="dxa"/>
            <w:vMerge w:val="restart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Скорость ветра по данным прогноза, м/</w:t>
            </w:r>
            <w:proofErr w:type="gramStart"/>
            <w:r w:rsidRPr="006148EA">
              <w:rPr>
                <w:b/>
                <w:color w:val="0D0D0D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6804" w:type="dxa"/>
            <w:gridSpan w:val="3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Состояние приземного слоя воздуха</w:t>
            </w:r>
          </w:p>
        </w:tc>
      </w:tr>
      <w:tr w:rsidR="006148EA" w:rsidRPr="006148EA" w:rsidTr="00581153">
        <w:trPr>
          <w:cantSplit/>
          <w:trHeight w:val="202"/>
        </w:trPr>
        <w:tc>
          <w:tcPr>
            <w:tcW w:w="2552" w:type="dxa"/>
            <w:vMerge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Инверсия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Изотермия</w:t>
            </w:r>
          </w:p>
        </w:tc>
        <w:tc>
          <w:tcPr>
            <w:tcW w:w="2458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Конвекция</w:t>
            </w:r>
          </w:p>
        </w:tc>
      </w:tr>
      <w:tr w:rsidR="006148EA" w:rsidRPr="006148EA" w:rsidTr="00581153">
        <w:trPr>
          <w:trHeight w:val="222"/>
        </w:trPr>
        <w:tc>
          <w:tcPr>
            <w:tcW w:w="2552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</w:t>
            </w:r>
          </w:p>
        </w:tc>
        <w:tc>
          <w:tcPr>
            <w:tcW w:w="2458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</w:t>
            </w:r>
          </w:p>
        </w:tc>
      </w:tr>
      <w:tr w:rsidR="006148EA" w:rsidRPr="006148EA" w:rsidTr="00581153">
        <w:trPr>
          <w:trHeight w:val="274"/>
        </w:trPr>
        <w:tc>
          <w:tcPr>
            <w:tcW w:w="2552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12</w:t>
            </w:r>
          </w:p>
        </w:tc>
        <w:tc>
          <w:tcPr>
            <w:tcW w:w="2458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</w:t>
            </w:r>
          </w:p>
        </w:tc>
      </w:tr>
      <w:tr w:rsidR="006148EA" w:rsidRPr="006148EA" w:rsidTr="00581153">
        <w:trPr>
          <w:trHeight w:val="202"/>
        </w:trPr>
        <w:tc>
          <w:tcPr>
            <w:tcW w:w="2552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16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18</w:t>
            </w:r>
          </w:p>
        </w:tc>
        <w:tc>
          <w:tcPr>
            <w:tcW w:w="2458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21</w:t>
            </w:r>
          </w:p>
        </w:tc>
      </w:tr>
      <w:tr w:rsidR="006148EA" w:rsidRPr="006148EA" w:rsidTr="00581153">
        <w:trPr>
          <w:trHeight w:val="254"/>
        </w:trPr>
        <w:tc>
          <w:tcPr>
            <w:tcW w:w="2552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21</w:t>
            </w:r>
          </w:p>
        </w:tc>
        <w:tc>
          <w:tcPr>
            <w:tcW w:w="2173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24</w:t>
            </w:r>
          </w:p>
        </w:tc>
        <w:tc>
          <w:tcPr>
            <w:tcW w:w="2458" w:type="dxa"/>
            <w:shd w:val="clear" w:color="auto" w:fill="auto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28</w:t>
            </w:r>
          </w:p>
        </w:tc>
      </w:tr>
    </w:tbl>
    <w:p w:rsidR="006148EA" w:rsidRPr="006148EA" w:rsidRDefault="006148EA" w:rsidP="006148EA">
      <w:pPr>
        <w:jc w:val="right"/>
        <w:rPr>
          <w:b/>
          <w:color w:val="0D0D0D"/>
          <w:sz w:val="26"/>
          <w:szCs w:val="26"/>
        </w:rPr>
      </w:pPr>
    </w:p>
    <w:p w:rsidR="001C2B59" w:rsidRDefault="001C2B59">
      <w:pPr>
        <w:rPr>
          <w:b/>
          <w:color w:val="0D0D0D"/>
          <w:sz w:val="26"/>
          <w:szCs w:val="26"/>
        </w:rPr>
      </w:pPr>
      <w:r>
        <w:rPr>
          <w:b/>
          <w:color w:val="0D0D0D"/>
          <w:sz w:val="26"/>
          <w:szCs w:val="26"/>
        </w:rPr>
        <w:br w:type="page"/>
      </w:r>
    </w:p>
    <w:p w:rsidR="001C2B59" w:rsidRDefault="001C2B59" w:rsidP="006148EA">
      <w:pPr>
        <w:jc w:val="center"/>
        <w:rPr>
          <w:b/>
          <w:color w:val="0D0D0D"/>
          <w:sz w:val="26"/>
          <w:szCs w:val="26"/>
        </w:rPr>
      </w:pPr>
    </w:p>
    <w:p w:rsidR="006148EA" w:rsidRPr="006148EA" w:rsidRDefault="006148EA" w:rsidP="006148EA">
      <w:pPr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Характеристики зон заражения при аварийных разливах АХОВ на транспортных магистралях и на предприятиях промышленности</w:t>
      </w:r>
    </w:p>
    <w:p w:rsidR="006148EA" w:rsidRPr="006148EA" w:rsidRDefault="006148EA" w:rsidP="006148EA">
      <w:pPr>
        <w:pStyle w:val="aff5"/>
        <w:jc w:val="right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 xml:space="preserve">Таблица </w:t>
      </w:r>
      <w:r w:rsidR="004D5DF3">
        <w:rPr>
          <w:i/>
          <w:color w:val="0D0D0D"/>
          <w:sz w:val="26"/>
          <w:szCs w:val="26"/>
          <w:lang w:val="ru-RU"/>
        </w:rPr>
        <w:t>3</w:t>
      </w:r>
      <w:r w:rsidR="00B2380B">
        <w:rPr>
          <w:i/>
          <w:color w:val="0D0D0D"/>
          <w:sz w:val="26"/>
          <w:szCs w:val="26"/>
          <w:lang w:val="ru-RU"/>
        </w:rPr>
        <w:t>7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2126"/>
        <w:gridCol w:w="2127"/>
      </w:tblGrid>
      <w:tr w:rsidR="006148EA" w:rsidRPr="006148EA" w:rsidTr="00581153">
        <w:trPr>
          <w:trHeight w:val="243"/>
        </w:trPr>
        <w:tc>
          <w:tcPr>
            <w:tcW w:w="5245" w:type="dxa"/>
            <w:vMerge w:val="restart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Параметры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Аммиак</w:t>
            </w:r>
          </w:p>
        </w:tc>
      </w:tr>
      <w:tr w:rsidR="006148EA" w:rsidRPr="006148EA" w:rsidTr="00581153">
        <w:trPr>
          <w:trHeight w:val="152"/>
        </w:trPr>
        <w:tc>
          <w:tcPr>
            <w:tcW w:w="52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b/>
                <w:color w:val="0D0D0D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8 м</w:t>
            </w:r>
            <w:r w:rsidRPr="006148EA">
              <w:rPr>
                <w:b/>
                <w:color w:val="0D0D0D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54 м</w:t>
            </w:r>
            <w:r w:rsidRPr="006148EA">
              <w:rPr>
                <w:b/>
                <w:color w:val="0D0D0D"/>
                <w:sz w:val="26"/>
                <w:szCs w:val="26"/>
                <w:vertAlign w:val="superscript"/>
              </w:rPr>
              <w:t>3</w:t>
            </w:r>
          </w:p>
        </w:tc>
      </w:tr>
      <w:tr w:rsidR="006148EA" w:rsidRPr="006148EA" w:rsidTr="00581153"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Степень заполнения цистерны, %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95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Молярная масса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кМоль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Плотность АХОВ (паров),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/м3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0.0007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proofErr w:type="gramStart"/>
            <w:r w:rsidRPr="006148EA">
              <w:rPr>
                <w:color w:val="0D0D0D"/>
                <w:sz w:val="26"/>
                <w:szCs w:val="26"/>
              </w:rPr>
              <w:t>Пороговая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 xml:space="preserve"> 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токсодоза</w:t>
            </w:r>
            <w:proofErr w:type="spellEnd"/>
            <w:r w:rsidRPr="006148EA">
              <w:rPr>
                <w:color w:val="0D0D0D"/>
                <w:sz w:val="26"/>
                <w:szCs w:val="26"/>
              </w:rPr>
              <w:t>, мг*мин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15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Количество выброшенного (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разлившегося</w:t>
            </w:r>
            <w:proofErr w:type="spellEnd"/>
            <w:r w:rsidRPr="006148EA">
              <w:rPr>
                <w:color w:val="0D0D0D"/>
                <w:sz w:val="26"/>
                <w:szCs w:val="26"/>
              </w:rPr>
              <w:t xml:space="preserve">) при аварии вещества,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5,18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34,94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первичному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0,014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вторичному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1,016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Время испарения АХОВ с площади разлива,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ч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: мин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.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Первичным облаком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0,43</w:t>
            </w:r>
          </w:p>
        </w:tc>
      </w:tr>
      <w:tr w:rsidR="006148EA" w:rsidRPr="006148EA" w:rsidTr="00581153"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Вторичным облаком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1,49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4,8</w:t>
            </w:r>
          </w:p>
        </w:tc>
      </w:tr>
      <w:tr w:rsidR="006148EA" w:rsidRPr="006148EA" w:rsidTr="00581153">
        <w:trPr>
          <w:trHeight w:val="239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Полная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1,53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5,0</w:t>
            </w:r>
          </w:p>
        </w:tc>
      </w:tr>
      <w:tr w:rsidR="006148EA" w:rsidRPr="006148EA" w:rsidTr="00581153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 АХОВ за 1 час,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1,53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5,0</w:t>
            </w:r>
          </w:p>
        </w:tc>
      </w:tr>
      <w:tr w:rsidR="006148EA" w:rsidRPr="006148EA" w:rsidTr="00581153"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Предельно возможная глубина зоны заражения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1,732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5,629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Площадь зоны заражения облаком АХОВ, км</w:t>
            </w:r>
            <w:proofErr w:type="gramStart"/>
            <w:r w:rsidRPr="006148EA">
              <w:rPr>
                <w:color w:val="0D0D0D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Возможная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3,66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39,21</w:t>
            </w:r>
          </w:p>
        </w:tc>
      </w:tr>
      <w:tr w:rsidR="006148EA" w:rsidRPr="006148EA" w:rsidTr="00581153"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Фактическая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2,024</w:t>
            </w:r>
          </w:p>
        </w:tc>
      </w:tr>
    </w:tbl>
    <w:p w:rsidR="001C2B59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>Продолжение таблицы</w:t>
      </w:r>
    </w:p>
    <w:p w:rsidR="001C2B59" w:rsidRDefault="001C2B59">
      <w:pPr>
        <w:rPr>
          <w:i/>
          <w:color w:val="0D0D0D"/>
          <w:sz w:val="26"/>
          <w:szCs w:val="26"/>
          <w:lang w:eastAsia="ar-SA" w:bidi="en-US"/>
        </w:rPr>
      </w:pPr>
      <w:r>
        <w:rPr>
          <w:i/>
          <w:color w:val="0D0D0D"/>
          <w:sz w:val="26"/>
          <w:szCs w:val="26"/>
        </w:rPr>
        <w:br w:type="page"/>
      </w:r>
    </w:p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6148EA" w:rsidRPr="006148EA" w:rsidTr="00581153">
        <w:trPr>
          <w:trHeight w:val="85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Параметры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Соляная</w:t>
            </w:r>
          </w:p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кислота</w:t>
            </w:r>
          </w:p>
        </w:tc>
        <w:tc>
          <w:tcPr>
            <w:tcW w:w="5103" w:type="dxa"/>
            <w:gridSpan w:val="6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Аммиак</w:t>
            </w:r>
          </w:p>
        </w:tc>
      </w:tr>
      <w:tr w:rsidR="006148EA" w:rsidRPr="006148EA" w:rsidTr="00581153">
        <w:trPr>
          <w:trHeight w:val="152"/>
        </w:trPr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b/>
                <w:color w:val="0D0D0D"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1,2 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120 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0,02т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0,08т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0,1т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0,19т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0,2т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0,24т</w:t>
            </w:r>
          </w:p>
        </w:tc>
      </w:tr>
      <w:tr w:rsidR="006148EA" w:rsidRPr="006148EA" w:rsidTr="00581153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Степень заполнения емкости, %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Молярная масса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кМоль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36.46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36.46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</w:tr>
      <w:tr w:rsidR="006148EA" w:rsidRPr="006148EA" w:rsidTr="00581153">
        <w:trPr>
          <w:trHeight w:val="485"/>
        </w:trPr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Плотность АХОВ (паров),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/м3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proofErr w:type="gramStart"/>
            <w:r w:rsidRPr="006148EA">
              <w:rPr>
                <w:color w:val="0D0D0D"/>
                <w:sz w:val="26"/>
                <w:szCs w:val="26"/>
              </w:rPr>
              <w:t>Пороговая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 xml:space="preserve"> 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токсодоза</w:t>
            </w:r>
            <w:proofErr w:type="spellEnd"/>
            <w:r w:rsidRPr="006148EA">
              <w:rPr>
                <w:color w:val="0D0D0D"/>
                <w:sz w:val="26"/>
                <w:szCs w:val="26"/>
              </w:rPr>
              <w:t>, мг*мин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первичному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вторичному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12,62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0,007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Время испарения АХОВ с площади разлива,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ч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: мин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</w:tr>
      <w:tr w:rsidR="006148EA" w:rsidRPr="006148EA" w:rsidTr="00581153">
        <w:tc>
          <w:tcPr>
            <w:tcW w:w="9498" w:type="dxa"/>
            <w:gridSpan w:val="9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Первичным облаком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0,004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Вторичным облаком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21,9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0,26</w:t>
            </w:r>
          </w:p>
        </w:tc>
      </w:tr>
      <w:tr w:rsidR="006148EA" w:rsidRPr="006148EA" w:rsidTr="00581153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Полная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1,375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21,9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0,089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0,27</w:t>
            </w:r>
          </w:p>
        </w:tc>
      </w:tr>
      <w:tr w:rsidR="006148EA" w:rsidRPr="006148EA" w:rsidTr="00581153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 АХОВ за 1 час,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1,375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0,089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0,223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0,27</w:t>
            </w:r>
          </w:p>
        </w:tc>
      </w:tr>
      <w:tr w:rsidR="006148EA" w:rsidRPr="006148EA" w:rsidTr="00581153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Предельно возможная глубина зоны заражения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37,4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0,114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0,34</w:t>
            </w:r>
          </w:p>
        </w:tc>
      </w:tr>
      <w:tr w:rsidR="006148EA" w:rsidRPr="006148EA" w:rsidTr="00581153">
        <w:tc>
          <w:tcPr>
            <w:tcW w:w="949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Площадь зоны заражения облаком АХОВ, км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2</w:t>
            </w:r>
            <w:proofErr w:type="gramEnd"/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Возможная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0,112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Фактическая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0,006</w:t>
            </w:r>
          </w:p>
        </w:tc>
      </w:tr>
    </w:tbl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</w:p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</w:p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>Продолжение таблицы</w:t>
      </w:r>
    </w:p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br w:type="page"/>
      </w:r>
      <w:r w:rsidRPr="006148EA">
        <w:rPr>
          <w:i/>
          <w:color w:val="0D0D0D"/>
          <w:sz w:val="26"/>
          <w:szCs w:val="26"/>
          <w:lang w:val="ru-RU"/>
        </w:rPr>
        <w:lastRenderedPageBreak/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50"/>
        <w:gridCol w:w="849"/>
        <w:gridCol w:w="852"/>
        <w:gridCol w:w="851"/>
        <w:gridCol w:w="850"/>
        <w:gridCol w:w="851"/>
        <w:gridCol w:w="850"/>
        <w:gridCol w:w="851"/>
      </w:tblGrid>
      <w:tr w:rsidR="006148EA" w:rsidRPr="006148EA" w:rsidTr="00581153">
        <w:trPr>
          <w:trHeight w:val="243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Параметры</w:t>
            </w:r>
          </w:p>
        </w:tc>
        <w:tc>
          <w:tcPr>
            <w:tcW w:w="6804" w:type="dxa"/>
            <w:gridSpan w:val="8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Аммиак</w:t>
            </w:r>
          </w:p>
        </w:tc>
      </w:tr>
      <w:tr w:rsidR="006148EA" w:rsidRPr="006148EA" w:rsidTr="00581153">
        <w:trPr>
          <w:trHeight w:val="152"/>
        </w:trPr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b/>
                <w:color w:val="0D0D0D"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0,3т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0,35т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0,4 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0,45т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0,5т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0,7т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0,75т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1,0т</w:t>
            </w:r>
          </w:p>
        </w:tc>
      </w:tr>
      <w:tr w:rsidR="006148EA" w:rsidRPr="006148EA" w:rsidTr="00581153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Степень заполнения емкости, %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Молярная масса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кМоль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Плотность АХОВ (паров),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/м3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proofErr w:type="gramStart"/>
            <w:r w:rsidRPr="006148EA">
              <w:rPr>
                <w:color w:val="0D0D0D"/>
                <w:sz w:val="26"/>
                <w:szCs w:val="26"/>
              </w:rPr>
              <w:t>Пороговая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 xml:space="preserve"> 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токсодоза</w:t>
            </w:r>
            <w:proofErr w:type="spellEnd"/>
            <w:r w:rsidRPr="006148EA">
              <w:rPr>
                <w:color w:val="0D0D0D"/>
                <w:sz w:val="26"/>
                <w:szCs w:val="26"/>
              </w:rPr>
              <w:t>, мг*мин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первичному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вторичному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0,029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Время испарения АХОВ с площади разлива,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ч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: мин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</w:tr>
      <w:tr w:rsidR="006148EA" w:rsidRPr="006148EA" w:rsidTr="00581153">
        <w:tc>
          <w:tcPr>
            <w:tcW w:w="9498" w:type="dxa"/>
            <w:gridSpan w:val="9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.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Первичным облаком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0,015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Вторичным облаком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</w:t>
            </w:r>
          </w:p>
        </w:tc>
      </w:tr>
      <w:tr w:rsidR="006148EA" w:rsidRPr="006148EA" w:rsidTr="00581153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Полная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0,333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0,385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0,61</w:t>
            </w:r>
          </w:p>
        </w:tc>
      </w:tr>
      <w:tr w:rsidR="006148EA" w:rsidRPr="006148EA" w:rsidTr="00581153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 АХОВ за 1 час,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0,333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0,385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0,524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0,61</w:t>
            </w:r>
          </w:p>
        </w:tc>
      </w:tr>
      <w:tr w:rsidR="006148EA" w:rsidRPr="006148EA" w:rsidTr="00581153">
        <w:trPr>
          <w:trHeight w:val="6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Предельно возможная глубина зоны заражения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0,39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0,41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0,71</w:t>
            </w:r>
          </w:p>
        </w:tc>
      </w:tr>
      <w:tr w:rsidR="006148EA" w:rsidRPr="006148EA" w:rsidTr="00581153">
        <w:tc>
          <w:tcPr>
            <w:tcW w:w="949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Площадь зоны заражения облаком АХОВ, км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2</w:t>
            </w:r>
            <w:proofErr w:type="gramEnd"/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Возможная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0,175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0,232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0,276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0,58</w:t>
            </w:r>
          </w:p>
        </w:tc>
      </w:tr>
      <w:tr w:rsidR="006148EA" w:rsidRPr="006148EA" w:rsidTr="00581153">
        <w:tc>
          <w:tcPr>
            <w:tcW w:w="2694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Фактическая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0,03</w:t>
            </w:r>
          </w:p>
        </w:tc>
      </w:tr>
    </w:tbl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</w:p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 xml:space="preserve">Продолжение таблицы </w:t>
      </w:r>
    </w:p>
    <w:p w:rsidR="006148EA" w:rsidRPr="006148EA" w:rsidRDefault="006148EA" w:rsidP="006148EA">
      <w:pPr>
        <w:pStyle w:val="aff5"/>
        <w:jc w:val="center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850"/>
        <w:gridCol w:w="900"/>
        <w:gridCol w:w="801"/>
        <w:gridCol w:w="851"/>
        <w:gridCol w:w="850"/>
        <w:gridCol w:w="851"/>
        <w:gridCol w:w="850"/>
        <w:gridCol w:w="851"/>
      </w:tblGrid>
      <w:tr w:rsidR="006148EA" w:rsidRPr="006148EA" w:rsidTr="00581153">
        <w:trPr>
          <w:trHeight w:val="243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i/>
                <w:color w:val="0D0D0D"/>
                <w:sz w:val="26"/>
                <w:szCs w:val="26"/>
              </w:rPr>
              <w:lastRenderedPageBreak/>
              <w:br w:type="page"/>
            </w:r>
            <w:r w:rsidRPr="006148EA">
              <w:rPr>
                <w:i/>
                <w:color w:val="0D0D0D"/>
                <w:sz w:val="26"/>
                <w:szCs w:val="26"/>
              </w:rPr>
              <w:br w:type="page"/>
            </w:r>
            <w:r w:rsidRPr="006148EA">
              <w:rPr>
                <w:b/>
                <w:color w:val="0D0D0D"/>
                <w:sz w:val="26"/>
                <w:szCs w:val="26"/>
              </w:rPr>
              <w:t>Параметры</w:t>
            </w:r>
          </w:p>
        </w:tc>
        <w:tc>
          <w:tcPr>
            <w:tcW w:w="7655" w:type="dxa"/>
            <w:gridSpan w:val="9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Аммиак</w:t>
            </w:r>
          </w:p>
        </w:tc>
      </w:tr>
      <w:tr w:rsidR="006148EA" w:rsidRPr="006148EA" w:rsidTr="00581153">
        <w:trPr>
          <w:trHeight w:val="152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b/>
                <w:color w:val="0D0D0D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1,2т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1,63т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1,7т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2,0т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2,4т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2,5т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2,8т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4,0т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5,0т</w:t>
            </w:r>
          </w:p>
        </w:tc>
      </w:tr>
      <w:tr w:rsidR="006148EA" w:rsidRPr="006148EA" w:rsidTr="00581153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Степень заполнения емкости, %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Молярная масса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кМоль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17.03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Плотность АХОВ (паров),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кг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ind w:left="27"/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0.0073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proofErr w:type="gramStart"/>
            <w:r w:rsidRPr="006148EA">
              <w:rPr>
                <w:color w:val="0D0D0D"/>
                <w:sz w:val="26"/>
                <w:szCs w:val="26"/>
              </w:rPr>
              <w:t>Пороговая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 xml:space="preserve"> 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токсодоза</w:t>
            </w:r>
            <w:proofErr w:type="spellEnd"/>
            <w:r w:rsidRPr="006148EA">
              <w:rPr>
                <w:color w:val="0D0D0D"/>
                <w:sz w:val="26"/>
                <w:szCs w:val="26"/>
              </w:rPr>
              <w:t>, мг*мин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0.6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первичному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1,0·</w:t>
            </w:r>
          </w:p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10-3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0,002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Эквивалентное количество вещества по вторичному облаку,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0,049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0,145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Время испарения АХОВ с площади разлива,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ч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: мин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1:21</w:t>
            </w:r>
          </w:p>
        </w:tc>
      </w:tr>
      <w:tr w:rsidR="006148EA" w:rsidRPr="006148EA" w:rsidTr="00581153">
        <w:tc>
          <w:tcPr>
            <w:tcW w:w="9498" w:type="dxa"/>
            <w:gridSpan w:val="10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.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Первичным облаком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0,026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0,076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Вторичным облаком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0,82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0,84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1,46</w:t>
            </w:r>
          </w:p>
        </w:tc>
      </w:tr>
      <w:tr w:rsidR="006148EA" w:rsidRPr="006148EA" w:rsidTr="00581153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Полная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0,83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0,86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0,93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1,12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1,5</w:t>
            </w:r>
          </w:p>
        </w:tc>
      </w:tr>
      <w:tr w:rsidR="006148EA" w:rsidRPr="006148EA" w:rsidTr="00581153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Глубина зоны заражения АХОВ за 1 час,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0,83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0,86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0,93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1,5</w:t>
            </w:r>
          </w:p>
        </w:tc>
      </w:tr>
      <w:tr w:rsidR="006148EA" w:rsidRPr="006148EA" w:rsidTr="00581153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Предельно возможная глубина зоны заражения АХОВ,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0,79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0,95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0,97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1,51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1,7</w:t>
            </w:r>
          </w:p>
        </w:tc>
      </w:tr>
      <w:tr w:rsidR="006148EA" w:rsidRPr="006148EA" w:rsidTr="00581153">
        <w:tc>
          <w:tcPr>
            <w:tcW w:w="949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Площадь зоны заражения облаком АХОВ, км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2</w:t>
            </w:r>
            <w:proofErr w:type="gramEnd"/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Возможная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1,08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1,15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1,98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3,55</w:t>
            </w:r>
          </w:p>
        </w:tc>
      </w:tr>
      <w:tr w:rsidR="006148EA" w:rsidRPr="006148EA" w:rsidTr="00581153">
        <w:tc>
          <w:tcPr>
            <w:tcW w:w="1843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Фактическая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0,059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0,089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0,18</w:t>
            </w:r>
          </w:p>
        </w:tc>
      </w:tr>
    </w:tbl>
    <w:p w:rsidR="006148EA" w:rsidRPr="006148EA" w:rsidRDefault="006148EA" w:rsidP="006148EA">
      <w:pPr>
        <w:spacing w:line="360" w:lineRule="auto"/>
        <w:ind w:firstLine="709"/>
        <w:jc w:val="both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lastRenderedPageBreak/>
        <w:t>Выводы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При авариях в рассмотренных вариантах в течение расчетного часа поражающие факторы АХОВ могут оказать свое влияние на следующие территории:</w:t>
      </w:r>
    </w:p>
    <w:p w:rsidR="006148EA" w:rsidRPr="006148EA" w:rsidRDefault="006148EA" w:rsidP="006148EA">
      <w:pPr>
        <w:numPr>
          <w:ilvl w:val="0"/>
          <w:numId w:val="7"/>
        </w:numPr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 в радиусе 5 км при аварии на автомобильной дороге пары аммиака и соляной кислоты;</w:t>
      </w:r>
    </w:p>
    <w:p w:rsidR="006148EA" w:rsidRPr="006148EA" w:rsidRDefault="006148EA" w:rsidP="006148EA">
      <w:pPr>
        <w:numPr>
          <w:ilvl w:val="0"/>
          <w:numId w:val="7"/>
        </w:numPr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ожидаемые потери граждан без средств индивидуальной защиты могут составить:</w:t>
      </w:r>
    </w:p>
    <w:p w:rsidR="006148EA" w:rsidRPr="006148EA" w:rsidRDefault="006148EA" w:rsidP="006148EA">
      <w:pPr>
        <w:numPr>
          <w:ilvl w:val="0"/>
          <w:numId w:val="7"/>
        </w:numPr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 безвозвратные потери - 10%;</w:t>
      </w:r>
    </w:p>
    <w:p w:rsidR="006148EA" w:rsidRPr="006148EA" w:rsidRDefault="006148EA" w:rsidP="006148EA">
      <w:pPr>
        <w:numPr>
          <w:ilvl w:val="0"/>
          <w:numId w:val="7"/>
        </w:numPr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 санитарные потери тяжелой и средней форм тяжести (выход людей из строя на срок не менее чем на 2-3 недели с обязательной госпитализацией) - 15%;</w:t>
      </w:r>
    </w:p>
    <w:p w:rsidR="006148EA" w:rsidRPr="006148EA" w:rsidRDefault="006148EA" w:rsidP="006148EA">
      <w:pPr>
        <w:numPr>
          <w:ilvl w:val="0"/>
          <w:numId w:val="7"/>
        </w:numPr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 санитарные потери легкой формы тяжести - 20%;</w:t>
      </w:r>
    </w:p>
    <w:p w:rsidR="006148EA" w:rsidRPr="006148EA" w:rsidRDefault="006148EA" w:rsidP="006148EA">
      <w:pPr>
        <w:numPr>
          <w:ilvl w:val="0"/>
          <w:numId w:val="7"/>
        </w:numPr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 пороговые воздействия - 55%.</w:t>
      </w:r>
    </w:p>
    <w:p w:rsidR="006148EA" w:rsidRPr="006148EA" w:rsidRDefault="006148EA" w:rsidP="006148EA">
      <w:pPr>
        <w:ind w:firstLine="709"/>
        <w:jc w:val="both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Аварии на транспортных магистралях</w:t>
      </w:r>
    </w:p>
    <w:p w:rsidR="006148EA" w:rsidRPr="006148EA" w:rsidRDefault="006148EA" w:rsidP="006148EA">
      <w:pPr>
        <w:ind w:firstLine="708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 xml:space="preserve">В качестве наиболее вероятных аварийных ситуаций на транспортных магистралях, которые могут привести к возникновению поражающих факторов, в подразделе рассмотрены: 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>разлив (утечка) из цистерны ГСМ, СУГ;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>образование зоны разлива ГСМ, СУГ (последующая зона пожара);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>образование зоны взрывоопасных концентраций с последующим</w:t>
      </w:r>
      <w:r w:rsidRPr="006148EA">
        <w:rPr>
          <w:color w:val="0D0D0D"/>
          <w:sz w:val="26"/>
          <w:szCs w:val="26"/>
        </w:rPr>
        <w:t xml:space="preserve"> взрывом ТВС (зона </w:t>
      </w:r>
      <w:r w:rsidRPr="006148EA">
        <w:rPr>
          <w:rFonts w:eastAsia="Arial"/>
          <w:color w:val="0D0D0D"/>
          <w:sz w:val="26"/>
          <w:szCs w:val="26"/>
        </w:rPr>
        <w:t>мгновенного поражения от пожара вспышки);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>образование зоны избыточного давления от воздушной ударной волны;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>образование зоны опасных тепловых нагрузок при горении ГСМ на площади разлива.</w:t>
      </w:r>
    </w:p>
    <w:p w:rsidR="006148EA" w:rsidRPr="006148EA" w:rsidRDefault="006148EA" w:rsidP="006148EA">
      <w:pPr>
        <w:ind w:left="77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 xml:space="preserve">В качестве поражающих факторов были рассмотрены: 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>воздушная ударная волна;</w:t>
      </w:r>
    </w:p>
    <w:p w:rsidR="006148EA" w:rsidRPr="006148EA" w:rsidRDefault="006148EA" w:rsidP="006148EA">
      <w:pPr>
        <w:numPr>
          <w:ilvl w:val="0"/>
          <w:numId w:val="26"/>
        </w:numPr>
        <w:ind w:left="1134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 xml:space="preserve">тепловое излучение огневых шаров (пламени вспышки) и горящих разлитий. </w:t>
      </w:r>
    </w:p>
    <w:p w:rsidR="006148EA" w:rsidRPr="006148EA" w:rsidRDefault="006148EA" w:rsidP="006148EA">
      <w:pPr>
        <w:ind w:firstLine="708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rFonts w:eastAsia="Arial"/>
          <w:color w:val="0D0D0D"/>
          <w:sz w:val="26"/>
          <w:szCs w:val="26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«Методика оценки последствий аварий на </w:t>
      </w:r>
      <w:proofErr w:type="spellStart"/>
      <w:r w:rsidRPr="006148EA">
        <w:rPr>
          <w:rFonts w:eastAsia="Arial"/>
          <w:color w:val="0D0D0D"/>
          <w:sz w:val="26"/>
          <w:szCs w:val="26"/>
        </w:rPr>
        <w:t>пожаро</w:t>
      </w:r>
      <w:proofErr w:type="spellEnd"/>
      <w:r w:rsidRPr="006148EA">
        <w:rPr>
          <w:rFonts w:eastAsia="Arial"/>
          <w:color w:val="0D0D0D"/>
          <w:sz w:val="26"/>
          <w:szCs w:val="26"/>
        </w:rPr>
        <w:t xml:space="preserve"> - взрывоопасных объектах» («Сборник методик по прогнозированию возможных аварий, катастроф, стихийных бедствий в ЧС», книга 2, МЧС России, 1994).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Для оценки степени разрушений зданий и количества пострадавших людей от воздушной ударной волны принимаются значения, приведенные в таблице.</w:t>
      </w:r>
    </w:p>
    <w:p w:rsidR="006148EA" w:rsidRPr="006148EA" w:rsidRDefault="006148EA" w:rsidP="006148EA">
      <w:pPr>
        <w:ind w:firstLine="709"/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Характеристика действия ударной волны</w:t>
      </w:r>
    </w:p>
    <w:p w:rsidR="006148EA" w:rsidRPr="006148EA" w:rsidRDefault="006148EA" w:rsidP="006148EA">
      <w:pPr>
        <w:pStyle w:val="aff5"/>
        <w:jc w:val="right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 xml:space="preserve">Таблица </w:t>
      </w:r>
      <w:r w:rsidR="004D5DF3">
        <w:rPr>
          <w:i/>
          <w:color w:val="0D0D0D"/>
          <w:sz w:val="26"/>
          <w:szCs w:val="26"/>
          <w:lang w:val="ru-RU"/>
        </w:rPr>
        <w:t>3</w:t>
      </w:r>
      <w:r w:rsidR="00B2380B">
        <w:rPr>
          <w:i/>
          <w:color w:val="0D0D0D"/>
          <w:sz w:val="26"/>
          <w:szCs w:val="26"/>
          <w:lang w:val="ru-RU"/>
        </w:rPr>
        <w:t>8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1275"/>
        <w:gridCol w:w="1276"/>
        <w:gridCol w:w="1560"/>
      </w:tblGrid>
      <w:tr w:rsidR="006148EA" w:rsidRPr="006148EA" w:rsidTr="00581153">
        <w:trPr>
          <w:cantSplit/>
          <w:trHeight w:val="132"/>
        </w:trPr>
        <w:tc>
          <w:tcPr>
            <w:tcW w:w="524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br w:type="page"/>
              <w:t>Характеристика действия ударной волны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I, Па *</w:t>
            </w:r>
            <w:proofErr w:type="gramStart"/>
            <w:r w:rsidRPr="006148EA">
              <w:rPr>
                <w:b/>
                <w:color w:val="0D0D0D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proofErr w:type="gramStart"/>
            <w:r w:rsidRPr="006148EA">
              <w:rPr>
                <w:b/>
                <w:color w:val="0D0D0D"/>
                <w:sz w:val="26"/>
                <w:szCs w:val="26"/>
              </w:rPr>
              <w:t>Р</w:t>
            </w:r>
            <w:proofErr w:type="gramEnd"/>
            <w:r w:rsidRPr="006148EA">
              <w:rPr>
                <w:b/>
                <w:color w:val="0D0D0D"/>
                <w:sz w:val="26"/>
                <w:szCs w:val="26"/>
              </w:rPr>
              <w:t>, Па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k, Па</w:t>
            </w:r>
            <w:proofErr w:type="gramStart"/>
            <w:r w:rsidRPr="006148EA">
              <w:rPr>
                <w:b/>
                <w:color w:val="0D0D0D"/>
                <w:sz w:val="26"/>
                <w:szCs w:val="26"/>
              </w:rPr>
              <w:t>2</w:t>
            </w:r>
            <w:proofErr w:type="gramEnd"/>
            <w:r w:rsidRPr="006148EA">
              <w:rPr>
                <w:b/>
                <w:color w:val="0D0D0D"/>
                <w:sz w:val="26"/>
                <w:szCs w:val="26"/>
              </w:rPr>
              <w:t>*с</w:t>
            </w:r>
          </w:p>
        </w:tc>
      </w:tr>
      <w:tr w:rsidR="006148EA" w:rsidRPr="006148EA" w:rsidTr="00581153">
        <w:trPr>
          <w:cantSplit/>
          <w:trHeight w:val="132"/>
        </w:trPr>
        <w:tc>
          <w:tcPr>
            <w:tcW w:w="9356" w:type="dxa"/>
            <w:gridSpan w:val="4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Разрушение зданий</w:t>
            </w:r>
          </w:p>
        </w:tc>
      </w:tr>
      <w:tr w:rsidR="006148EA" w:rsidRPr="006148EA" w:rsidTr="00581153">
        <w:trPr>
          <w:trHeight w:val="132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Полное разрушение зданий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770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70100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886100</w:t>
            </w:r>
          </w:p>
        </w:tc>
      </w:tr>
      <w:tr w:rsidR="006148EA" w:rsidRPr="006148EA" w:rsidTr="00581153">
        <w:trPr>
          <w:trHeight w:val="647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Граница области сильных разрушений - 50-75% стен разрушено или находятся на грани разрушения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520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34500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541000</w:t>
            </w:r>
          </w:p>
        </w:tc>
      </w:tr>
      <w:tr w:rsidR="006148EA" w:rsidRPr="006148EA" w:rsidTr="00581153">
        <w:trPr>
          <w:trHeight w:val="250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Граница области значительных повреждений - повреждение некоторых конструктивных элементов, несущих нагрузку 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300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14600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119200</w:t>
            </w:r>
          </w:p>
        </w:tc>
      </w:tr>
      <w:tr w:rsidR="006148EA" w:rsidRPr="006148EA" w:rsidTr="00581153">
        <w:trPr>
          <w:trHeight w:val="112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Граница области минимальных повреждений - разрывы некоторых соединений, </w:t>
            </w:r>
            <w:r w:rsidRPr="006148EA">
              <w:rPr>
                <w:color w:val="0D0D0D"/>
                <w:sz w:val="26"/>
                <w:szCs w:val="26"/>
              </w:rPr>
              <w:lastRenderedPageBreak/>
              <w:t>расчленение конструкций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3600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8950</w:t>
            </w:r>
          </w:p>
        </w:tc>
      </w:tr>
      <w:tr w:rsidR="006148EA" w:rsidRPr="006148EA" w:rsidTr="00581153">
        <w:trPr>
          <w:trHeight w:val="72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lastRenderedPageBreak/>
              <w:t>Полное разрушение остекления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7000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</w:tr>
      <w:tr w:rsidR="006148EA" w:rsidRPr="006148EA" w:rsidTr="00581153">
        <w:trPr>
          <w:trHeight w:val="72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50% разрушение остекления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2500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</w:tr>
      <w:tr w:rsidR="006148EA" w:rsidRPr="006148EA" w:rsidTr="00581153">
        <w:trPr>
          <w:trHeight w:val="246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10% и более разрушение остекления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2000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</w:tr>
      <w:tr w:rsidR="006148EA" w:rsidRPr="006148EA" w:rsidTr="00581153">
        <w:trPr>
          <w:cantSplit/>
          <w:trHeight w:val="222"/>
        </w:trPr>
        <w:tc>
          <w:tcPr>
            <w:tcW w:w="9356" w:type="dxa"/>
            <w:gridSpan w:val="4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Поражение органов дыхания незащищенных людей</w:t>
            </w:r>
          </w:p>
        </w:tc>
      </w:tr>
      <w:tr w:rsidR="006148EA" w:rsidRPr="006148EA" w:rsidTr="00581153">
        <w:trPr>
          <w:trHeight w:val="226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50% выживание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440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243000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144000000</w:t>
            </w:r>
          </w:p>
        </w:tc>
      </w:tr>
      <w:tr w:rsidR="006148EA" w:rsidRPr="006148EA" w:rsidTr="00581153">
        <w:trPr>
          <w:trHeight w:val="226"/>
        </w:trPr>
        <w:tc>
          <w:tcPr>
            <w:tcW w:w="5245" w:type="dxa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Порог выживания (при меньших значениях смертельное поражение людей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маловероятны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65900</w:t>
            </w:r>
          </w:p>
        </w:tc>
        <w:tc>
          <w:tcPr>
            <w:tcW w:w="1560" w:type="dxa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16200000</w:t>
            </w:r>
          </w:p>
        </w:tc>
      </w:tr>
    </w:tbl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</w:p>
    <w:p w:rsidR="006148EA" w:rsidRPr="006148EA" w:rsidRDefault="006148EA" w:rsidP="006148EA">
      <w:pPr>
        <w:ind w:firstLine="709"/>
        <w:jc w:val="center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Характеристики зон поражения при авариях с ГСМ и СУГ</w:t>
      </w:r>
    </w:p>
    <w:p w:rsidR="006148EA" w:rsidRPr="006148EA" w:rsidRDefault="006148EA" w:rsidP="006148EA">
      <w:pPr>
        <w:pStyle w:val="aff5"/>
        <w:jc w:val="right"/>
        <w:rPr>
          <w:i/>
          <w:color w:val="0D0D0D"/>
          <w:sz w:val="26"/>
          <w:szCs w:val="26"/>
          <w:lang w:val="ru-RU"/>
        </w:rPr>
      </w:pPr>
      <w:r w:rsidRPr="006148EA">
        <w:rPr>
          <w:i/>
          <w:color w:val="0D0D0D"/>
          <w:sz w:val="26"/>
          <w:szCs w:val="26"/>
          <w:lang w:val="ru-RU"/>
        </w:rPr>
        <w:t xml:space="preserve">Таблица </w:t>
      </w:r>
      <w:r w:rsidR="004D5DF3">
        <w:rPr>
          <w:i/>
          <w:color w:val="0D0D0D"/>
          <w:sz w:val="26"/>
          <w:szCs w:val="26"/>
          <w:lang w:val="ru-RU"/>
        </w:rPr>
        <w:t>3</w:t>
      </w:r>
      <w:r w:rsidR="00B2380B">
        <w:rPr>
          <w:i/>
          <w:color w:val="0D0D0D"/>
          <w:sz w:val="26"/>
          <w:szCs w:val="26"/>
          <w:lang w:val="ru-RU"/>
        </w:rPr>
        <w:t>9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921"/>
        <w:gridCol w:w="921"/>
        <w:gridCol w:w="921"/>
        <w:gridCol w:w="1064"/>
      </w:tblGrid>
      <w:tr w:rsidR="006148EA" w:rsidRPr="006148EA" w:rsidTr="00581153">
        <w:trPr>
          <w:trHeight w:val="143"/>
        </w:trPr>
        <w:tc>
          <w:tcPr>
            <w:tcW w:w="5529" w:type="dxa"/>
            <w:vMerge w:val="restart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Параметры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proofErr w:type="gramStart"/>
            <w:r w:rsidRPr="006148EA">
              <w:rPr>
                <w:b/>
                <w:color w:val="0D0D0D"/>
                <w:sz w:val="26"/>
                <w:szCs w:val="26"/>
              </w:rPr>
              <w:t>ж</w:t>
            </w:r>
            <w:proofErr w:type="gramEnd"/>
            <w:r w:rsidRPr="006148EA">
              <w:rPr>
                <w:b/>
                <w:color w:val="0D0D0D"/>
                <w:sz w:val="26"/>
                <w:szCs w:val="26"/>
              </w:rPr>
              <w:t>/д цистерна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а/д цистерна</w:t>
            </w:r>
          </w:p>
        </w:tc>
      </w:tr>
      <w:tr w:rsidR="006148EA" w:rsidRPr="006148EA" w:rsidTr="00581153">
        <w:trPr>
          <w:trHeight w:val="143"/>
        </w:trPr>
        <w:tc>
          <w:tcPr>
            <w:tcW w:w="5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b/>
                <w:color w:val="0D0D0D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ГСМ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СУГ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ГСМ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СУГ</w:t>
            </w:r>
          </w:p>
        </w:tc>
      </w:tr>
      <w:tr w:rsidR="006148EA" w:rsidRPr="006148EA" w:rsidTr="00581153"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Объем резервуара, м3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72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73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14.5</w:t>
            </w:r>
          </w:p>
        </w:tc>
      </w:tr>
      <w:tr w:rsidR="006148EA" w:rsidRPr="006148EA" w:rsidTr="00581153"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Разрушение емкости с уровнем заполнения, %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95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85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95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85</w:t>
            </w:r>
          </w:p>
        </w:tc>
      </w:tr>
      <w:tr w:rsidR="006148EA" w:rsidRPr="006148EA" w:rsidTr="00581153"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Масса топлива в разлитии,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т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52.67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48.55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5.85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9.64</w:t>
            </w:r>
          </w:p>
        </w:tc>
      </w:tr>
      <w:tr w:rsidR="006148EA" w:rsidRPr="006148EA" w:rsidTr="00581153"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Эквивалентный радиус разлития,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20.9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21.0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9.4</w:t>
            </w:r>
          </w:p>
        </w:tc>
      </w:tr>
      <w:tr w:rsidR="006148EA" w:rsidRPr="006148EA" w:rsidTr="00581153"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Площадь разлития, м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1368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1387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152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275.5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Доля топлива, участвующая в образовании ГВС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0.02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0.7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Масса топлива в ГВС, т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1.05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33.98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0.12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6.75</w:t>
            </w:r>
          </w:p>
        </w:tc>
      </w:tr>
      <w:tr w:rsidR="006148EA" w:rsidRPr="006148EA" w:rsidTr="00581153">
        <w:tc>
          <w:tcPr>
            <w:tcW w:w="935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Зоны воздействия ударной волны на промышленные объекты и людей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Зона полных разрушений,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53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Зона сильных разрушений,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27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107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Зона средних разрушений,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63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247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Зона слабых разрушений,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155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609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Зона </w:t>
            </w:r>
            <w:proofErr w:type="spellStart"/>
            <w:r w:rsidRPr="006148EA">
              <w:rPr>
                <w:color w:val="0D0D0D"/>
                <w:sz w:val="26"/>
                <w:szCs w:val="26"/>
              </w:rPr>
              <w:t>расстекления</w:t>
            </w:r>
            <w:proofErr w:type="spellEnd"/>
            <w:r w:rsidRPr="006148EA">
              <w:rPr>
                <w:color w:val="0D0D0D"/>
                <w:sz w:val="26"/>
                <w:szCs w:val="26"/>
              </w:rPr>
              <w:t xml:space="preserve"> (50%), м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1246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185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723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Порог поражения 99% людей,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92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53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 xml:space="preserve">Порог поражения людей (контузия), 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21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84</w:t>
            </w:r>
          </w:p>
        </w:tc>
      </w:tr>
      <w:tr w:rsidR="006148EA" w:rsidRPr="006148EA" w:rsidTr="00581153">
        <w:tc>
          <w:tcPr>
            <w:tcW w:w="935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Параметры огневого шара (пламени вспышки)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Радиус огневого шара (пламени вспышки) О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Ш(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ПВ), м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80.5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12.7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47.6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Время существования О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Ш(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ПВ), с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2,6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Скорость распространения пламени, м/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59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Величина воздействия теплового потока на здания и сооружения на кромке О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Ш(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ПВ), кВт/м2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130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130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220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Индекс теплового излучения на кромке О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Ш(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ПВ)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2994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11995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1691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7879</w:t>
            </w:r>
          </w:p>
        </w:tc>
      </w:tr>
      <w:tr w:rsidR="006148EA" w:rsidRPr="006148EA" w:rsidTr="00581153">
        <w:trPr>
          <w:trHeight w:val="225"/>
        </w:trPr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Доля людей, поражаемых на кромке О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Ш(</w:t>
            </w:r>
            <w:proofErr w:type="gramEnd"/>
            <w:r w:rsidRPr="006148EA">
              <w:rPr>
                <w:color w:val="0D0D0D"/>
                <w:sz w:val="26"/>
                <w:szCs w:val="26"/>
              </w:rPr>
              <w:t>ПВ), %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0</w:t>
            </w:r>
          </w:p>
        </w:tc>
      </w:tr>
      <w:tr w:rsidR="006148EA" w:rsidRPr="006148EA" w:rsidTr="00581153">
        <w:tc>
          <w:tcPr>
            <w:tcW w:w="935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b/>
                <w:color w:val="0D0D0D"/>
                <w:sz w:val="26"/>
                <w:szCs w:val="26"/>
              </w:rPr>
            </w:pPr>
            <w:r w:rsidRPr="006148EA">
              <w:rPr>
                <w:b/>
                <w:color w:val="0D0D0D"/>
                <w:sz w:val="26"/>
                <w:szCs w:val="26"/>
              </w:rPr>
              <w:t>Параметры горения разлития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Ориентировочное время выгорания, мин: сек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16:44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30:21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16:44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30:21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Величина воздействия теплового потока на здания, сооружения и людей на кромке разлития, кВт/м</w:t>
            </w:r>
            <w:proofErr w:type="gramStart"/>
            <w:r w:rsidRPr="006148EA">
              <w:rPr>
                <w:color w:val="0D0D0D"/>
                <w:sz w:val="26"/>
                <w:szCs w:val="26"/>
              </w:rPr>
              <w:t>2</w:t>
            </w:r>
            <w:proofErr w:type="gramEnd"/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200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lastRenderedPageBreak/>
              <w:t>Индекс теплового излучения на кромке горящего разлития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29345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47650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29345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47650</w:t>
            </w:r>
          </w:p>
        </w:tc>
      </w:tr>
      <w:tr w:rsidR="006148EA" w:rsidRPr="006148EA" w:rsidTr="00581153">
        <w:tc>
          <w:tcPr>
            <w:tcW w:w="5529" w:type="dxa"/>
            <w:shd w:val="clear" w:color="auto" w:fill="auto"/>
            <w:vAlign w:val="center"/>
          </w:tcPr>
          <w:p w:rsidR="006148EA" w:rsidRPr="006148EA" w:rsidRDefault="006148EA" w:rsidP="00581153">
            <w:pPr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Доля людей, поражаемых на кромке горения разлития, %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79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148EA" w:rsidRPr="006148EA" w:rsidRDefault="006148EA" w:rsidP="00581153">
            <w:pPr>
              <w:jc w:val="center"/>
              <w:rPr>
                <w:color w:val="0D0D0D"/>
                <w:sz w:val="26"/>
                <w:szCs w:val="26"/>
              </w:rPr>
            </w:pPr>
            <w:r w:rsidRPr="006148EA">
              <w:rPr>
                <w:color w:val="0D0D0D"/>
                <w:sz w:val="26"/>
                <w:szCs w:val="26"/>
              </w:rPr>
              <w:t>100</w:t>
            </w:r>
          </w:p>
        </w:tc>
      </w:tr>
    </w:tbl>
    <w:p w:rsidR="006148EA" w:rsidRPr="006148EA" w:rsidRDefault="006148EA" w:rsidP="006148EA">
      <w:pPr>
        <w:spacing w:line="360" w:lineRule="auto"/>
        <w:ind w:firstLine="708"/>
        <w:jc w:val="both"/>
        <w:rPr>
          <w:b/>
          <w:color w:val="0D0D0D"/>
          <w:sz w:val="26"/>
          <w:szCs w:val="26"/>
        </w:rPr>
      </w:pPr>
    </w:p>
    <w:p w:rsidR="006148EA" w:rsidRPr="006148EA" w:rsidRDefault="006148EA" w:rsidP="006148EA">
      <w:pPr>
        <w:spacing w:line="360" w:lineRule="auto"/>
        <w:ind w:firstLine="708"/>
        <w:jc w:val="both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>Зона разлета осколков (обломков) при взрыве цистерн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Одним из поражающих факторов при авариях типа "BLEVE" на резервуарах со сжиженными углеводородными газами является разлет осколков при разрушении резервуаров.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Анализ статистики по 130 авариям типа "BLEVE" показывает, что в 89 случаях наблюдали огненный шар с разлетом осколков, в 24 - просто огненный шар, а в 17 случаях - только разлет осколков. Результаты статистических данных обобщены на рис. 4.1.3 в виде ожидаемого расстояния разлета осколков при разрыве сосуда с СУГ. При этом количество осколков обычно не превышала 3-4 шт., лишь в одном случае произошло разрушение с образованием 7 осколков.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Анализ этих данных свидетельствует о том, что в </w:t>
      </w:r>
      <w:r w:rsidRPr="006148EA">
        <w:rPr>
          <w:color w:val="0D0D0D"/>
          <w:sz w:val="26"/>
          <w:szCs w:val="26"/>
        </w:rPr>
        <w:sym w:font="Symbol" w:char="F07E"/>
      </w:r>
      <w:r w:rsidRPr="006148EA">
        <w:rPr>
          <w:color w:val="0D0D0D"/>
          <w:sz w:val="26"/>
          <w:szCs w:val="26"/>
        </w:rPr>
        <w:t xml:space="preserve">90% случаев разлет осколков происходит на расстояние не более 300 м и, как правило, находится в пределах расстояния опасного для людей термического воздействия от огненного шара. Поэтому при расчете поражающих факторов при авариях типа "BLEVE" следует, прежде всего, рассчитывать зоны термического воздействия. </w:t>
      </w:r>
    </w:p>
    <w:p w:rsidR="006148EA" w:rsidRPr="006148EA" w:rsidRDefault="006148EA" w:rsidP="006148EA">
      <w:pPr>
        <w:ind w:firstLine="708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Выводы: При аварии на транспортных магистралях с ГСМ, СУГ возможны зоны разрушений различной степени, с последующим возгоранием.</w:t>
      </w:r>
      <w:bookmarkStart w:id="103" w:name="_Toc258715"/>
    </w:p>
    <w:p w:rsidR="006148EA" w:rsidRPr="006148EA" w:rsidRDefault="006148EA" w:rsidP="006148EA">
      <w:pPr>
        <w:ind w:firstLine="708"/>
        <w:jc w:val="both"/>
        <w:rPr>
          <w:rFonts w:eastAsia="Arial"/>
          <w:color w:val="0D0D0D"/>
          <w:sz w:val="26"/>
          <w:szCs w:val="26"/>
        </w:rPr>
      </w:pPr>
      <w:r w:rsidRPr="006148EA">
        <w:rPr>
          <w:b/>
          <w:bCs/>
          <w:iCs/>
          <w:color w:val="0D0D0D"/>
          <w:sz w:val="26"/>
          <w:szCs w:val="26"/>
        </w:rPr>
        <w:t>Перечень возможных источников чрезвычайных ситуаций биолого-социального характера</w:t>
      </w:r>
      <w:bookmarkEnd w:id="103"/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Скотомогильников, свалок и полигонов ТБО, попадающих в зоны возможного затопления, а также представляющих угрозу загрязнения грунтовых вод на территории сельского поселения нет.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Анализ чрезвычайных ситуаций биолого-социального характера, имевших место на территории сельского поселения в последние годы, показывает, что основными источниками их возникновения являются возбудители инфекционных заболеваний людей, токсины, вызывающие пищевые отравления людей, возбудители особо опасных болезней сельскохозяйственных животных, вредители и возбудители болезней сельскохозяйственных растений и леса. 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В жаркий период года возможен рост кишечных инфекций при несоблюдении необходимых гигиенических правил в быту и на производстве.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На территории возможны случаи заболевания свиней классической чумой свиней, заболевание птиц болезнью Ньюкасла. Отмечаются случаи бешенства среди диких животных. Ситуация усугубляется вовлечением в эпизоотию бешенства домашних и сельскохозяйственных животных.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Остаются угрозы заболевания населения инфекциями, передаваемыми через укусы клещей. Возможны заносы вируса птичьего гриппа на территорию, возникновение пандемического и сезонного гриппа и ОРВИ.  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proofErr w:type="spellStart"/>
      <w:r w:rsidRPr="006148EA">
        <w:rPr>
          <w:color w:val="0D0D0D"/>
          <w:sz w:val="26"/>
          <w:szCs w:val="26"/>
        </w:rPr>
        <w:t>Эпифитотийного</w:t>
      </w:r>
      <w:proofErr w:type="spellEnd"/>
      <w:r w:rsidRPr="006148EA">
        <w:rPr>
          <w:color w:val="0D0D0D"/>
          <w:sz w:val="26"/>
          <w:szCs w:val="26"/>
        </w:rPr>
        <w:t xml:space="preserve"> развития опасных вредителей и болезней сельскохозяйственных растений не отмечается.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Регистрируются очаги вредителей и болезней растений: на картофеле - фитофтора и колорадский жук, на зерновых - грибные пятнистости зерновых.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На территории наиболее опасными вредителями и болезнями являются: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lastRenderedPageBreak/>
        <w:t>- на картофеле – колорадский жук и фитофтороз;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- на зерновых колосовых – бурая ржавчина, корневые гнили и листовые пятнистости: сетчатая, темно-бурая, септориоз, красно-бурая.</w:t>
      </w:r>
    </w:p>
    <w:p w:rsidR="006148EA" w:rsidRPr="006148EA" w:rsidRDefault="006148EA" w:rsidP="006148EA">
      <w:pPr>
        <w:ind w:firstLine="709"/>
        <w:jc w:val="both"/>
        <w:rPr>
          <w:b/>
          <w:color w:val="0D0D0D"/>
          <w:sz w:val="26"/>
          <w:szCs w:val="26"/>
        </w:rPr>
      </w:pPr>
    </w:p>
    <w:p w:rsidR="006148EA" w:rsidRPr="006148EA" w:rsidRDefault="006148EA" w:rsidP="006148EA">
      <w:pPr>
        <w:ind w:firstLine="709"/>
        <w:jc w:val="both"/>
        <w:rPr>
          <w:b/>
          <w:color w:val="0D0D0D"/>
          <w:sz w:val="26"/>
          <w:szCs w:val="26"/>
        </w:rPr>
      </w:pPr>
      <w:r w:rsidRPr="006148EA">
        <w:rPr>
          <w:b/>
          <w:color w:val="0D0D0D"/>
          <w:sz w:val="26"/>
          <w:szCs w:val="26"/>
        </w:rPr>
        <w:t xml:space="preserve">Вывод: 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Влияние на территории нового строительства возможных источников чрезвычайных ситуаций биолого-социального характера не выявлено.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b/>
          <w:bCs/>
          <w:iCs/>
          <w:color w:val="0D0D0D"/>
          <w:sz w:val="26"/>
          <w:szCs w:val="26"/>
        </w:rPr>
        <w:t>Аварии на коммунальных системах обеспечения жизнедеятельности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Существует вероятность происшествий, связанных с техногенными пожарами в зданиях жилого, социально-культурного и бытового назначения, возникновения нарушений в работе систем жизнеобеспечения населения, в том числе возникновения аварий на системах теплоснабжения и котельных. Источник ЧС - нарушения правил пожарной безопасности при эксплуатации газового, печного и электрооборудования, неосторожное обращение с огнем, износ основных средств, аварийные ситуации при плановых работах на инженерных системах и объектах электросетевого хозяйства.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 xml:space="preserve">Назначение коммунальных систем состоит в том, чтобы обеспечить населению оптимальные условия проживания. В перечень этих систем входит водо- и газоснабжение, канализация, электроэнергетические и тепловые сети. Технические объекты имеют свойство выходить из строя, изнашиваться, из-за чего происходят аварии на коммунальных системах жизнеобеспечения (КСЖ). Как правило, они редко приводят к гибели людей, но могут серьезно усложнить жизнь граждан, особенно в период непогоды. </w:t>
      </w:r>
    </w:p>
    <w:p w:rsidR="006148EA" w:rsidRPr="006148EA" w:rsidRDefault="006148EA" w:rsidP="006148EA">
      <w:pPr>
        <w:spacing w:before="120"/>
        <w:ind w:firstLine="709"/>
        <w:jc w:val="both"/>
        <w:rPr>
          <w:b/>
          <w:color w:val="0D0D0D"/>
          <w:sz w:val="26"/>
          <w:szCs w:val="26"/>
          <w:lang w:eastAsia="ar-SA" w:bidi="en-US"/>
        </w:rPr>
      </w:pPr>
      <w:r w:rsidRPr="006148EA">
        <w:rPr>
          <w:b/>
          <w:color w:val="0D0D0D"/>
          <w:sz w:val="26"/>
          <w:szCs w:val="26"/>
          <w:lang w:eastAsia="ar-SA" w:bidi="en-US"/>
        </w:rPr>
        <w:t>Опасности на объектах жизнеобеспечения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В период сильных ветров (февраль - март) возможны аварии в системе электроснабжения, основными причинами которых являются: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короткие замыкания;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электрические повреждения в муфтах и механические обрывы в кабельных сетях;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механические повреждения опор и обрывы проводов на воздушных линиях.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На высоковольтных трансформаторных подстанциях, распределительных пунктах возможно возгорание трансформаторов с выбросом масла и повреждение коммутационных аппаратов.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Аварии в системе электроснабжения могут оказать существенные влияния при массовых обрывах низковольтных линий: воздушных – при ураганах, штормах, бурях и механических повреждениях опор; кабельных – при подмывах и подвижках грунта в осенне-весенний период, в связи с длительным сроком проведения ремонтно-восстановительных работ.</w:t>
      </w:r>
    </w:p>
    <w:p w:rsidR="006148EA" w:rsidRPr="006148EA" w:rsidRDefault="006148EA" w:rsidP="006148EA">
      <w:pPr>
        <w:spacing w:before="120"/>
        <w:ind w:firstLine="709"/>
        <w:jc w:val="both"/>
        <w:rPr>
          <w:b/>
          <w:color w:val="0D0D0D"/>
          <w:sz w:val="26"/>
          <w:szCs w:val="26"/>
          <w:lang w:eastAsia="ar-SA" w:bidi="en-US"/>
        </w:rPr>
      </w:pPr>
      <w:r w:rsidRPr="006148EA">
        <w:rPr>
          <w:b/>
          <w:color w:val="0D0D0D"/>
          <w:sz w:val="26"/>
          <w:szCs w:val="26"/>
          <w:lang w:eastAsia="ar-SA" w:bidi="en-US"/>
        </w:rPr>
        <w:t>Основные причины риска возникновения техногенных чрезвычайных ситуаций</w:t>
      </w:r>
    </w:p>
    <w:p w:rsidR="006148EA" w:rsidRPr="006148EA" w:rsidRDefault="006148EA" w:rsidP="006148EA">
      <w:pPr>
        <w:ind w:firstLine="709"/>
        <w:jc w:val="both"/>
        <w:rPr>
          <w:color w:val="0D0D0D"/>
          <w:sz w:val="26"/>
          <w:szCs w:val="26"/>
          <w:lang w:eastAsia="ar-SA" w:bidi="en-US"/>
        </w:rPr>
      </w:pPr>
      <w:proofErr w:type="spellStart"/>
      <w:r w:rsidRPr="006148EA">
        <w:rPr>
          <w:color w:val="0D0D0D"/>
          <w:sz w:val="26"/>
          <w:szCs w:val="26"/>
          <w:lang w:eastAsia="ar-SA" w:bidi="en-US"/>
        </w:rPr>
        <w:t>Пожаровзрывоопасные</w:t>
      </w:r>
      <w:proofErr w:type="spellEnd"/>
      <w:r w:rsidRPr="006148EA">
        <w:rPr>
          <w:color w:val="0D0D0D"/>
          <w:sz w:val="26"/>
          <w:szCs w:val="26"/>
          <w:lang w:eastAsia="ar-SA" w:bidi="en-US"/>
        </w:rPr>
        <w:t xml:space="preserve"> объекты: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сильная изношенность труб газопроводов;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несанкционированное вмешательство в работу трубопроводов;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несоблюдение техники безопасности;</w:t>
      </w:r>
    </w:p>
    <w:p w:rsidR="006148EA" w:rsidRPr="006148EA" w:rsidRDefault="006148EA" w:rsidP="006148EA">
      <w:pPr>
        <w:pStyle w:val="aff"/>
        <w:numPr>
          <w:ilvl w:val="0"/>
          <w:numId w:val="27"/>
        </w:numPr>
        <w:spacing w:line="240" w:lineRule="auto"/>
        <w:ind w:left="0" w:firstLine="360"/>
        <w:contextualSpacing/>
        <w:jc w:val="both"/>
        <w:rPr>
          <w:color w:val="0D0D0D"/>
          <w:sz w:val="26"/>
          <w:szCs w:val="26"/>
          <w:lang w:eastAsia="ar-SA" w:bidi="en-US"/>
        </w:rPr>
      </w:pPr>
      <w:r w:rsidRPr="006148EA">
        <w:rPr>
          <w:color w:val="0D0D0D"/>
          <w:sz w:val="26"/>
          <w:szCs w:val="26"/>
          <w:lang w:eastAsia="ar-SA" w:bidi="en-US"/>
        </w:rPr>
        <w:t>непрофессионализм обслуживающего персонала, неумение принимать оптимальные решения в сложной обстановке и в условиях дефицита времени.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lastRenderedPageBreak/>
        <w:t xml:space="preserve">Если нанесен урон электроэнергетическому объекту, это может привести к длительному отсутствию света на обширной территории, что отразится и на ряде других областей жизнедеятельности населения. 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Нарушение нормальной деятельности систем водоснабжения ограничивает доступ жителей к чистой воде. Даже если жидкость поступает, она обычно непригодна для употребления.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Зимой особую опасность несут неполадки на тепловых сетях. Поскольку в неотапливаемых помещениях невозможно проживать, требуется эвакуация жителей населенных пунктов.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Аварии на коллекторах канализационных сетей обусловлены ветхостью и засорением труб. Следствие аварий в канализации – массовый выброс загрязняющих веществ, ухудшение экологической системы, обострение эпидемиологической обстановки.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color w:val="0D0D0D"/>
          <w:sz w:val="26"/>
          <w:szCs w:val="26"/>
        </w:rPr>
        <w:t>Главная опасность аварий на коммунальных газопроводах – утечка газа, которая может привести к полномасштабному взрыву и серьезным разрушениям.</w:t>
      </w:r>
    </w:p>
    <w:p w:rsidR="006148EA" w:rsidRPr="006148EA" w:rsidRDefault="006148EA" w:rsidP="006148EA">
      <w:pPr>
        <w:ind w:firstLine="709"/>
        <w:jc w:val="both"/>
        <w:rPr>
          <w:b/>
          <w:bCs/>
          <w:iCs/>
          <w:color w:val="0D0D0D"/>
          <w:sz w:val="26"/>
          <w:szCs w:val="26"/>
        </w:rPr>
      </w:pPr>
      <w:r w:rsidRPr="006148EA">
        <w:rPr>
          <w:b/>
          <w:bCs/>
          <w:iCs/>
          <w:color w:val="0D0D0D"/>
          <w:sz w:val="26"/>
          <w:szCs w:val="26"/>
        </w:rPr>
        <w:t>Аварии на магистральных и межпоселковых газопроводах на территории сельского поселения.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>На территории сельского поселения расположены распределительные межпоселковые газопроводы, а также планируется строительство новых межпоселковых газопроводов для газификации населенных пунктов сельского поселения.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Fonts w:ascii="Times New Roman" w:hAnsi="Times New Roman" w:cs="Times New Roman"/>
          <w:color w:val="0D0D0D"/>
          <w:sz w:val="26"/>
          <w:szCs w:val="26"/>
        </w:rPr>
      </w:pPr>
      <w:r w:rsidRPr="006148EA">
        <w:rPr>
          <w:rStyle w:val="2Exact"/>
          <w:rFonts w:eastAsia="SimSun"/>
          <w:color w:val="0D0D0D"/>
        </w:rPr>
        <w:t>Возможными причинами возникновения аварий, непосредственно связанных с выбросом газа, приводящим к возникновению ЧС, могут быть следующие события:</w:t>
      </w:r>
    </w:p>
    <w:p w:rsidR="006148EA" w:rsidRPr="006148EA" w:rsidRDefault="006148EA" w:rsidP="006148EA">
      <w:pPr>
        <w:pStyle w:val="2d"/>
        <w:widowControl w:val="0"/>
        <w:numPr>
          <w:ilvl w:val="0"/>
          <w:numId w:val="28"/>
        </w:numPr>
        <w:shd w:val="clear" w:color="auto" w:fill="auto"/>
        <w:tabs>
          <w:tab w:val="left" w:pos="914"/>
        </w:tabs>
        <w:suppressAutoHyphens w:val="0"/>
        <w:spacing w:line="240" w:lineRule="auto"/>
        <w:ind w:firstLine="780"/>
        <w:jc w:val="both"/>
        <w:rPr>
          <w:rFonts w:ascii="Times New Roman" w:hAnsi="Times New Roman" w:cs="Times New Roman"/>
          <w:color w:val="0D0D0D"/>
          <w:sz w:val="26"/>
          <w:szCs w:val="26"/>
        </w:rPr>
      </w:pPr>
      <w:r w:rsidRPr="006148EA">
        <w:rPr>
          <w:rStyle w:val="2Exact"/>
          <w:rFonts w:eastAsia="SimSun"/>
          <w:color w:val="0D0D0D"/>
        </w:rPr>
        <w:t>разрушение (разгерметизация) газопровода;</w:t>
      </w:r>
    </w:p>
    <w:p w:rsidR="006148EA" w:rsidRPr="006148EA" w:rsidRDefault="006148EA" w:rsidP="006148EA">
      <w:pPr>
        <w:pStyle w:val="2d"/>
        <w:widowControl w:val="0"/>
        <w:numPr>
          <w:ilvl w:val="0"/>
          <w:numId w:val="28"/>
        </w:numPr>
        <w:shd w:val="clear" w:color="auto" w:fill="auto"/>
        <w:tabs>
          <w:tab w:val="left" w:pos="914"/>
        </w:tabs>
        <w:suppressAutoHyphens w:val="0"/>
        <w:spacing w:line="240" w:lineRule="auto"/>
        <w:ind w:firstLine="780"/>
        <w:jc w:val="both"/>
        <w:rPr>
          <w:rFonts w:ascii="Times New Roman" w:hAnsi="Times New Roman" w:cs="Times New Roman"/>
          <w:color w:val="0D0D0D"/>
          <w:sz w:val="26"/>
          <w:szCs w:val="26"/>
        </w:rPr>
      </w:pPr>
      <w:r w:rsidRPr="006148EA">
        <w:rPr>
          <w:rStyle w:val="2Exact"/>
          <w:rFonts w:eastAsia="SimSun"/>
          <w:color w:val="0D0D0D"/>
        </w:rPr>
        <w:t>разрушение (разгерметизация) запорной арматуры.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0"/>
        <w:rPr>
          <w:rFonts w:ascii="Times New Roman" w:hAnsi="Times New Roman" w:cs="Times New Roman"/>
          <w:color w:val="0D0D0D"/>
          <w:sz w:val="26"/>
          <w:szCs w:val="26"/>
        </w:rPr>
      </w:pPr>
      <w:r w:rsidRPr="006148EA">
        <w:rPr>
          <w:rStyle w:val="2Exact"/>
          <w:rFonts w:eastAsia="SimSun"/>
          <w:color w:val="0D0D0D"/>
        </w:rPr>
        <w:t>Приведенные события, в свою очередь, могут произойти по следующим причинам:</w:t>
      </w:r>
    </w:p>
    <w:p w:rsidR="006148EA" w:rsidRPr="006148EA" w:rsidRDefault="006148EA" w:rsidP="006148EA">
      <w:pPr>
        <w:pStyle w:val="2d"/>
        <w:widowControl w:val="0"/>
        <w:numPr>
          <w:ilvl w:val="0"/>
          <w:numId w:val="28"/>
        </w:numPr>
        <w:shd w:val="clear" w:color="auto" w:fill="auto"/>
        <w:tabs>
          <w:tab w:val="left" w:pos="919"/>
        </w:tabs>
        <w:suppressAutoHyphens w:val="0"/>
        <w:spacing w:line="240" w:lineRule="auto"/>
        <w:ind w:firstLine="780"/>
        <w:jc w:val="both"/>
        <w:rPr>
          <w:rFonts w:ascii="Times New Roman" w:hAnsi="Times New Roman" w:cs="Times New Roman"/>
          <w:color w:val="0D0D0D"/>
          <w:sz w:val="26"/>
          <w:szCs w:val="26"/>
        </w:rPr>
      </w:pPr>
      <w:r w:rsidRPr="006148EA">
        <w:rPr>
          <w:rStyle w:val="2Exact"/>
          <w:rFonts w:eastAsia="SimSun"/>
          <w:color w:val="0D0D0D"/>
        </w:rPr>
        <w:t>коррозийное разрушение стенок газопроводов;</w:t>
      </w:r>
    </w:p>
    <w:p w:rsidR="006148EA" w:rsidRPr="006148EA" w:rsidRDefault="006148EA" w:rsidP="006148EA">
      <w:pPr>
        <w:pStyle w:val="2d"/>
        <w:widowControl w:val="0"/>
        <w:numPr>
          <w:ilvl w:val="0"/>
          <w:numId w:val="28"/>
        </w:numPr>
        <w:shd w:val="clear" w:color="auto" w:fill="auto"/>
        <w:tabs>
          <w:tab w:val="left" w:pos="869"/>
        </w:tabs>
        <w:suppressAutoHyphens w:val="0"/>
        <w:spacing w:line="240" w:lineRule="auto"/>
        <w:ind w:firstLine="780"/>
        <w:jc w:val="both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>разрушения арматуры, фланцевых соединений из-за износа, некачественного монтажа или ремонта.</w:t>
      </w:r>
    </w:p>
    <w:p w:rsidR="006148EA" w:rsidRPr="006148EA" w:rsidRDefault="006148EA" w:rsidP="006148EA">
      <w:pPr>
        <w:pStyle w:val="2d"/>
        <w:tabs>
          <w:tab w:val="left" w:pos="869"/>
        </w:tabs>
        <w:spacing w:line="240" w:lineRule="auto"/>
        <w:ind w:firstLine="851"/>
        <w:rPr>
          <w:rStyle w:val="2Exact"/>
          <w:rFonts w:eastAsia="SimSun"/>
          <w:color w:val="0D0D0D"/>
        </w:rPr>
      </w:pPr>
      <w:r w:rsidRPr="006148EA">
        <w:rPr>
          <w:rFonts w:ascii="Times New Roman" w:hAnsi="Times New Roman" w:cs="Times New Roman"/>
          <w:color w:val="0D0D0D"/>
          <w:sz w:val="26"/>
          <w:szCs w:val="26"/>
        </w:rPr>
        <w:t>Природный газ (СН</w:t>
      </w:r>
      <w:r w:rsidRPr="006148EA">
        <w:rPr>
          <w:rFonts w:ascii="Times New Roman" w:hAnsi="Times New Roman" w:cs="Times New Roman"/>
          <w:color w:val="0D0D0D"/>
          <w:sz w:val="26"/>
          <w:szCs w:val="26"/>
          <w:vertAlign w:val="subscript"/>
        </w:rPr>
        <w:t>4</w:t>
      </w:r>
      <w:r w:rsidRPr="006148EA">
        <w:rPr>
          <w:rFonts w:ascii="Times New Roman" w:hAnsi="Times New Roman" w:cs="Times New Roman"/>
          <w:color w:val="0D0D0D"/>
          <w:sz w:val="26"/>
          <w:szCs w:val="26"/>
        </w:rPr>
        <w:t xml:space="preserve">) бесцветен, </w:t>
      </w:r>
      <w:proofErr w:type="spellStart"/>
      <w:r w:rsidRPr="006148EA">
        <w:rPr>
          <w:rFonts w:ascii="Times New Roman" w:hAnsi="Times New Roman" w:cs="Times New Roman"/>
          <w:color w:val="0D0D0D"/>
          <w:sz w:val="26"/>
          <w:szCs w:val="26"/>
        </w:rPr>
        <w:t>неодорированный</w:t>
      </w:r>
      <w:proofErr w:type="spellEnd"/>
      <w:r w:rsidRPr="006148EA">
        <w:rPr>
          <w:rFonts w:ascii="Times New Roman" w:hAnsi="Times New Roman" w:cs="Times New Roman"/>
          <w:color w:val="0D0D0D"/>
          <w:sz w:val="26"/>
          <w:szCs w:val="26"/>
        </w:rPr>
        <w:t xml:space="preserve"> - не имеет запаха (используемый газ </w:t>
      </w:r>
      <w:proofErr w:type="spellStart"/>
      <w:r w:rsidRPr="006148EA">
        <w:rPr>
          <w:rFonts w:ascii="Times New Roman" w:hAnsi="Times New Roman" w:cs="Times New Roman"/>
          <w:color w:val="0D0D0D"/>
          <w:sz w:val="26"/>
          <w:szCs w:val="26"/>
        </w:rPr>
        <w:t>одорирован</w:t>
      </w:r>
      <w:proofErr w:type="spellEnd"/>
      <w:r w:rsidRPr="006148EA">
        <w:rPr>
          <w:rFonts w:ascii="Times New Roman" w:hAnsi="Times New Roman" w:cs="Times New Roman"/>
          <w:color w:val="0D0D0D"/>
          <w:sz w:val="26"/>
          <w:szCs w:val="26"/>
        </w:rPr>
        <w:t xml:space="preserve"> на АГРС; основной составляющий элемент </w:t>
      </w:r>
      <w:proofErr w:type="spellStart"/>
      <w:r w:rsidRPr="006148EA">
        <w:rPr>
          <w:rFonts w:ascii="Times New Roman" w:hAnsi="Times New Roman" w:cs="Times New Roman"/>
          <w:color w:val="0D0D0D"/>
          <w:sz w:val="26"/>
          <w:szCs w:val="26"/>
        </w:rPr>
        <w:t>одоранта</w:t>
      </w:r>
      <w:proofErr w:type="spellEnd"/>
      <w:r w:rsidRPr="006148EA">
        <w:rPr>
          <w:rFonts w:ascii="Times New Roman" w:hAnsi="Times New Roman" w:cs="Times New Roman"/>
          <w:color w:val="0D0D0D"/>
          <w:sz w:val="26"/>
          <w:szCs w:val="26"/>
        </w:rPr>
        <w:t xml:space="preserve"> - </w:t>
      </w:r>
      <w:proofErr w:type="spellStart"/>
      <w:r w:rsidRPr="006148EA">
        <w:rPr>
          <w:rFonts w:ascii="Times New Roman" w:hAnsi="Times New Roman" w:cs="Times New Roman"/>
          <w:color w:val="0D0D0D"/>
          <w:sz w:val="26"/>
          <w:szCs w:val="26"/>
        </w:rPr>
        <w:t>этилмеркаптан</w:t>
      </w:r>
      <w:proofErr w:type="spellEnd"/>
      <w:r w:rsidRPr="006148EA">
        <w:rPr>
          <w:rFonts w:ascii="Times New Roman" w:hAnsi="Times New Roman" w:cs="Times New Roman"/>
          <w:color w:val="0D0D0D"/>
          <w:sz w:val="26"/>
          <w:szCs w:val="26"/>
        </w:rPr>
        <w:t xml:space="preserve"> имеет специфический запах), взрывопожароопасен, почти в два раза легче воздуха. </w:t>
      </w:r>
      <w:r w:rsidRPr="006148EA">
        <w:rPr>
          <w:rStyle w:val="2Exact"/>
          <w:rFonts w:eastAsia="SimSun"/>
          <w:color w:val="0D0D0D"/>
        </w:rPr>
        <w:t>Температура воспламенения газа - 650-670</w:t>
      </w:r>
      <w:r w:rsidRPr="006148EA">
        <w:rPr>
          <w:rFonts w:ascii="Times New Roman" w:hAnsi="Times New Roman" w:cs="Times New Roman"/>
          <w:bCs/>
          <w:color w:val="0D0D0D"/>
          <w:sz w:val="26"/>
          <w:szCs w:val="26"/>
        </w:rPr>
        <w:t>˚</w:t>
      </w:r>
      <w:r w:rsidRPr="006148EA">
        <w:rPr>
          <w:rStyle w:val="2Exact"/>
          <w:rFonts w:eastAsia="SimSun"/>
          <w:color w:val="0D0D0D"/>
        </w:rPr>
        <w:t xml:space="preserve">С, пределы </w:t>
      </w:r>
      <w:proofErr w:type="spellStart"/>
      <w:r w:rsidRPr="006148EA">
        <w:rPr>
          <w:rStyle w:val="2Exact"/>
          <w:rFonts w:eastAsia="SimSun"/>
          <w:color w:val="0D0D0D"/>
        </w:rPr>
        <w:t>взрываемости</w:t>
      </w:r>
      <w:proofErr w:type="spellEnd"/>
      <w:r w:rsidRPr="006148EA">
        <w:rPr>
          <w:rStyle w:val="2Exact"/>
          <w:rFonts w:eastAsia="SimSun"/>
          <w:color w:val="0D0D0D"/>
        </w:rPr>
        <w:t xml:space="preserve"> - 5-15% объема. 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 xml:space="preserve">Состав природного газа отвечает требованиям ГОСТ 51.40-93: 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 xml:space="preserve">- метан – 98,64%; 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 xml:space="preserve">- этан – 0,46%; 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 xml:space="preserve">- пропан – 0,12%; 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 xml:space="preserve">- азот – 0,74%; 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2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>- углерод – 0,04%.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800"/>
        <w:rPr>
          <w:rStyle w:val="2Exact"/>
          <w:rFonts w:eastAsia="SimSun"/>
          <w:color w:val="0D0D0D"/>
        </w:rPr>
      </w:pPr>
      <w:r w:rsidRPr="006148EA">
        <w:rPr>
          <w:rStyle w:val="2Exact"/>
          <w:rFonts w:eastAsia="SimSun"/>
          <w:color w:val="0D0D0D"/>
        </w:rPr>
        <w:t>Возможные последствия  при разрушении газопровода на линейном участке: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800"/>
        <w:rPr>
          <w:color w:val="0D0D0D"/>
          <w:sz w:val="26"/>
          <w:szCs w:val="26"/>
        </w:rPr>
      </w:pPr>
      <w:r w:rsidRPr="00912A4D">
        <w:rPr>
          <w:rStyle w:val="2c"/>
          <w:rFonts w:eastAsia="SimSun"/>
          <w:color w:val="0D0D0D"/>
          <w:sz w:val="28"/>
          <w:szCs w:val="28"/>
        </w:rPr>
        <w:t xml:space="preserve">- </w:t>
      </w:r>
      <w:r w:rsidRPr="006148EA">
        <w:rPr>
          <w:rFonts w:ascii="Times New Roman" w:hAnsi="Times New Roman" w:cs="Times New Roman"/>
          <w:color w:val="0D0D0D"/>
          <w:sz w:val="26"/>
          <w:szCs w:val="26"/>
        </w:rPr>
        <w:t>Разрушение межпоселкового газопровода высокого давления при про</w:t>
      </w:r>
      <w:r w:rsidRPr="006148EA">
        <w:rPr>
          <w:rFonts w:ascii="Times New Roman" w:hAnsi="Times New Roman" w:cs="Times New Roman"/>
          <w:color w:val="0D0D0D"/>
          <w:sz w:val="26"/>
          <w:szCs w:val="26"/>
        </w:rPr>
        <w:softHyphen/>
        <w:t>изводстве несанкционированных земляных работ; образование выброса природного газа; рассе</w:t>
      </w:r>
      <w:r w:rsidRPr="006148EA">
        <w:rPr>
          <w:rFonts w:ascii="Times New Roman" w:hAnsi="Times New Roman" w:cs="Times New Roman"/>
          <w:color w:val="0D0D0D"/>
          <w:sz w:val="26"/>
          <w:szCs w:val="26"/>
        </w:rPr>
        <w:softHyphen/>
        <w:t xml:space="preserve">ивание газа в окружающей среде; образование смеси ГВС; взрыв </w:t>
      </w:r>
      <w:proofErr w:type="spellStart"/>
      <w:r w:rsidRPr="006148EA">
        <w:rPr>
          <w:rFonts w:ascii="Times New Roman" w:hAnsi="Times New Roman" w:cs="Times New Roman"/>
          <w:color w:val="0D0D0D"/>
          <w:sz w:val="26"/>
          <w:szCs w:val="26"/>
        </w:rPr>
        <w:t>газовоздушной</w:t>
      </w:r>
      <w:proofErr w:type="spellEnd"/>
      <w:r w:rsidRPr="006148EA">
        <w:rPr>
          <w:rFonts w:ascii="Times New Roman" w:hAnsi="Times New Roman" w:cs="Times New Roman"/>
          <w:color w:val="0D0D0D"/>
          <w:sz w:val="26"/>
          <w:szCs w:val="26"/>
        </w:rPr>
        <w:t xml:space="preserve"> смеси; образо</w:t>
      </w:r>
      <w:r w:rsidRPr="006148EA">
        <w:rPr>
          <w:rStyle w:val="2Exact"/>
          <w:rFonts w:eastAsia="SimSun"/>
          <w:color w:val="0D0D0D"/>
        </w:rPr>
        <w:t xml:space="preserve">вание мест горящего технологического </w:t>
      </w:r>
      <w:r w:rsidRPr="006148EA">
        <w:rPr>
          <w:rStyle w:val="2Exact"/>
          <w:rFonts w:eastAsia="SimSun"/>
          <w:color w:val="0D0D0D"/>
        </w:rPr>
        <w:lastRenderedPageBreak/>
        <w:t>оборудования; пожар с последующим вовлечением га</w:t>
      </w:r>
      <w:r w:rsidRPr="006148EA">
        <w:rPr>
          <w:rStyle w:val="2Exact"/>
          <w:rFonts w:eastAsia="SimSun"/>
          <w:color w:val="0D0D0D"/>
        </w:rPr>
        <w:softHyphen/>
        <w:t>зового оборудования и поражением обслуживающего персонала и населения.</w:t>
      </w:r>
    </w:p>
    <w:p w:rsidR="006148EA" w:rsidRPr="006148EA" w:rsidRDefault="006148EA" w:rsidP="006148EA">
      <w:pPr>
        <w:pStyle w:val="2d"/>
        <w:shd w:val="clear" w:color="auto" w:fill="auto"/>
        <w:spacing w:line="240" w:lineRule="auto"/>
        <w:ind w:firstLine="780"/>
        <w:rPr>
          <w:color w:val="0D0D0D"/>
          <w:sz w:val="26"/>
          <w:szCs w:val="26"/>
        </w:rPr>
      </w:pPr>
      <w:r w:rsidRPr="006148EA">
        <w:rPr>
          <w:rStyle w:val="2Exact0"/>
          <w:rFonts w:eastAsia="SimSun"/>
          <w:color w:val="0D0D0D"/>
          <w:sz w:val="26"/>
          <w:szCs w:val="26"/>
        </w:rPr>
        <w:t xml:space="preserve">- </w:t>
      </w:r>
      <w:r w:rsidRPr="006148EA">
        <w:rPr>
          <w:rStyle w:val="2Exact"/>
          <w:rFonts w:eastAsia="SimSun"/>
          <w:color w:val="0D0D0D"/>
        </w:rPr>
        <w:t>Разрушение межпоселкового газопровода среднего давления в непо</w:t>
      </w:r>
      <w:r w:rsidRPr="006148EA">
        <w:rPr>
          <w:rStyle w:val="2Exact"/>
          <w:rFonts w:eastAsia="SimSun"/>
          <w:color w:val="0D0D0D"/>
        </w:rPr>
        <w:softHyphen/>
        <w:t>средственной близости с ГРП при производстве несанкционированных земляных работ; образо</w:t>
      </w:r>
      <w:r w:rsidRPr="006148EA">
        <w:rPr>
          <w:rStyle w:val="2Exact"/>
          <w:rFonts w:eastAsia="SimSun"/>
          <w:color w:val="0D0D0D"/>
        </w:rPr>
        <w:softHyphen/>
        <w:t xml:space="preserve">вание выброса природного газа; рассеивание газа в окружающей среде; образование смеси ГВС; взрыв </w:t>
      </w:r>
      <w:proofErr w:type="spellStart"/>
      <w:r w:rsidRPr="006148EA">
        <w:rPr>
          <w:rStyle w:val="2Exact"/>
          <w:rFonts w:eastAsia="SimSun"/>
          <w:color w:val="0D0D0D"/>
        </w:rPr>
        <w:t>газовоздушной</w:t>
      </w:r>
      <w:proofErr w:type="spellEnd"/>
      <w:r w:rsidRPr="006148EA">
        <w:rPr>
          <w:rStyle w:val="2Exact"/>
          <w:rFonts w:eastAsia="SimSun"/>
          <w:color w:val="0D0D0D"/>
        </w:rPr>
        <w:t xml:space="preserve"> смеси; образование мест горящего технологического оборудования; по</w:t>
      </w:r>
      <w:r w:rsidRPr="006148EA">
        <w:rPr>
          <w:rStyle w:val="2Exact"/>
          <w:rFonts w:eastAsia="SimSun"/>
          <w:color w:val="0D0D0D"/>
        </w:rPr>
        <w:softHyphen/>
        <w:t>жар с последующим вовлечением газового оборудования и поражением обслуживающего пер</w:t>
      </w:r>
      <w:r w:rsidRPr="006148EA">
        <w:rPr>
          <w:rStyle w:val="2Exact"/>
          <w:rFonts w:eastAsia="SimSun"/>
          <w:color w:val="0D0D0D"/>
        </w:rPr>
        <w:softHyphen/>
        <w:t>сонала и населения.</w:t>
      </w:r>
    </w:p>
    <w:p w:rsidR="006148EA" w:rsidRPr="006148EA" w:rsidRDefault="006148EA" w:rsidP="006148EA">
      <w:pPr>
        <w:rPr>
          <w:rStyle w:val="2Exact"/>
          <w:rFonts w:eastAsia="SimSun"/>
          <w:color w:val="0D0D0D"/>
        </w:rPr>
      </w:pPr>
      <w:r w:rsidRPr="006148EA">
        <w:rPr>
          <w:rStyle w:val="2Exact0"/>
          <w:rFonts w:eastAsia="SimSun"/>
          <w:color w:val="0D0D0D"/>
          <w:sz w:val="26"/>
          <w:szCs w:val="26"/>
        </w:rPr>
        <w:t xml:space="preserve">- </w:t>
      </w:r>
      <w:r w:rsidRPr="006148EA">
        <w:rPr>
          <w:rStyle w:val="2Exact"/>
          <w:rFonts w:eastAsia="SimSun"/>
          <w:color w:val="0D0D0D"/>
        </w:rPr>
        <w:t>Разрушение газопровода низкого давления; проходящего по улицам деревень сельского поселения при производстве несанкционированных земляных работ; обра</w:t>
      </w:r>
      <w:r w:rsidRPr="006148EA">
        <w:rPr>
          <w:rStyle w:val="2Exact"/>
          <w:rFonts w:eastAsia="SimSun"/>
          <w:color w:val="0D0D0D"/>
        </w:rPr>
        <w:softHyphen/>
        <w:t xml:space="preserve">зование выброса природного газа; рассеивание газа в окружающей среде; образование смеси ГВС; взрыв </w:t>
      </w:r>
      <w:proofErr w:type="spellStart"/>
      <w:r w:rsidRPr="006148EA">
        <w:rPr>
          <w:rStyle w:val="2Exact"/>
          <w:rFonts w:eastAsia="SimSun"/>
          <w:color w:val="0D0D0D"/>
        </w:rPr>
        <w:t>газовоздушной</w:t>
      </w:r>
      <w:proofErr w:type="spellEnd"/>
      <w:r w:rsidRPr="006148EA">
        <w:rPr>
          <w:rStyle w:val="2Exact"/>
          <w:rFonts w:eastAsia="SimSun"/>
          <w:color w:val="0D0D0D"/>
        </w:rPr>
        <w:t xml:space="preserve"> смеси; образование мест горящего технологического оборудования; пожар с последующим вовлечением газового оборудования и поражением населения.</w:t>
      </w:r>
    </w:p>
    <w:p w:rsidR="006148EA" w:rsidRDefault="006148EA" w:rsidP="006148EA">
      <w:pPr>
        <w:rPr>
          <w:rStyle w:val="2Exact"/>
          <w:rFonts w:eastAsia="SimSun"/>
          <w:color w:val="0D0D0D"/>
          <w:sz w:val="28"/>
          <w:szCs w:val="28"/>
        </w:rPr>
      </w:pPr>
    </w:p>
    <w:p w:rsidR="00BA2465" w:rsidRPr="00BA2465" w:rsidRDefault="00BA2465">
      <w:pPr>
        <w:rPr>
          <w:b/>
          <w:bCs/>
          <w:sz w:val="26"/>
          <w:szCs w:val="26"/>
        </w:rPr>
      </w:pPr>
    </w:p>
    <w:p w:rsidR="0065439A" w:rsidRPr="009D22B9" w:rsidRDefault="00420E70" w:rsidP="00414101">
      <w:pPr>
        <w:pStyle w:val="3"/>
        <w:spacing w:line="240" w:lineRule="auto"/>
        <w:jc w:val="center"/>
        <w:rPr>
          <w:sz w:val="26"/>
          <w:szCs w:val="26"/>
          <w:lang w:val="ru-RU"/>
        </w:rPr>
      </w:pPr>
      <w:bookmarkStart w:id="104" w:name="_Toc204431965"/>
      <w:proofErr w:type="gramStart"/>
      <w:r w:rsidRPr="00444E67">
        <w:rPr>
          <w:sz w:val="26"/>
          <w:szCs w:val="26"/>
        </w:rPr>
        <w:t>VI</w:t>
      </w:r>
      <w:r w:rsidRPr="009D22B9">
        <w:rPr>
          <w:sz w:val="26"/>
          <w:szCs w:val="26"/>
          <w:lang w:val="ru-RU"/>
        </w:rPr>
        <w:t xml:space="preserve">.3 </w:t>
      </w:r>
      <w:r w:rsidR="0065439A" w:rsidRPr="009D22B9">
        <w:rPr>
          <w:sz w:val="26"/>
          <w:szCs w:val="26"/>
          <w:lang w:val="ru-RU"/>
        </w:rPr>
        <w:t>Перечень мероприятий по обеспечению пожарной безопасности.</w:t>
      </w:r>
      <w:bookmarkEnd w:id="104"/>
      <w:proofErr w:type="gramEnd"/>
    </w:p>
    <w:p w:rsidR="0065439A" w:rsidRPr="007D7B18" w:rsidRDefault="0065439A" w:rsidP="001F7095">
      <w:pPr>
        <w:rPr>
          <w:b/>
          <w:sz w:val="26"/>
          <w:szCs w:val="26"/>
        </w:rPr>
      </w:pPr>
      <w:r w:rsidRPr="007D7B18">
        <w:rPr>
          <w:b/>
          <w:sz w:val="26"/>
          <w:szCs w:val="26"/>
        </w:rPr>
        <w:t>Природные пожары.</w:t>
      </w:r>
    </w:p>
    <w:p w:rsidR="0065439A" w:rsidRPr="00DF7F51" w:rsidRDefault="0065439A" w:rsidP="001F7095">
      <w:pPr>
        <w:ind w:firstLine="709"/>
        <w:jc w:val="both"/>
        <w:rPr>
          <w:sz w:val="26"/>
          <w:szCs w:val="26"/>
        </w:rPr>
      </w:pPr>
      <w:r w:rsidRPr="00DF7F51">
        <w:rPr>
          <w:b/>
          <w:sz w:val="26"/>
          <w:szCs w:val="26"/>
        </w:rPr>
        <w:t xml:space="preserve"> </w:t>
      </w:r>
      <w:r w:rsidRPr="00DF7F51">
        <w:rPr>
          <w:sz w:val="26"/>
          <w:szCs w:val="26"/>
        </w:rPr>
        <w:t xml:space="preserve">Наиболее вероятными местами возникновения лесных пожаров (по условиям произрастания) являются леса. </w:t>
      </w:r>
    </w:p>
    <w:p w:rsidR="0065439A" w:rsidRPr="008E3519" w:rsidRDefault="0065439A" w:rsidP="001F7095">
      <w:pPr>
        <w:ind w:firstLine="709"/>
        <w:jc w:val="both"/>
        <w:rPr>
          <w:sz w:val="26"/>
          <w:szCs w:val="26"/>
        </w:rPr>
      </w:pPr>
      <w:r w:rsidRPr="008E3519">
        <w:rPr>
          <w:sz w:val="26"/>
          <w:szCs w:val="26"/>
        </w:rPr>
        <w:t xml:space="preserve">Наиболее вероятно возникновение низовых пожаров площадью до 5-10 га на территории </w:t>
      </w:r>
      <w:proofErr w:type="spellStart"/>
      <w:r w:rsidR="008E3519" w:rsidRPr="008E3519">
        <w:rPr>
          <w:sz w:val="26"/>
          <w:szCs w:val="26"/>
        </w:rPr>
        <w:t>Малоярослвецкого</w:t>
      </w:r>
      <w:proofErr w:type="spellEnd"/>
      <w:r w:rsidR="008E3519" w:rsidRPr="008E3519">
        <w:rPr>
          <w:sz w:val="26"/>
          <w:szCs w:val="26"/>
        </w:rPr>
        <w:t xml:space="preserve"> лесничества</w:t>
      </w:r>
      <w:r w:rsidRPr="008E3519">
        <w:rPr>
          <w:sz w:val="26"/>
          <w:szCs w:val="26"/>
        </w:rPr>
        <w:t xml:space="preserve">, где произрастают преимущественно сосновые леса и хвойные молодняки, относящиеся к I и II классам пожарной опасности. Переход низовых пожаров в верховые маловероятен. </w:t>
      </w:r>
    </w:p>
    <w:p w:rsidR="0065439A" w:rsidRPr="0065439A" w:rsidRDefault="0065439A" w:rsidP="001F7095">
      <w:pPr>
        <w:ind w:firstLine="709"/>
        <w:jc w:val="both"/>
        <w:rPr>
          <w:sz w:val="26"/>
          <w:szCs w:val="26"/>
        </w:rPr>
      </w:pPr>
      <w:r w:rsidRPr="00DF7F51">
        <w:rPr>
          <w:sz w:val="26"/>
          <w:szCs w:val="26"/>
        </w:rPr>
        <w:t xml:space="preserve">Наиболее пожароопасными месяцами для лесов являются конец апреля - май и летний период при высокой температуре и малом количестве осадков. Осенние пожары – более редкое явление. Соответственно самый высокий показатель </w:t>
      </w:r>
      <w:proofErr w:type="spellStart"/>
      <w:r w:rsidRPr="00DF7F51">
        <w:rPr>
          <w:sz w:val="26"/>
          <w:szCs w:val="26"/>
        </w:rPr>
        <w:t>горимости</w:t>
      </w:r>
      <w:proofErr w:type="spellEnd"/>
      <w:r w:rsidRPr="00DF7F51">
        <w:rPr>
          <w:sz w:val="26"/>
          <w:szCs w:val="26"/>
        </w:rPr>
        <w:t xml:space="preserve"> лесов наблюдается с конца апреля до начала сентября.</w:t>
      </w:r>
    </w:p>
    <w:p w:rsidR="0065439A" w:rsidRPr="00476EAC" w:rsidRDefault="0065439A" w:rsidP="001F7095">
      <w:pPr>
        <w:widowControl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Основными причинами возникновения лесных пожаров остаются антропогенные факторы - это непотушенные спички, окурки, брошенные проходящими через лес людьми или выброшенные с проезжающего автотранспорта; не затушенные костры в местах рыбалок, сенокосов, лесозаготовительных работ, ночевок туристов; выжигание сухой травы вдоль дорог, а также </w:t>
      </w:r>
      <w:proofErr w:type="spellStart"/>
      <w:r w:rsidRPr="00476EAC">
        <w:rPr>
          <w:sz w:val="26"/>
          <w:szCs w:val="26"/>
        </w:rPr>
        <w:t>сельхозпалы</w:t>
      </w:r>
      <w:proofErr w:type="spellEnd"/>
      <w:r w:rsidRPr="00476EAC">
        <w:rPr>
          <w:sz w:val="26"/>
          <w:szCs w:val="26"/>
        </w:rPr>
        <w:t xml:space="preserve">. </w:t>
      </w:r>
    </w:p>
    <w:p w:rsidR="0065439A" w:rsidRPr="00D924EB" w:rsidRDefault="0065439A" w:rsidP="001F7095">
      <w:pPr>
        <w:ind w:firstLine="709"/>
        <w:jc w:val="both"/>
        <w:rPr>
          <w:sz w:val="26"/>
          <w:szCs w:val="26"/>
        </w:rPr>
      </w:pPr>
      <w:r w:rsidRPr="00D924EB">
        <w:rPr>
          <w:sz w:val="26"/>
          <w:szCs w:val="26"/>
        </w:rPr>
        <w:t xml:space="preserve">На территории Калужской области числится 471 торфяное месторождение площадью в промышленных границах 1 га и более, общая площадь которых в нулевой границе составляет 22927,7 га, в границе промышленных глубин торфяной залежи – 11353,9 га, общие запасы и ресурсы (при 40% влаге) – 36,1 млн. тонн торфа. </w:t>
      </w:r>
    </w:p>
    <w:p w:rsidR="009A4F70" w:rsidRDefault="0065439A" w:rsidP="001F7095">
      <w:pPr>
        <w:pStyle w:val="212"/>
        <w:spacing w:line="240" w:lineRule="auto"/>
        <w:ind w:firstLine="709"/>
        <w:rPr>
          <w:sz w:val="26"/>
          <w:szCs w:val="26"/>
        </w:rPr>
      </w:pPr>
      <w:r w:rsidRPr="006F712A">
        <w:rPr>
          <w:bCs/>
          <w:sz w:val="26"/>
          <w:szCs w:val="26"/>
        </w:rPr>
        <w:t xml:space="preserve">Территория сельского поселения попадает в район </w:t>
      </w:r>
      <w:r w:rsidR="009A4F70" w:rsidRPr="009A4F70">
        <w:rPr>
          <w:sz w:val="26"/>
          <w:szCs w:val="26"/>
        </w:rPr>
        <w:t xml:space="preserve">слабой </w:t>
      </w:r>
      <w:proofErr w:type="spellStart"/>
      <w:r w:rsidR="009A4F70" w:rsidRPr="009A4F70">
        <w:rPr>
          <w:sz w:val="26"/>
          <w:szCs w:val="26"/>
        </w:rPr>
        <w:t>заторфованности</w:t>
      </w:r>
      <w:proofErr w:type="spellEnd"/>
      <w:r w:rsidR="009A4F70" w:rsidRPr="009A4F70">
        <w:rPr>
          <w:sz w:val="26"/>
          <w:szCs w:val="26"/>
        </w:rPr>
        <w:t xml:space="preserve"> малых разнотипных торфяных месторождений повышенной зольности. Расположен в северной части области и занимает Медынский, Боровский, </w:t>
      </w:r>
      <w:proofErr w:type="spellStart"/>
      <w:r w:rsidR="009A4F70" w:rsidRPr="009A4F70">
        <w:rPr>
          <w:sz w:val="26"/>
          <w:szCs w:val="26"/>
        </w:rPr>
        <w:t>Малоярослав</w:t>
      </w:r>
      <w:r w:rsidR="009A4F70">
        <w:rPr>
          <w:sz w:val="26"/>
          <w:szCs w:val="26"/>
        </w:rPr>
        <w:t>ец</w:t>
      </w:r>
      <w:r w:rsidR="009A4F70" w:rsidRPr="009A4F70">
        <w:rPr>
          <w:sz w:val="26"/>
          <w:szCs w:val="26"/>
        </w:rPr>
        <w:t>кий</w:t>
      </w:r>
      <w:proofErr w:type="spellEnd"/>
      <w:r w:rsidR="009A4F70" w:rsidRPr="009A4F70">
        <w:rPr>
          <w:sz w:val="26"/>
          <w:szCs w:val="26"/>
        </w:rPr>
        <w:t xml:space="preserve">, Жуковский, Юхновский, Дзержинский и Мосальский районы. </w:t>
      </w:r>
      <w:proofErr w:type="spellStart"/>
      <w:r w:rsidR="009A4F70" w:rsidRPr="009A4F70">
        <w:rPr>
          <w:sz w:val="26"/>
          <w:szCs w:val="26"/>
        </w:rPr>
        <w:t>Заторфованность</w:t>
      </w:r>
      <w:proofErr w:type="spellEnd"/>
      <w:r w:rsidR="009A4F70" w:rsidRPr="009A4F70">
        <w:rPr>
          <w:sz w:val="26"/>
          <w:szCs w:val="26"/>
        </w:rPr>
        <w:t xml:space="preserve"> района составляет менее 0,39%</w:t>
      </w:r>
    </w:p>
    <w:p w:rsidR="0065439A" w:rsidRPr="006F712A" w:rsidRDefault="0065439A" w:rsidP="001F7095">
      <w:pPr>
        <w:pStyle w:val="212"/>
        <w:spacing w:line="240" w:lineRule="auto"/>
        <w:ind w:firstLine="709"/>
        <w:rPr>
          <w:sz w:val="26"/>
          <w:szCs w:val="26"/>
          <w:lang w:eastAsia="ru-RU"/>
        </w:rPr>
      </w:pPr>
      <w:r w:rsidRPr="006F712A">
        <w:rPr>
          <w:sz w:val="26"/>
          <w:szCs w:val="26"/>
        </w:rPr>
        <w:t xml:space="preserve">Анализ торфяных пожаров показал, что наиболее благоприятные условия для их возникновения создаются на выработанных или выведенных из эксплуатации участках торфяных месторождений при отсутствии надлежащего </w:t>
      </w:r>
      <w:proofErr w:type="gramStart"/>
      <w:r w:rsidRPr="006F712A">
        <w:rPr>
          <w:sz w:val="26"/>
          <w:szCs w:val="26"/>
        </w:rPr>
        <w:t>контроля за</w:t>
      </w:r>
      <w:proofErr w:type="gramEnd"/>
      <w:r w:rsidRPr="006F712A">
        <w:rPr>
          <w:sz w:val="26"/>
          <w:szCs w:val="26"/>
        </w:rPr>
        <w:t xml:space="preserve"> их противопожарным состоянием со стороны землевладельцев, </w:t>
      </w:r>
      <w:r w:rsidRPr="006F712A">
        <w:rPr>
          <w:sz w:val="26"/>
          <w:szCs w:val="26"/>
        </w:rPr>
        <w:lastRenderedPageBreak/>
        <w:t xml:space="preserve">отсутствии противопожарных зон, систем противопожарного водоснабжения или обводнения площадей, отсутствии либо нехватке пожарно-технического оборудования и персонала. Основными причинами возникновения лесных и торфяных пожаров остаются антропогенные факторы - это непотушенные спички, окурки, брошенные проходящими через лес людьми или выброшенные с проезжающего автотранспорта; не затушенные костры в местах рыбалок, сенокосов, лесозаготовительных работ, ночевок туристов; выжигание сухой травы вдоль дорог, а также </w:t>
      </w:r>
      <w:proofErr w:type="spellStart"/>
      <w:r w:rsidRPr="006F712A">
        <w:rPr>
          <w:sz w:val="26"/>
          <w:szCs w:val="26"/>
        </w:rPr>
        <w:t>сельхозпалы</w:t>
      </w:r>
      <w:proofErr w:type="spellEnd"/>
    </w:p>
    <w:p w:rsidR="0065439A" w:rsidRPr="006F712A" w:rsidRDefault="0065439A" w:rsidP="001F7095">
      <w:pPr>
        <w:ind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В целях обеспечения дополнительной противопожарной защиты населенных пунктов,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 пожарные команды.</w:t>
      </w:r>
    </w:p>
    <w:p w:rsidR="0065439A" w:rsidRPr="006F712A" w:rsidRDefault="0065439A" w:rsidP="001F7095">
      <w:pPr>
        <w:ind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 xml:space="preserve">Ведётся </w:t>
      </w:r>
      <w:proofErr w:type="gramStart"/>
      <w:r w:rsidRPr="006F712A">
        <w:rPr>
          <w:sz w:val="26"/>
          <w:szCs w:val="26"/>
        </w:rPr>
        <w:t>контроль за</w:t>
      </w:r>
      <w:proofErr w:type="gramEnd"/>
      <w:r w:rsidRPr="006F712A">
        <w:rPr>
          <w:sz w:val="26"/>
          <w:szCs w:val="26"/>
        </w:rPr>
        <w:t xml:space="preserve"> наличием и состоянием опашки, </w:t>
      </w:r>
      <w:proofErr w:type="spellStart"/>
      <w:r w:rsidRPr="006F712A">
        <w:rPr>
          <w:sz w:val="26"/>
          <w:szCs w:val="26"/>
        </w:rPr>
        <w:t>водоисточников</w:t>
      </w:r>
      <w:proofErr w:type="spellEnd"/>
      <w:r w:rsidRPr="006F712A">
        <w:rPr>
          <w:sz w:val="26"/>
          <w:szCs w:val="26"/>
        </w:rPr>
        <w:t xml:space="preserve"> используемых в целях пожаротушения, системами оповещения людей о пожаре, телефонной связью. Проводятся противопожарные инструктажи. Кроме того, в течени</w:t>
      </w:r>
      <w:proofErr w:type="gramStart"/>
      <w:r w:rsidRPr="006F712A">
        <w:rPr>
          <w:sz w:val="26"/>
          <w:szCs w:val="26"/>
        </w:rPr>
        <w:t>и</w:t>
      </w:r>
      <w:proofErr w:type="gramEnd"/>
      <w:r w:rsidRPr="006F712A">
        <w:rPr>
          <w:sz w:val="26"/>
          <w:szCs w:val="26"/>
        </w:rPr>
        <w:t xml:space="preserve"> всего пожароопасного периода патрульными группами осуществляется контроль по обнаружению очагов горения в лесах. </w:t>
      </w:r>
    </w:p>
    <w:p w:rsidR="0065439A" w:rsidRPr="006F712A" w:rsidRDefault="0065439A" w:rsidP="001F7095">
      <w:pPr>
        <w:ind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Планировочные мероприятия по охране лесов от пожаров предусмотрены Лесным планом Калужской области, в соответствии с Лесным кодексом и другими нормативными актами.</w:t>
      </w:r>
    </w:p>
    <w:p w:rsidR="0065439A" w:rsidRPr="006F712A" w:rsidRDefault="0065439A" w:rsidP="001F7095">
      <w:pPr>
        <w:ind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В целях обеспечения пожарной безопасности в лесах осуществляются:</w:t>
      </w:r>
    </w:p>
    <w:p w:rsidR="0065439A" w:rsidRPr="006F712A" w:rsidRDefault="0065439A" w:rsidP="001F7095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 xml:space="preserve">противопожарное обустройство лесов, в том числе строительство, реконструкция и содержание дорог противопожарного назначения, прокладка просек, </w:t>
      </w:r>
    </w:p>
    <w:p w:rsidR="0065439A" w:rsidRPr="006F712A" w:rsidRDefault="0065439A" w:rsidP="001F7095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создание систем, сре</w:t>
      </w:r>
      <w:proofErr w:type="gramStart"/>
      <w:r w:rsidRPr="006F712A">
        <w:rPr>
          <w:sz w:val="26"/>
          <w:szCs w:val="26"/>
        </w:rPr>
        <w:t>дств пр</w:t>
      </w:r>
      <w:proofErr w:type="gramEnd"/>
      <w:r w:rsidRPr="006F712A">
        <w:rPr>
          <w:sz w:val="26"/>
          <w:szCs w:val="26"/>
        </w:rPr>
        <w:t xml:space="preserve">едупреждения и тушения лесных пожаров (пожарные техника и оборудование, пожарное снаряжение и другие), содержание этих систем, средств); </w:t>
      </w:r>
    </w:p>
    <w:p w:rsidR="0065439A" w:rsidRPr="006F712A" w:rsidRDefault="0065439A" w:rsidP="001F7095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 xml:space="preserve">мониторинг пожарной опасности в лесах; </w:t>
      </w:r>
    </w:p>
    <w:p w:rsidR="0065439A" w:rsidRPr="006F712A" w:rsidRDefault="0065439A" w:rsidP="001F7095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разработка планов тушения лесных пожаров;</w:t>
      </w:r>
    </w:p>
    <w:p w:rsidR="0065439A" w:rsidRPr="006F712A" w:rsidRDefault="0065439A" w:rsidP="001F7095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тушение лесных пожаров;</w:t>
      </w:r>
    </w:p>
    <w:p w:rsidR="0065439A" w:rsidRPr="006F712A" w:rsidRDefault="0065439A" w:rsidP="001F7095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 xml:space="preserve">иные меры пожарной безопасности в лесах. </w:t>
      </w:r>
    </w:p>
    <w:p w:rsidR="0065439A" w:rsidRPr="006F712A" w:rsidRDefault="0065439A" w:rsidP="001F7095">
      <w:pPr>
        <w:ind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Кроме того, необходимо:</w:t>
      </w:r>
    </w:p>
    <w:p w:rsidR="0065439A" w:rsidRPr="006F712A" w:rsidRDefault="0065439A" w:rsidP="001F7095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в пожароопасный период обеспечение охраны лесов от пожаров, проведение превентивных мероприятий по минимизации очагов лесных и торфяных пожаров;</w:t>
      </w:r>
    </w:p>
    <w:p w:rsidR="0065439A" w:rsidRPr="006F712A" w:rsidRDefault="0065439A" w:rsidP="001F7095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proofErr w:type="gramStart"/>
      <w:r w:rsidRPr="006F712A">
        <w:rPr>
          <w:sz w:val="26"/>
          <w:szCs w:val="26"/>
        </w:rPr>
        <w:t>осуществление комплекса мероприятий, направленных на защиту жизни и здоровья граждан, их имущества, государственного и муниципального имущества, имущества организаций от пожаров, ограничение их последствий, повышение эффективности работы органов государственного пожарного надзора, органов управления и подразделений государственной противопожарной службы по организации и тушению пожаров, совершенствование технологий тушения пожаров и проведения аварийно-спасательных работ, внедрение современных технических средств профилактики пожаров и пожаротушения, совершенствование технической</w:t>
      </w:r>
      <w:proofErr w:type="gramEnd"/>
      <w:r w:rsidRPr="006F712A">
        <w:rPr>
          <w:sz w:val="26"/>
          <w:szCs w:val="26"/>
        </w:rPr>
        <w:t xml:space="preserve"> подготовки пожарной техники и пожарно-технического оборудования;</w:t>
      </w:r>
    </w:p>
    <w:p w:rsidR="0065439A" w:rsidRPr="006F712A" w:rsidRDefault="0065439A" w:rsidP="001F7095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lastRenderedPageBreak/>
        <w:t>наращивание количества добровольных пожарных команд в сельских поселениях, совершенствование их оснащения и повышение эффективности деятельности;</w:t>
      </w:r>
    </w:p>
    <w:p w:rsidR="0065439A" w:rsidRPr="006F712A" w:rsidRDefault="0065439A" w:rsidP="001F7095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6F712A">
        <w:rPr>
          <w:sz w:val="26"/>
          <w:szCs w:val="26"/>
        </w:rPr>
        <w:t>совершенствование профессионального мастерства спасателей</w:t>
      </w:r>
      <w:r w:rsidRPr="006F712A">
        <w:t xml:space="preserve"> </w:t>
      </w:r>
      <w:r w:rsidRPr="006F712A">
        <w:rPr>
          <w:sz w:val="26"/>
          <w:szCs w:val="26"/>
        </w:rPr>
        <w:t>и пожарных.</w:t>
      </w:r>
    </w:p>
    <w:p w:rsidR="0065439A" w:rsidRPr="00B313F6" w:rsidRDefault="0065439A" w:rsidP="001F7095">
      <w:r w:rsidRPr="00B313F6">
        <w:t xml:space="preserve">Размещение взрывопожароопасных объектов на территории поселения. 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При проектировании и размещении на территории муниципальных образований взрывопожароопасных объектов, необходимо учитывать требования статьи 66 "Технического регламента о требованиях пожарной безопасности", утверждённого Федеральным законом от 22.07.08 г. № 123-ФЗ.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bookmarkStart w:id="105" w:name="sub_662"/>
      <w:proofErr w:type="gramStart"/>
      <w:r w:rsidRPr="00476EAC">
        <w:rPr>
          <w:sz w:val="26"/>
          <w:szCs w:val="26"/>
        </w:rPr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</w:t>
      </w:r>
      <w:proofErr w:type="spellStart"/>
      <w:r w:rsidRPr="00476EAC">
        <w:rPr>
          <w:sz w:val="26"/>
          <w:szCs w:val="26"/>
        </w:rPr>
        <w:t>пожаровзрывоопасные</w:t>
      </w:r>
      <w:proofErr w:type="spellEnd"/>
      <w:r w:rsidRPr="00476EAC">
        <w:rPr>
          <w:sz w:val="26"/>
          <w:szCs w:val="26"/>
        </w:rPr>
        <w:t xml:space="preserve"> вещества и материалы и для которых обязательна разработка декларации о промышленной безопасности (далее - взрывопожароопасные объекты), должны размещаться за границами населенных пунктов, а если это невозможно или нецелесообразно, то должны быть разработаны меры по защите людей, зданий и сооружений, находящихся за пределами территории взрывопожароопасного объекта, от воздействия опасных</w:t>
      </w:r>
      <w:proofErr w:type="gramEnd"/>
      <w:r w:rsidRPr="00476EAC">
        <w:rPr>
          <w:sz w:val="26"/>
          <w:szCs w:val="26"/>
        </w:rPr>
        <w:t xml:space="preserve"> факторов пожара и (или) взрыва. Иные производственные объекты, на территориях которых расположены здания и сооружения категорий</w:t>
      </w:r>
      <w:proofErr w:type="gramStart"/>
      <w:r w:rsidRPr="00476EAC">
        <w:rPr>
          <w:sz w:val="26"/>
          <w:szCs w:val="26"/>
        </w:rPr>
        <w:t xml:space="preserve"> А</w:t>
      </w:r>
      <w:proofErr w:type="gramEnd"/>
      <w:r w:rsidRPr="00476EAC">
        <w:rPr>
          <w:sz w:val="26"/>
          <w:szCs w:val="26"/>
        </w:rPr>
        <w:t>, Б и В по взрывопожарной и пожарной опасности, могут размещаться как на территориях, так и за границами населенных пунктов.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bookmarkStart w:id="106" w:name="sub_663"/>
      <w:bookmarkEnd w:id="105"/>
      <w:r w:rsidRPr="00476EAC">
        <w:rPr>
          <w:sz w:val="26"/>
          <w:szCs w:val="26"/>
        </w:rPr>
        <w:t>Комплексы сжиженных природных газов должны располагаться с подветренной стороны от населенных пунктов.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районам.</w:t>
      </w:r>
    </w:p>
    <w:p w:rsidR="0065439A" w:rsidRPr="008B346D" w:rsidRDefault="0065439A" w:rsidP="001F7095">
      <w:pPr>
        <w:ind w:firstLine="709"/>
        <w:jc w:val="both"/>
        <w:rPr>
          <w:sz w:val="26"/>
          <w:szCs w:val="26"/>
        </w:rPr>
      </w:pPr>
      <w:bookmarkStart w:id="107" w:name="sub_664"/>
      <w:bookmarkEnd w:id="106"/>
      <w:r w:rsidRPr="00476EAC">
        <w:rPr>
          <w:sz w:val="26"/>
          <w:szCs w:val="26"/>
        </w:rPr>
        <w:t xml:space="preserve">Сооружения складов сжиженных углеводородных газов и легковоспламеняющихся жидкостей должны располагаться на земельных участках, имеющих более низкие уровни по сравнению с отметками территорий соседних населенных пунктов, организаций и путей </w:t>
      </w:r>
      <w:r w:rsidR="008B346D" w:rsidRPr="000660F9">
        <w:rPr>
          <w:sz w:val="26"/>
          <w:szCs w:val="26"/>
        </w:rPr>
        <w:t>железнодорожных путей общего пользования</w:t>
      </w:r>
      <w:r w:rsidRPr="000660F9">
        <w:rPr>
          <w:sz w:val="26"/>
          <w:szCs w:val="26"/>
        </w:rPr>
        <w:t>.</w:t>
      </w:r>
      <w:r w:rsidRPr="008B346D">
        <w:rPr>
          <w:sz w:val="26"/>
          <w:szCs w:val="26"/>
        </w:rPr>
        <w:t xml:space="preserve"> 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 пределах зон жилых застроек, общественно-деловых зон и зон рекреационного назначения поселений и городских округов допускается размещать производственные объекты, на территориях которых нет зданий и сооружений категорий</w:t>
      </w:r>
      <w:proofErr w:type="gramStart"/>
      <w:r w:rsidRPr="00476EAC">
        <w:rPr>
          <w:sz w:val="26"/>
          <w:szCs w:val="26"/>
        </w:rPr>
        <w:t xml:space="preserve"> А</w:t>
      </w:r>
      <w:proofErr w:type="gramEnd"/>
      <w:r w:rsidRPr="00476EAC">
        <w:rPr>
          <w:sz w:val="26"/>
          <w:szCs w:val="26"/>
        </w:rPr>
        <w:t xml:space="preserve">, Б и В по взрывопожарной и пожарной опасности. </w:t>
      </w:r>
      <w:bookmarkStart w:id="108" w:name="sub_665"/>
      <w:bookmarkEnd w:id="107"/>
    </w:p>
    <w:bookmarkEnd w:id="108"/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 случае невозможности устранения воздействия на людей и жилые здания опасных факторов пожара и взрыва на взрывопожароопасных объектах, расположенных в пределах зоны жилой застройки, следует предусматривать уменьшение мощности, перепрофилирование организаций или отдельного производства либо перебазирование организации за пределы жилой застройки.</w:t>
      </w:r>
    </w:p>
    <w:p w:rsidR="0065439A" w:rsidRPr="00B313F6" w:rsidRDefault="0065439A" w:rsidP="001F7095">
      <w:pPr>
        <w:rPr>
          <w:b/>
          <w:sz w:val="26"/>
          <w:szCs w:val="26"/>
        </w:rPr>
      </w:pPr>
      <w:bookmarkStart w:id="109" w:name="_Toc258719"/>
      <w:r w:rsidRPr="00476EAC">
        <w:t xml:space="preserve"> </w:t>
      </w:r>
      <w:r w:rsidRPr="00B313F6">
        <w:rPr>
          <w:b/>
          <w:sz w:val="26"/>
          <w:szCs w:val="26"/>
        </w:rPr>
        <w:t>Противопожарное водоснабжение.</w:t>
      </w:r>
      <w:bookmarkEnd w:id="109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недостатков,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lastRenderedPageBreak/>
        <w:t xml:space="preserve">При дальнейшем проектировании, расширении проектной застройки населённых пунктов в </w:t>
      </w:r>
      <w:proofErr w:type="gramStart"/>
      <w:r w:rsidRPr="00476EAC">
        <w:rPr>
          <w:sz w:val="26"/>
          <w:szCs w:val="26"/>
        </w:rPr>
        <w:t>части</w:t>
      </w:r>
      <w:proofErr w:type="gramEnd"/>
      <w:r w:rsidRPr="00476EAC">
        <w:rPr>
          <w:sz w:val="26"/>
          <w:szCs w:val="26"/>
        </w:rPr>
        <w:t xml:space="preserve"> касающейся противопожарного водоснабжения необходимо учитывать требования статьи 68 "Технического регламента о требованиях пожарной безопасности".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bookmarkStart w:id="110" w:name="sub_681"/>
      <w:r w:rsidRPr="00476EAC">
        <w:rPr>
          <w:sz w:val="26"/>
          <w:szCs w:val="26"/>
        </w:rPr>
        <w:t>На территориях поселений и городских округов должны быть источники наружного противопожарного водоснабжения.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bookmarkStart w:id="111" w:name="sub_683"/>
      <w:bookmarkEnd w:id="110"/>
      <w:r w:rsidRPr="00476EAC">
        <w:rPr>
          <w:sz w:val="26"/>
          <w:szCs w:val="26"/>
        </w:rPr>
        <w:t>Поселения и городские округа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</w:p>
    <w:bookmarkEnd w:id="111"/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 поселениях и городских округах с количеством жителей до 5000 человек, отдельно стоящих зданиях классов функциональной пожарной опасности Ф1.1, Ф1.2, Ф2, Ф3, Ф4 объемом до 1000 кубических метров, расположенных в поселениях и городских округах, не имеющих кольцевого противопожарного водопровода, зданиях и сооружениях класса функциональной пожарной опасности Ф5 с производствами категорий</w:t>
      </w:r>
      <w:proofErr w:type="gramStart"/>
      <w:r w:rsidRPr="00476EAC">
        <w:rPr>
          <w:sz w:val="26"/>
          <w:szCs w:val="26"/>
        </w:rPr>
        <w:t xml:space="preserve"> В</w:t>
      </w:r>
      <w:proofErr w:type="gramEnd"/>
      <w:r w:rsidRPr="00476EAC">
        <w:rPr>
          <w:sz w:val="26"/>
          <w:szCs w:val="26"/>
        </w:rPr>
        <w:t xml:space="preserve">, Г и Д по </w:t>
      </w:r>
      <w:proofErr w:type="spellStart"/>
      <w:r w:rsidRPr="00476EAC">
        <w:rPr>
          <w:sz w:val="26"/>
          <w:szCs w:val="26"/>
        </w:rPr>
        <w:t>пожаровзрывоопасности</w:t>
      </w:r>
      <w:proofErr w:type="spellEnd"/>
      <w:r w:rsidRPr="00476EAC">
        <w:rPr>
          <w:sz w:val="26"/>
          <w:szCs w:val="26"/>
        </w:rPr>
        <w:t xml:space="preserve"> и пожарной </w:t>
      </w:r>
      <w:proofErr w:type="gramStart"/>
      <w:r w:rsidRPr="00476EAC">
        <w:rPr>
          <w:sz w:val="26"/>
          <w:szCs w:val="26"/>
        </w:rPr>
        <w:t>опасности при расходе воды на наружное пожаротушение 10 литров в секунду, на складах грубых кормов объемом до 1000 кубических метров, складах минеральных удобрений объемом до 5000 кубических метров, в зданиях радиотелевизионных передающих станций,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водоемы.</w:t>
      </w:r>
      <w:proofErr w:type="gramEnd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Допускается не предусматривать наружное противопожарное водоснабжение населенных пунктов с числом жителей до 50 человек, а также расположенных вне населенных пунктов отдельно стоящих зданий и сооружений классов функциональной пожарной опасности Ф</w:t>
      </w:r>
      <w:proofErr w:type="gramStart"/>
      <w:r w:rsidRPr="00476EAC">
        <w:rPr>
          <w:sz w:val="26"/>
          <w:szCs w:val="26"/>
        </w:rPr>
        <w:t>1</w:t>
      </w:r>
      <w:proofErr w:type="gramEnd"/>
      <w:r w:rsidRPr="00476EAC">
        <w:rPr>
          <w:sz w:val="26"/>
          <w:szCs w:val="26"/>
        </w:rPr>
        <w:t xml:space="preserve">.2, Ф1.3, Ф1.4, Ф2.3, Ф2.4, Ф3 (кроме Ф3.4), в которых одновременно могут находиться до 50 человек и объем которых не более 1000 кубических метров. </w:t>
      </w:r>
    </w:p>
    <w:p w:rsidR="0065439A" w:rsidRPr="00635D2C" w:rsidRDefault="0065439A" w:rsidP="001F7095">
      <w:pPr>
        <w:rPr>
          <w:b/>
          <w:sz w:val="26"/>
          <w:szCs w:val="26"/>
        </w:rPr>
      </w:pPr>
      <w:r w:rsidRPr="00635D2C">
        <w:rPr>
          <w:b/>
          <w:sz w:val="26"/>
          <w:szCs w:val="26"/>
        </w:rPr>
        <w:t xml:space="preserve">Противопожарные расстояния между зданиями и сооружениями. </w:t>
      </w:r>
    </w:p>
    <w:p w:rsidR="0065439A" w:rsidRPr="00476EAC" w:rsidRDefault="0065439A" w:rsidP="001F7095">
      <w:pPr>
        <w:tabs>
          <w:tab w:val="left" w:pos="8075"/>
        </w:tabs>
        <w:ind w:firstLine="709"/>
        <w:jc w:val="both"/>
        <w:rPr>
          <w:sz w:val="26"/>
          <w:szCs w:val="26"/>
        </w:rPr>
      </w:pPr>
      <w:bookmarkStart w:id="112" w:name="sub_6910"/>
      <w:r w:rsidRPr="00476EAC">
        <w:rPr>
          <w:sz w:val="26"/>
          <w:szCs w:val="26"/>
        </w:rPr>
        <w:t>При проектировании, расширении застройки населённых пунктов, строительства объектов, в том числе - взрывопожароопасных, необходимо учитывать требования статей 16, 69 -71, 72-74, "Технического регламента о требованиях пожарной безопасности" от 22.07.08 г. № 123-ФЗ.</w:t>
      </w:r>
    </w:p>
    <w:p w:rsidR="0065439A" w:rsidRPr="00476EAC" w:rsidRDefault="0065439A" w:rsidP="001F7095">
      <w:pPr>
        <w:tabs>
          <w:tab w:val="left" w:pos="8075"/>
        </w:tabs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Противопожарные расстояния между жилыми, общественными и административными зданиями,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опасности.</w:t>
      </w:r>
    </w:p>
    <w:p w:rsidR="0065439A" w:rsidRPr="00476EAC" w:rsidRDefault="0065439A" w:rsidP="001F7095">
      <w:pPr>
        <w:tabs>
          <w:tab w:val="left" w:pos="8075"/>
        </w:tabs>
        <w:ind w:firstLine="709"/>
        <w:jc w:val="both"/>
        <w:rPr>
          <w:bCs/>
          <w:sz w:val="26"/>
          <w:szCs w:val="26"/>
          <w:lang w:eastAsia="ar-SA"/>
        </w:rPr>
      </w:pPr>
      <w:r w:rsidRPr="00476EAC">
        <w:rPr>
          <w:sz w:val="26"/>
          <w:szCs w:val="26"/>
          <w:lang w:eastAsia="ar-SA"/>
        </w:rPr>
        <w:t xml:space="preserve">Противопожарные расстояния </w:t>
      </w:r>
      <w:r w:rsidRPr="00476EAC">
        <w:rPr>
          <w:color w:val="2D2D2D"/>
          <w:spacing w:val="2"/>
          <w:sz w:val="26"/>
          <w:szCs w:val="26"/>
          <w:lang w:eastAsia="ar-SA"/>
        </w:rPr>
        <w:t xml:space="preserve">между жилыми зданиями при организованной малоэтажной застройке, в зависимости от степени огнестойкости и класса их конструктивной пожарной опасности, следует принимать в соответствии с таблицей п.5.3.2 </w:t>
      </w:r>
      <w:r w:rsidRPr="00476EAC">
        <w:rPr>
          <w:bCs/>
          <w:sz w:val="26"/>
          <w:szCs w:val="26"/>
          <w:lang w:eastAsia="ar-SA"/>
        </w:rPr>
        <w:t>СП 4.13130.2013 «Свод правил Системы противопожарной защиты ограничение распространения пожара на объектах защиты требования к объемно-планировочным и конструктивным решениям»</w:t>
      </w:r>
    </w:p>
    <w:p w:rsidR="004D5DF3" w:rsidRDefault="004D5DF3">
      <w:pPr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:rsidR="0065439A" w:rsidRPr="00476EAC" w:rsidRDefault="0065439A" w:rsidP="003821A8">
      <w:pPr>
        <w:tabs>
          <w:tab w:val="left" w:pos="8075"/>
        </w:tabs>
        <w:spacing w:line="276" w:lineRule="auto"/>
        <w:ind w:firstLine="709"/>
        <w:jc w:val="right"/>
        <w:rPr>
          <w:i/>
          <w:sz w:val="26"/>
          <w:szCs w:val="26"/>
          <w:lang w:val="en-US"/>
        </w:rPr>
      </w:pPr>
      <w:r w:rsidRPr="00476EAC">
        <w:rPr>
          <w:i/>
          <w:sz w:val="26"/>
          <w:szCs w:val="26"/>
        </w:rPr>
        <w:lastRenderedPageBreak/>
        <w:t xml:space="preserve">Таблица </w:t>
      </w:r>
      <w:r w:rsidR="00B2380B">
        <w:rPr>
          <w:i/>
          <w:sz w:val="26"/>
          <w:szCs w:val="26"/>
        </w:rPr>
        <w:t>40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0"/>
        <w:gridCol w:w="2251"/>
        <w:gridCol w:w="2722"/>
        <w:gridCol w:w="2505"/>
      </w:tblGrid>
      <w:tr w:rsidR="0065439A" w:rsidRPr="00476EAC" w:rsidTr="009270B0">
        <w:trPr>
          <w:trHeight w:val="15"/>
        </w:trPr>
        <w:tc>
          <w:tcPr>
            <w:tcW w:w="1848" w:type="dxa"/>
          </w:tcPr>
          <w:p w:rsidR="0065439A" w:rsidRPr="00476EAC" w:rsidRDefault="0065439A" w:rsidP="009270B0">
            <w:pPr>
              <w:rPr>
                <w:sz w:val="26"/>
                <w:szCs w:val="26"/>
              </w:rPr>
            </w:pPr>
          </w:p>
        </w:tc>
        <w:tc>
          <w:tcPr>
            <w:tcW w:w="2402" w:type="dxa"/>
          </w:tcPr>
          <w:p w:rsidR="0065439A" w:rsidRPr="00476EAC" w:rsidRDefault="0065439A" w:rsidP="009270B0">
            <w:pPr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65439A" w:rsidRPr="00476EAC" w:rsidRDefault="0065439A" w:rsidP="009270B0">
            <w:pPr>
              <w:rPr>
                <w:sz w:val="26"/>
                <w:szCs w:val="26"/>
              </w:rPr>
            </w:pPr>
          </w:p>
        </w:tc>
        <w:tc>
          <w:tcPr>
            <w:tcW w:w="3326" w:type="dxa"/>
          </w:tcPr>
          <w:p w:rsidR="0065439A" w:rsidRPr="00476EAC" w:rsidRDefault="0065439A" w:rsidP="009270B0">
            <w:pPr>
              <w:rPr>
                <w:sz w:val="26"/>
                <w:szCs w:val="26"/>
              </w:rPr>
            </w:pPr>
          </w:p>
        </w:tc>
      </w:tr>
      <w:tr w:rsidR="0065439A" w:rsidRPr="00476EAC" w:rsidTr="009270B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Степень огнестойкости здания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Класс конструктивной пожарной опасности</w:t>
            </w:r>
          </w:p>
        </w:tc>
        <w:tc>
          <w:tcPr>
            <w:tcW w:w="6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 xml:space="preserve">Минимальные расстояния при степени огнестойкости и классе конструктивной пожарной опасности жилых зданий, </w:t>
            </w:r>
            <w:proofErr w:type="gramStart"/>
            <w:r w:rsidRPr="00476EAC">
              <w:rPr>
                <w:color w:val="2D2D2D"/>
                <w:sz w:val="26"/>
                <w:szCs w:val="26"/>
              </w:rPr>
              <w:t>м</w:t>
            </w:r>
            <w:proofErr w:type="gramEnd"/>
          </w:p>
        </w:tc>
      </w:tr>
      <w:tr w:rsidR="0065439A" w:rsidRPr="00476EAC" w:rsidTr="009270B0"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I, II, III</w:t>
            </w:r>
            <w:r w:rsidRPr="00476EAC">
              <w:rPr>
                <w:color w:val="2D2D2D"/>
                <w:sz w:val="26"/>
                <w:szCs w:val="26"/>
              </w:rPr>
              <w:br/>
              <w:t>С</w:t>
            </w:r>
            <w:proofErr w:type="gramStart"/>
            <w:r w:rsidRPr="00476EAC">
              <w:rPr>
                <w:color w:val="2D2D2D"/>
                <w:sz w:val="26"/>
                <w:szCs w:val="26"/>
              </w:rPr>
              <w:t>0</w:t>
            </w:r>
            <w:proofErr w:type="gramEnd"/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II, III</w:t>
            </w:r>
            <w:r w:rsidRPr="00476EAC">
              <w:rPr>
                <w:color w:val="2D2D2D"/>
                <w:sz w:val="26"/>
                <w:szCs w:val="26"/>
              </w:rPr>
              <w:br/>
              <w:t>С</w:t>
            </w:r>
            <w:proofErr w:type="gramStart"/>
            <w:r w:rsidRPr="00476EAC">
              <w:rPr>
                <w:color w:val="2D2D2D"/>
                <w:sz w:val="26"/>
                <w:szCs w:val="26"/>
              </w:rPr>
              <w:t>1</w:t>
            </w:r>
            <w:proofErr w:type="gramEnd"/>
          </w:p>
        </w:tc>
      </w:tr>
      <w:tr w:rsidR="0065439A" w:rsidRPr="00476EAC" w:rsidTr="009270B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I, II, III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С</w:t>
            </w:r>
            <w:proofErr w:type="gramStart"/>
            <w:r w:rsidRPr="00476EAC">
              <w:rPr>
                <w:color w:val="2D2D2D"/>
                <w:sz w:val="26"/>
                <w:szCs w:val="26"/>
              </w:rPr>
              <w:t>0</w:t>
            </w:r>
            <w:proofErr w:type="gramEnd"/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8</w:t>
            </w:r>
          </w:p>
        </w:tc>
      </w:tr>
      <w:tr w:rsidR="0065439A" w:rsidRPr="00476EAC" w:rsidTr="009270B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II, III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С</w:t>
            </w:r>
            <w:proofErr w:type="gramStart"/>
            <w:r w:rsidRPr="00476EAC">
              <w:rPr>
                <w:color w:val="2D2D2D"/>
                <w:sz w:val="26"/>
                <w:szCs w:val="26"/>
              </w:rPr>
              <w:t>1</w:t>
            </w:r>
            <w:proofErr w:type="gramEnd"/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8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5439A" w:rsidRPr="00476EAC" w:rsidRDefault="0065439A" w:rsidP="009270B0">
            <w:pPr>
              <w:spacing w:line="315" w:lineRule="atLeast"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476EAC">
              <w:rPr>
                <w:color w:val="2D2D2D"/>
                <w:sz w:val="26"/>
                <w:szCs w:val="26"/>
              </w:rPr>
              <w:t>8</w:t>
            </w:r>
          </w:p>
        </w:tc>
      </w:tr>
    </w:tbl>
    <w:p w:rsidR="0065439A" w:rsidRPr="00476EAC" w:rsidRDefault="0065439A" w:rsidP="0065439A">
      <w:pPr>
        <w:spacing w:line="276" w:lineRule="auto"/>
        <w:ind w:firstLine="709"/>
        <w:jc w:val="both"/>
        <w:rPr>
          <w:sz w:val="26"/>
          <w:szCs w:val="26"/>
        </w:rPr>
      </w:pPr>
    </w:p>
    <w:bookmarkEnd w:id="112"/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Противопожарные расстояния между стенами зданий без оконных проемов допускается уменьшать на 20% при условии устройства карнизов и элементов кровли со стороны стен зданий, обращенных друг к другу, из негорючих материалов или материалов, подвергнутых огнезащитной обработке.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>Противопожарные расстояния между зданиями допускается уменьшать на 30% при условии устройства на территории застройки наружного противопожарного водопровода согласно требованиям СП 8.13130 и наличия на территории добровольной пожарной охраны с техникой (оборудованием) для возможности подачи воды (в случае если время прибытия подразделения пожарной охраны ФПС ГПС МЧС России к месту вызова превышает 10 минут).</w:t>
      </w:r>
      <w:proofErr w:type="gramEnd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 Противопожарные расстояния от границ застройки городских поселений до лесных массивов должны быть не менее 50 м, а от границ застройки городских и сельских поселений с одно-, двухэтажной индивидуальной застройкой до лесных массивов - не менее 30 м.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>При размещении складов для хранения нефти и нефтепродуктов в лесных массивах, если их строительство связано с вырубкой леса, расстояние до лесного массива хвойных пород составляет от 50 до 100 м в зависимости от категории склада для хранения нефти и нефтепродуктов, при этом вдоль границы лесного массива вокруг складов должна предусматриваться вспаханная полоса земли шириной не менее 5 м.</w:t>
      </w:r>
      <w:proofErr w:type="gramEnd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>При размещении автозаправочных станций на территориях населенных пунктов противопожарные расстояния следует определять от стенок резервуаров (сосудов) для хранения топлива и аварийных резервуаров, наземного оборудования, в котором обращаются топливо и (или) его пары, от дыхательной арматуры подземных резервуаров для хранения топлива и аварийных резервуаров, корпуса топливно-раздаточной колонки и раздаточных колонок сжиженных углеводородных газов или сжатого природного газа, от границ площадок для</w:t>
      </w:r>
      <w:proofErr w:type="gramEnd"/>
      <w:r w:rsidRPr="00476EAC">
        <w:rPr>
          <w:sz w:val="26"/>
          <w:szCs w:val="26"/>
        </w:rPr>
        <w:t xml:space="preserve">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 и сооружений автозаправочных станций с оборудованием, в котором присутствуют топливо или его пары: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1) до границ земельных участков дошкольных образовательных организаций, общеобразовательных организаций, общеобразовательных организаций с наличием интерната, лечебных учреждений стационарного типа, одноквартирных жилых зданий;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lastRenderedPageBreak/>
        <w:t>2) до окон или дверей (для жилых и общественных зданий).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Расстояние от автозаправочных станций до границ лесных насаждений смешанных пород (хвойных и лиственных) лесничеств (лесопарков) пород составляет от 25 до 40 м в зависимости от общей вместимости резервуаров и надземный резервуар или подземный. При этом вдоль границ лесных насаждений лесничеств (лесопарков) с автозаправочными станциями должны предусматриваться шириной не менее 5 метров наземное покрытие из материалов, не распространяющих пламя по своей поверхности, или вспаханная полоса земли.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 xml:space="preserve">Противопожарные расстояния от оси подземных и надземных (в насыпи) магистральных, </w:t>
      </w:r>
      <w:proofErr w:type="spellStart"/>
      <w:r w:rsidRPr="00476EAC">
        <w:rPr>
          <w:sz w:val="26"/>
          <w:szCs w:val="26"/>
        </w:rPr>
        <w:t>внутрипромысловых</w:t>
      </w:r>
      <w:proofErr w:type="spellEnd"/>
      <w:r w:rsidRPr="00476EAC">
        <w:rPr>
          <w:sz w:val="26"/>
          <w:szCs w:val="26"/>
        </w:rPr>
        <w:t xml:space="preserve"> и местных распределительных газопроводов, нефтепроводов, нефтепродуктопроводов и </w:t>
      </w:r>
      <w:proofErr w:type="spellStart"/>
      <w:r w:rsidRPr="00476EAC">
        <w:rPr>
          <w:sz w:val="26"/>
          <w:szCs w:val="26"/>
        </w:rPr>
        <w:t>конденсатопроводов</w:t>
      </w:r>
      <w:proofErr w:type="spellEnd"/>
      <w:r w:rsidRPr="00476EAC">
        <w:rPr>
          <w:sz w:val="26"/>
          <w:szCs w:val="26"/>
        </w:rPr>
        <w:t xml:space="preserve"> до населенных пунктов, отдельных промышленных и сельскохозяйственных организаций, зданий и сооружений, а также от компрессорных станций, газораспределительных станций, нефтеперекачивающих станций до населенных пунктов, промышленных и сельскохозяйственных организаций, зданий и сооружений должны соответствовать требованиям к минимальным расстояниям, установленным техническими регламентами, принятыми в</w:t>
      </w:r>
      <w:proofErr w:type="gramEnd"/>
      <w:r w:rsidRPr="00476EAC">
        <w:rPr>
          <w:sz w:val="26"/>
          <w:szCs w:val="26"/>
        </w:rPr>
        <w:t xml:space="preserve"> </w:t>
      </w:r>
      <w:proofErr w:type="gramStart"/>
      <w:r w:rsidRPr="00476EAC">
        <w:rPr>
          <w:sz w:val="26"/>
          <w:szCs w:val="26"/>
        </w:rPr>
        <w:t>соответствии с Федеральным законом «О техническом регулировании», для этих объектов, в зависимости от уровня рабочего давления, диаметра, степени ответственности объектов, а для трубопроводов сжиженных углеводородных газов также от рельефа местности, вида и свойств перекачиваемых сжиженных углеводородных газов.</w:t>
      </w:r>
      <w:proofErr w:type="gramEnd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Противопожарное расстояние от хозяйственных и жилых строений на территории садового, дачного и приусадебного земельного участка до лесного массива должно составлять не менее 30 метров.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Противопожарные расстояния от хозяйственных построек, расположенных на одном садовом, дачном или приусадебном земельном участке, до жилых домов соседних земельных участков, а также между жилыми домами соседних земельных участков следует принимать в соответствии с таблицей 1 СП 4.13130.2013 «Системы противопожарной защиты. Ограничение распространения пожара на объектах защиты », а также с учётом требований к объектам класса функциональной пожарной опасности Ф</w:t>
      </w:r>
      <w:proofErr w:type="gramStart"/>
      <w:r w:rsidRPr="00476EAC">
        <w:rPr>
          <w:sz w:val="26"/>
          <w:szCs w:val="26"/>
        </w:rPr>
        <w:t>1</w:t>
      </w:r>
      <w:proofErr w:type="gramEnd"/>
      <w:r w:rsidRPr="00476EAC">
        <w:rPr>
          <w:sz w:val="26"/>
          <w:szCs w:val="26"/>
        </w:rPr>
        <w:t>.4 при организованной малоэтажной застройке: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1. Настоящий подраздел содержит требования к объектам класса функциональной опасности Ф</w:t>
      </w:r>
      <w:proofErr w:type="gramStart"/>
      <w:r w:rsidRPr="00476EAC">
        <w:rPr>
          <w:sz w:val="26"/>
          <w:szCs w:val="26"/>
        </w:rPr>
        <w:t>1</w:t>
      </w:r>
      <w:proofErr w:type="gramEnd"/>
      <w:r w:rsidRPr="00476EAC">
        <w:rPr>
          <w:sz w:val="26"/>
          <w:szCs w:val="26"/>
        </w:rPr>
        <w:t>.4 (одноквартирные жилые дома, в том числе блокированные), предназначенным для постоянного проживания и временного (в том числе круглосуточного) пребывания людей при организованной малоэтажной застройке.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2. Противопожарные расстояния между жилыми зданиями при организованной малоэтажной застройке, в зависимости от степени огнестойкости и класса их конструктивной пожарной опасности, следует принимать в соответствии с таблицей 17 СП 4.13130.2013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Противопожарные расстояния между стенами зданий без оконных проемов допускается уменьшать на 20% при условии устройства карнизов и элементов кровли со стороны стен зданий, обращенных друг к другу, из негорючих материалов или материалов, подвергнутых огнезащитной обработке.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 xml:space="preserve">Противопожарные расстояния между зданиями допускается уменьшать на 30% при условии устройства на территории застройки наружного противопожарного водопровода согласно требованиям СП 8.13130 и наличия на </w:t>
      </w:r>
      <w:r w:rsidRPr="00476EAC">
        <w:rPr>
          <w:sz w:val="26"/>
          <w:szCs w:val="26"/>
        </w:rPr>
        <w:lastRenderedPageBreak/>
        <w:t>территории добровольной пожарной охраны с техникой (оборудованием) для возможности подачи воды (в случае если время прибытия подразделения пожарной охраны ФПС ГПС МЧС России к месту вызова превышает 10 минут).</w:t>
      </w:r>
      <w:proofErr w:type="gramEnd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3. Противопожарные расстояния между зданиями I-III степеней огнестойкости класса конструктивной пожарной опасности С</w:t>
      </w:r>
      <w:proofErr w:type="gramStart"/>
      <w:r w:rsidRPr="00476EAC">
        <w:rPr>
          <w:sz w:val="26"/>
          <w:szCs w:val="26"/>
        </w:rPr>
        <w:t>0</w:t>
      </w:r>
      <w:proofErr w:type="gramEnd"/>
      <w:r w:rsidRPr="00476EAC">
        <w:rPr>
          <w:sz w:val="26"/>
          <w:szCs w:val="26"/>
        </w:rPr>
        <w:t xml:space="preserve"> и С1 допускается уменьшать на 50% при оборудовании каждого из зданий автоматическими установками пожаротушения и устройстве кранов для внутриквартирного пожаротушения.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4. Противопожарные расстояния между зданиями I-III степеней огнестойкости класса конструктивной пожарной опасности С</w:t>
      </w:r>
      <w:proofErr w:type="gramStart"/>
      <w:r w:rsidRPr="00476EAC">
        <w:rPr>
          <w:sz w:val="26"/>
          <w:szCs w:val="26"/>
        </w:rPr>
        <w:t>0</w:t>
      </w:r>
      <w:proofErr w:type="gramEnd"/>
      <w:r w:rsidRPr="00476EAC">
        <w:rPr>
          <w:sz w:val="26"/>
          <w:szCs w:val="26"/>
        </w:rPr>
        <w:t xml:space="preserve"> и С1 допускается уменьшать на 50% при условии устройства на территории застройки наружного противопожарного водопровода согласно требованиям СП 8.13130 и создания на территории застройки пожарного депо, оснащенного выездной пожарной техникой.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Противопожарные расстояния между жилым домом и хозяйственными постройками, а также между хозяйственными постройками в пределах одного садового, дачного или приусадебного земельного участка не нормируются.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Допускается группировать и блокировать жилые дома на 2-х соседних земельных участках при однорядной застройке и на 4-х соседних садовых земельных участках при двухрядной застройке. При этом противопожарные расстояния между жилыми строениями или жилыми домами в каждой группе не нормируются, а минимальные расстояния между крайними жилыми строениями или жилыми домами групп домов следует принимать в соответствии с таблицей 1 СП 4.13130.2013 «Системы противопожарной защиты. Ограничение распространения пожара на объектах защиты ». 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Расстояния между хозяйственными постройками (сараями, гаражами), расположенными вне территории садовых, дачных или приусадебных земельных участков, не нормируются при условии, если площадь застройки сблокированных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хозяйственных построек не превышает 800 м</w:t>
      </w:r>
      <w:proofErr w:type="gramStart"/>
      <w:r w:rsidRPr="00476EAC">
        <w:rPr>
          <w:sz w:val="26"/>
          <w:szCs w:val="26"/>
        </w:rPr>
        <w:t xml:space="preserve"> .</w:t>
      </w:r>
      <w:proofErr w:type="gramEnd"/>
      <w:r w:rsidRPr="00476EAC">
        <w:rPr>
          <w:sz w:val="26"/>
          <w:szCs w:val="26"/>
        </w:rPr>
        <w:t xml:space="preserve"> Расстояния между группами сблокированных хозяйственных построек следует принимать по таблице 1 СП 4.13130.2013 «Системы противопожарной защиты. Ограничение распространения пожара на объектах защиты».</w:t>
      </w:r>
    </w:p>
    <w:p w:rsidR="0065439A" w:rsidRPr="007F13C7" w:rsidRDefault="0065439A" w:rsidP="001F7095">
      <w:pPr>
        <w:rPr>
          <w:b/>
          <w:sz w:val="26"/>
          <w:szCs w:val="26"/>
        </w:rPr>
      </w:pPr>
      <w:r w:rsidRPr="007F13C7">
        <w:rPr>
          <w:b/>
          <w:sz w:val="26"/>
          <w:szCs w:val="26"/>
        </w:rPr>
        <w:t>Классификация и область применения первичных средств пожаротушения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Первичные средства пожаротушения предназначены для использования работниками организаций, личным составом подразделений пожарной охраны и иными лицами в целях борьбы с пожарами и подразделяются на следующие типы:</w:t>
      </w:r>
    </w:p>
    <w:p w:rsidR="0065439A" w:rsidRPr="00476EAC" w:rsidRDefault="0065439A" w:rsidP="001F7095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1) переносные и передвижные огнетушители;</w:t>
      </w:r>
    </w:p>
    <w:p w:rsidR="0065439A" w:rsidRPr="00476EAC" w:rsidRDefault="0065439A" w:rsidP="001F7095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2) пожарные краны и средства обеспечения их использования;</w:t>
      </w:r>
    </w:p>
    <w:p w:rsidR="0065439A" w:rsidRPr="00476EAC" w:rsidRDefault="0065439A" w:rsidP="001F7095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3) пожарный инвентарь;</w:t>
      </w:r>
    </w:p>
    <w:p w:rsidR="0065439A" w:rsidRPr="00476EAC" w:rsidRDefault="0065439A" w:rsidP="001F7095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4) покрывала для изоляции очага возгорания;</w:t>
      </w:r>
    </w:p>
    <w:p w:rsidR="0065439A" w:rsidRPr="00476EAC" w:rsidRDefault="0065439A" w:rsidP="001F7095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5) генераторные огнетушители аэрозольные переносные.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Здания и сооружения должны быть обеспечены первичными средствами пожаротушения лицами, уполномоченными владеть, пользоваться или распоряжаться зданиями и сооружениями.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Номенклатура, количество и места размещения первичных средств пожаротушения устанавливаются в зависимости от вида горючего материала, объемно-планировочных решений здания, сооружения, параметров окружающей среды и мест размещения обслуживающего персонала.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</w:p>
    <w:p w:rsidR="0065439A" w:rsidRPr="00476EAC" w:rsidRDefault="0065439A" w:rsidP="001F7095">
      <w:pPr>
        <w:jc w:val="center"/>
        <w:rPr>
          <w:b/>
          <w:sz w:val="26"/>
          <w:szCs w:val="26"/>
          <w:lang w:eastAsia="ar-SA"/>
        </w:rPr>
      </w:pPr>
      <w:r w:rsidRPr="00476EAC">
        <w:rPr>
          <w:b/>
          <w:sz w:val="26"/>
          <w:szCs w:val="26"/>
          <w:lang w:eastAsia="ar-SA"/>
        </w:rPr>
        <w:t>Систем</w:t>
      </w:r>
      <w:r>
        <w:rPr>
          <w:b/>
          <w:sz w:val="26"/>
          <w:szCs w:val="26"/>
          <w:lang w:eastAsia="ar-SA"/>
        </w:rPr>
        <w:t>а</w:t>
      </w:r>
      <w:r w:rsidRPr="00476EAC">
        <w:rPr>
          <w:b/>
          <w:sz w:val="26"/>
          <w:szCs w:val="26"/>
          <w:lang w:eastAsia="ar-SA"/>
        </w:rPr>
        <w:t xml:space="preserve"> оповещения населения о чрезвычайных ситуациях мирного времени и военного характера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На территории действуют постановление Губернатора Калужской области от 16.05.2005 №197 «О порядке оповещения и информирования населения Калужской области об угрозе или возникновении чрезвычайных ситуаций» и постановление Правительства Калужской области от 28.02.2013 №108 «Об утверждении территорий экстренного оповещения населения Калужской области».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Запуск системы оповещения для информирования населения Калужской области в чрезвычайных ситуациях с использованием радиовещательных,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области.</w:t>
      </w:r>
    </w:p>
    <w:p w:rsidR="0065439A" w:rsidRPr="00476EAC" w:rsidRDefault="0065439A" w:rsidP="001F7095">
      <w:pPr>
        <w:jc w:val="center"/>
        <w:rPr>
          <w:b/>
          <w:sz w:val="26"/>
          <w:szCs w:val="26"/>
          <w:lang w:eastAsia="ar-SA"/>
        </w:rPr>
      </w:pPr>
      <w:r w:rsidRPr="00476EAC">
        <w:rPr>
          <w:b/>
          <w:sz w:val="26"/>
          <w:szCs w:val="26"/>
          <w:lang w:eastAsia="ar-SA"/>
        </w:rPr>
        <w:t xml:space="preserve"> Проведение эвакуационных мероприятий в чрезвычайных ситуациях</w:t>
      </w:r>
    </w:p>
    <w:p w:rsidR="0065439A" w:rsidRDefault="001754DA" w:rsidP="001F7095">
      <w:pPr>
        <w:ind w:firstLine="709"/>
        <w:jc w:val="both"/>
        <w:rPr>
          <w:sz w:val="26"/>
          <w:szCs w:val="26"/>
        </w:rPr>
      </w:pPr>
      <w:r w:rsidRPr="001754DA">
        <w:rPr>
          <w:sz w:val="26"/>
          <w:szCs w:val="26"/>
        </w:rPr>
        <w:t xml:space="preserve">При возникновении чрезвычайных ситуаций мирного времени и военного характера эвакуация жителей, персонала (членов их семей) учреждений и предприятий проводится в соответствии с планами эвакуации населения Калужской области, администрации муниципального образования и организаций. Планы обеспечения эвакуации населения разрабатываются соответствующими постоянно </w:t>
      </w:r>
      <w:proofErr w:type="gramStart"/>
      <w:r w:rsidRPr="001754DA">
        <w:rPr>
          <w:sz w:val="26"/>
          <w:szCs w:val="26"/>
        </w:rPr>
        <w:t>действующими органами управления, специально уполномоченными на решение задач в области защиты населения и территорий от ЧС и оформляются</w:t>
      </w:r>
      <w:proofErr w:type="gramEnd"/>
      <w:r w:rsidRPr="001754DA">
        <w:rPr>
          <w:sz w:val="26"/>
          <w:szCs w:val="26"/>
        </w:rPr>
        <w:t xml:space="preserve"> в виде разделов планов действий по предупреждению и ликвидации чрезвычайных ситуаций.</w:t>
      </w:r>
    </w:p>
    <w:p w:rsidR="002A35B6" w:rsidRPr="00476EAC" w:rsidRDefault="002A35B6" w:rsidP="001F7095">
      <w:pPr>
        <w:ind w:firstLine="709"/>
        <w:jc w:val="both"/>
        <w:rPr>
          <w:sz w:val="26"/>
          <w:szCs w:val="26"/>
        </w:rPr>
      </w:pPr>
    </w:p>
    <w:p w:rsidR="0065439A" w:rsidRDefault="002A35B6" w:rsidP="001F7095">
      <w:pPr>
        <w:rPr>
          <w:b/>
          <w:sz w:val="26"/>
          <w:szCs w:val="26"/>
        </w:rPr>
      </w:pPr>
      <w:bookmarkStart w:id="113" w:name="_Toc258731"/>
      <w:r>
        <w:rPr>
          <w:b/>
          <w:sz w:val="26"/>
          <w:szCs w:val="26"/>
        </w:rPr>
        <w:t>Развитие</w:t>
      </w:r>
      <w:r w:rsidR="0065439A" w:rsidRPr="002A35B6">
        <w:rPr>
          <w:b/>
          <w:sz w:val="26"/>
          <w:szCs w:val="26"/>
        </w:rPr>
        <w:t xml:space="preserve"> системы защиты населения в защитных сооружениях, средствами индивидуальной защиты, организации мероприятий световой маскировки</w:t>
      </w:r>
      <w:bookmarkEnd w:id="113"/>
    </w:p>
    <w:p w:rsidR="002A35B6" w:rsidRPr="002A35B6" w:rsidRDefault="002A35B6" w:rsidP="001F7095">
      <w:pPr>
        <w:rPr>
          <w:b/>
          <w:sz w:val="26"/>
          <w:szCs w:val="26"/>
        </w:rPr>
      </w:pP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b/>
          <w:sz w:val="26"/>
          <w:szCs w:val="26"/>
        </w:rPr>
        <w:t xml:space="preserve">Защита населения в ЗС. </w:t>
      </w:r>
      <w:r w:rsidRPr="00476EAC">
        <w:rPr>
          <w:sz w:val="26"/>
          <w:szCs w:val="26"/>
        </w:rPr>
        <w:t>Проектирование и строительство защитных сооружений гражданской обороны должно осуществляться с учётом положений СП 88.13330.2014 Защитные сооружения гражданской обороны. Актуализированная редакция СНиП II-11-77*.</w:t>
      </w:r>
    </w:p>
    <w:p w:rsidR="0065439A" w:rsidRPr="00476EAC" w:rsidRDefault="0065439A" w:rsidP="001F709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>Защитные сооружения гражданской обороны предназначены для защиты укрываемых в военное время и при чрезвычайных ситуациях мирного времени.</w:t>
      </w:r>
      <w:proofErr w:type="gramEnd"/>
      <w:r w:rsidRPr="00476EAC">
        <w:rPr>
          <w:sz w:val="26"/>
          <w:szCs w:val="26"/>
        </w:rPr>
        <w:t xml:space="preserve"> Защитные сооружения гражданской обороны должны обеспечивать защиту укрываемых от косвенного действия ядерных средств поражения, а также действия обычных средств поражения и могут использоваться в мирное время для хозяйственных нужд и обслуживания населения.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Защитные сооружения следует размещать выше отметки грунтовых вод.</w:t>
      </w:r>
    </w:p>
    <w:p w:rsidR="0065439A" w:rsidRPr="00476EAC" w:rsidRDefault="0065439A" w:rsidP="001F709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Убежища следует располагать в местах наибольшего сосредоточения укрываемых. Радиус сбора укрываемых должен составлять не более 500 м. В отдельных случаях он может быть увеличен до 1000 м по согласованию с территориальными органами МЧС России.</w:t>
      </w:r>
    </w:p>
    <w:p w:rsidR="0065439A" w:rsidRPr="00476EAC" w:rsidRDefault="0065439A" w:rsidP="001F709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 тех случаях, когда группы укрываемых оказываются за пределами радиуса сбора, следует предусматривать их укрывание в близлежащем убежище с тамбуром-шлюзом во входе.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b/>
          <w:sz w:val="26"/>
          <w:szCs w:val="26"/>
        </w:rPr>
        <w:t xml:space="preserve">Защита населения средствами индивидуальной защиты. </w:t>
      </w:r>
      <w:r w:rsidRPr="00476EAC">
        <w:rPr>
          <w:sz w:val="26"/>
          <w:szCs w:val="26"/>
        </w:rPr>
        <w:t>Средства индивидуальной защиты (</w:t>
      </w:r>
      <w:proofErr w:type="gramStart"/>
      <w:r w:rsidRPr="00476EAC">
        <w:rPr>
          <w:sz w:val="26"/>
          <w:szCs w:val="26"/>
        </w:rPr>
        <w:t>СИЗ</w:t>
      </w:r>
      <w:proofErr w:type="gramEnd"/>
      <w:r w:rsidRPr="00476EAC">
        <w:rPr>
          <w:sz w:val="26"/>
          <w:szCs w:val="26"/>
        </w:rPr>
        <w:t xml:space="preserve">) предназначены для обеспечения детей </w:t>
      </w:r>
      <w:r w:rsidRPr="00476EAC">
        <w:rPr>
          <w:sz w:val="26"/>
          <w:szCs w:val="26"/>
        </w:rPr>
        <w:lastRenderedPageBreak/>
        <w:t>дошкольного возраста, обучающегося и не работающего населения для защиты при ЧС природного, техногенного, биолого-социального и военного характера.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proofErr w:type="gramStart"/>
      <w:r w:rsidRPr="00476EAC">
        <w:rPr>
          <w:sz w:val="26"/>
          <w:szCs w:val="26"/>
        </w:rPr>
        <w:t>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требованиями, включению указанных работ в перечень по объектам местного значения, финансирование строительства (реконструкции) которых проводится за счёт местных бюджетов, при разработке (корректировке) схем территориального планирования и генеральных планов соответствующих муниципальных образований.</w:t>
      </w:r>
      <w:proofErr w:type="gramEnd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b/>
          <w:sz w:val="26"/>
          <w:szCs w:val="26"/>
        </w:rPr>
        <w:t xml:space="preserve">Световая маскировка. </w:t>
      </w:r>
      <w:r w:rsidRPr="00476EAC">
        <w:rPr>
          <w:sz w:val="26"/>
          <w:szCs w:val="26"/>
        </w:rPr>
        <w:t>Обеспечение светомаскировки в соответствии с требованиями СНиП 2.01.53-84 «Световая маскировка населенных пунктов и объектов народного хозяйства» решается централизованно, путем отключения питающих линий электрических осветительных сетей города (района) при введении режимов светомаскировки (частичного и полного затемнения).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Технические решения по световой маскировке должны быть приняты в соответствии с требованиями СНиП 2.01.53-84, СНиП 2.01.51-90 и ПУЭ, утвержденными Минэнерго Российской Федерации.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противника. Режим частичного затемнения после его введения действует постоянно, кроме времени действия режима полного затемнения.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В режиме частичного затемнения осуществляется сокращение наружного освещения на 50%. 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На основных рабочих местах обслуживающего персонала должно быть предусмотрено местное маскировочное освещение.</w:t>
      </w:r>
    </w:p>
    <w:p w:rsidR="0065439A" w:rsidRPr="00965393" w:rsidRDefault="0065439A" w:rsidP="001F7095">
      <w:pPr>
        <w:rPr>
          <w:b/>
          <w:sz w:val="26"/>
          <w:szCs w:val="26"/>
        </w:rPr>
      </w:pPr>
      <w:bookmarkStart w:id="114" w:name="_Toc258732"/>
      <w:r w:rsidRPr="00476EAC">
        <w:rPr>
          <w:lang w:eastAsia="ar-SA"/>
        </w:rPr>
        <w:t xml:space="preserve"> </w:t>
      </w:r>
      <w:r w:rsidRPr="00965393">
        <w:rPr>
          <w:b/>
          <w:sz w:val="26"/>
          <w:szCs w:val="26"/>
        </w:rPr>
        <w:t>Развитие системы мониторинга и прогнозирование чрезвычайных ситуаций, основные мероприятия</w:t>
      </w:r>
      <w:bookmarkEnd w:id="114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Система комплексного мониторинга включает: пожарный мониторинг, радиационный мониторинг, мониторинг подвижных объектов. 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При организации мероприятий мониторинга и прогнозирования ЧС на территории области необходимо руководствоваться положениями ГОСТ </w:t>
      </w:r>
      <w:proofErr w:type="gramStart"/>
      <w:r w:rsidRPr="00476EAC">
        <w:rPr>
          <w:sz w:val="26"/>
          <w:szCs w:val="26"/>
        </w:rPr>
        <w:t>Р</w:t>
      </w:r>
      <w:proofErr w:type="gramEnd"/>
      <w:r w:rsidRPr="00476EAC">
        <w:rPr>
          <w:sz w:val="26"/>
          <w:szCs w:val="26"/>
        </w:rPr>
        <w:t xml:space="preserve"> 22.1.01-95 «Безопасность в чрезвычайных ситуациях. Мониторинг и прогнозирование. Основные положения».</w:t>
      </w:r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В целях дальнейшего </w:t>
      </w:r>
      <w:proofErr w:type="gramStart"/>
      <w:r w:rsidRPr="00476EAC">
        <w:rPr>
          <w:sz w:val="26"/>
          <w:szCs w:val="26"/>
        </w:rPr>
        <w:t>повышения безопасности жизнедеятельности населения Калужской области</w:t>
      </w:r>
      <w:proofErr w:type="gramEnd"/>
      <w:r w:rsidRPr="00476EAC">
        <w:rPr>
          <w:sz w:val="26"/>
          <w:szCs w:val="26"/>
        </w:rPr>
        <w:t xml:space="preserve"> предлагается организовать работу по следующим направлениям: 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совершенствование функционирования Центра управления в кризисных ситуациях Главного управления как органа повседневного управления территориальной подсистемы РСЧС области, внедрение в работу ЦУКС передовых информационных технологий;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дальнейшее совершенствование единых дежурно-диспетчерских служб муниципальных образований;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lastRenderedPageBreak/>
        <w:t>реализация комплексов превентивных и профилактических мероприятий, обеспечивающих безаварийный пропуск паводковых вод в период весеннего половодья;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осуществление мероприятий по подготовке топливно-энергетического комплекса области к зиме, созданию аварийного запаса материалов и оборудования для оперативного устранения аварий на теплоэнергетических сетях;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внедрение на территории области элементов ОКСИОН, ПТК СМИС, их использование для защиты населения и территорий от ЧС природного и техногенного характера, обеспечения пожарной безопасности и безопасности людей на водных объектах;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улучшение качества подготовки подрастающего поколения в области безопасности жизнедеятельности в рамках задач, предусмотренных Национальным проектом «Образование», обеспечение материальной и финансовой поддержки проведения муниципальных и региональных соревнований «Школа безопасности» и полевых лагерей «Юный спасатель»;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 xml:space="preserve">дальнейшее создание и оснащение нештатных аварийно-спасательных формирований и спасательных служб с учетом их достаточности и </w:t>
      </w:r>
      <w:proofErr w:type="gramStart"/>
      <w:r w:rsidRPr="00476EAC">
        <w:rPr>
          <w:sz w:val="26"/>
          <w:szCs w:val="26"/>
        </w:rPr>
        <w:t>адекватности</w:t>
      </w:r>
      <w:proofErr w:type="gramEnd"/>
      <w:r w:rsidRPr="00476EAC">
        <w:rPr>
          <w:sz w:val="26"/>
          <w:szCs w:val="26"/>
        </w:rPr>
        <w:t xml:space="preserve"> современным угрозам и существующим рискам ЧС;</w:t>
      </w:r>
    </w:p>
    <w:p w:rsidR="0065439A" w:rsidRPr="00476EAC" w:rsidRDefault="0065439A" w:rsidP="001F7095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реализация Требований по предупреждению чрезвычайных ситуаций на потенциально опасных объектах и объектах жизнеобеспечения.</w:t>
      </w:r>
    </w:p>
    <w:p w:rsidR="0065439A" w:rsidRPr="00446AA5" w:rsidRDefault="0065439A" w:rsidP="001F7095">
      <w:pPr>
        <w:rPr>
          <w:b/>
          <w:sz w:val="26"/>
          <w:szCs w:val="26"/>
        </w:rPr>
      </w:pPr>
      <w:bookmarkStart w:id="115" w:name="_Toc258733"/>
      <w:r w:rsidRPr="00476EAC">
        <w:rPr>
          <w:lang w:eastAsia="ar-SA"/>
        </w:rPr>
        <w:t xml:space="preserve"> </w:t>
      </w:r>
      <w:r w:rsidRPr="00446AA5">
        <w:rPr>
          <w:b/>
          <w:sz w:val="26"/>
          <w:szCs w:val="26"/>
        </w:rPr>
        <w:t>Перечень мероприятий по обеспечению безопасности людей на водных объектах</w:t>
      </w:r>
      <w:bookmarkEnd w:id="115"/>
    </w:p>
    <w:p w:rsidR="0065439A" w:rsidRPr="00476EAC" w:rsidRDefault="0065439A" w:rsidP="001F7095">
      <w:pPr>
        <w:ind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Для обеспечения безопасности людей на водных объектах Главным управлением МЧС России по Калужской области предусматривается:</w:t>
      </w:r>
    </w:p>
    <w:p w:rsidR="0065439A" w:rsidRPr="00476EAC" w:rsidRDefault="0065439A" w:rsidP="001F7095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полномочий;</w:t>
      </w:r>
    </w:p>
    <w:p w:rsidR="0065439A" w:rsidRPr="00476EAC" w:rsidRDefault="0065439A" w:rsidP="001F7095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осуществление государственного и технического надзора за маломерными судами и базами (сооружениями) для их стоянок и их пользованием;</w:t>
      </w:r>
    </w:p>
    <w:p w:rsidR="0065439A" w:rsidRPr="00476EAC" w:rsidRDefault="0065439A" w:rsidP="001F7095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обеспечение, в пределах компетенции, безопасности людей и осуществлении в установленном порядке надзора и контроля на водных объектах;</w:t>
      </w:r>
    </w:p>
    <w:p w:rsidR="0065439A" w:rsidRPr="00476EAC" w:rsidRDefault="0065439A" w:rsidP="001F7095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выработка основных направлений деятельности по обеспечению безопасности на воде и конкретных мер по предотвращению гибели людей;</w:t>
      </w:r>
    </w:p>
    <w:p w:rsidR="0065439A" w:rsidRPr="00476EAC" w:rsidRDefault="0065439A" w:rsidP="001F7095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476EAC">
        <w:rPr>
          <w:sz w:val="26"/>
          <w:szCs w:val="26"/>
        </w:rPr>
        <w:t>недопущение аварий с маломерными судами.</w:t>
      </w:r>
    </w:p>
    <w:p w:rsidR="00C66A76" w:rsidRDefault="00C66A76" w:rsidP="00CA6EDB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Проектом предлагается </w:t>
      </w:r>
      <w:r w:rsidRPr="00204FF0">
        <w:rPr>
          <w:color w:val="000000"/>
          <w:sz w:val="26"/>
          <w:szCs w:val="26"/>
        </w:rPr>
        <w:t>на территории сельского поселения, для усовершенствования системы пожаротушения строительство площадок (</w:t>
      </w:r>
      <w:proofErr w:type="spellStart"/>
      <w:r w:rsidRPr="00204FF0">
        <w:rPr>
          <w:color w:val="000000"/>
          <w:sz w:val="26"/>
          <w:szCs w:val="26"/>
        </w:rPr>
        <w:t>писов</w:t>
      </w:r>
      <w:proofErr w:type="spellEnd"/>
      <w:r w:rsidRPr="00204FF0">
        <w:rPr>
          <w:color w:val="000000"/>
          <w:sz w:val="26"/>
          <w:szCs w:val="26"/>
        </w:rPr>
        <w:t xml:space="preserve">) для забора воды пожарной техникой в следующих населенных пунктах: </w:t>
      </w:r>
      <w:r w:rsidRPr="00326509">
        <w:rPr>
          <w:color w:val="000000"/>
          <w:sz w:val="26"/>
          <w:szCs w:val="26"/>
        </w:rPr>
        <w:t xml:space="preserve">- </w:t>
      </w:r>
      <w:r w:rsidR="00CA6EDB">
        <w:rPr>
          <w:color w:val="000000"/>
          <w:sz w:val="26"/>
          <w:szCs w:val="26"/>
        </w:rPr>
        <w:t xml:space="preserve">дер. </w:t>
      </w:r>
      <w:proofErr w:type="spellStart"/>
      <w:r w:rsidR="00CA6EDB">
        <w:rPr>
          <w:color w:val="000000"/>
          <w:sz w:val="26"/>
          <w:szCs w:val="26"/>
        </w:rPr>
        <w:t>Чулково</w:t>
      </w:r>
      <w:proofErr w:type="spellEnd"/>
      <w:r w:rsidR="00CA6EDB">
        <w:rPr>
          <w:color w:val="000000"/>
          <w:sz w:val="26"/>
          <w:szCs w:val="26"/>
        </w:rPr>
        <w:t xml:space="preserve">, дер. </w:t>
      </w:r>
      <w:proofErr w:type="spellStart"/>
      <w:r w:rsidR="00CA6EDB">
        <w:rPr>
          <w:color w:val="000000"/>
          <w:sz w:val="26"/>
          <w:szCs w:val="26"/>
        </w:rPr>
        <w:t>Синяково</w:t>
      </w:r>
      <w:proofErr w:type="spellEnd"/>
      <w:r w:rsidR="00CA6EDB">
        <w:rPr>
          <w:color w:val="000000"/>
          <w:sz w:val="26"/>
          <w:szCs w:val="26"/>
        </w:rPr>
        <w:t xml:space="preserve">, дер. </w:t>
      </w:r>
      <w:proofErr w:type="spellStart"/>
      <w:r w:rsidR="00CA6EDB">
        <w:rPr>
          <w:color w:val="000000"/>
          <w:sz w:val="26"/>
          <w:szCs w:val="26"/>
        </w:rPr>
        <w:t>Рысковщина</w:t>
      </w:r>
      <w:proofErr w:type="spellEnd"/>
      <w:r w:rsidR="00CA6EDB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дер. </w:t>
      </w:r>
      <w:proofErr w:type="spellStart"/>
      <w:r>
        <w:rPr>
          <w:color w:val="000000"/>
          <w:sz w:val="26"/>
          <w:szCs w:val="26"/>
        </w:rPr>
        <w:t>Барденево</w:t>
      </w:r>
      <w:proofErr w:type="spellEnd"/>
      <w:r w:rsidR="00CA6EDB">
        <w:rPr>
          <w:color w:val="000000"/>
          <w:sz w:val="26"/>
          <w:szCs w:val="26"/>
        </w:rPr>
        <w:t>.</w:t>
      </w:r>
    </w:p>
    <w:p w:rsidR="00C66A76" w:rsidRPr="00204FF0" w:rsidRDefault="00C66A76" w:rsidP="00584BEB">
      <w:pPr>
        <w:pStyle w:val="af6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Pr="00204FF0">
        <w:rPr>
          <w:color w:val="000000"/>
          <w:sz w:val="26"/>
          <w:szCs w:val="26"/>
        </w:rPr>
        <w:t>лощадки (пирсы) должны быть с твердым покрытием размером не менее 12*12 и приспособлены для установки пожарных автомобилей и забора воды.</w:t>
      </w:r>
    </w:p>
    <w:p w:rsidR="00584BEB" w:rsidRDefault="00584BEB">
      <w:pPr>
        <w:rPr>
          <w:b/>
          <w:color w:val="000000"/>
          <w:sz w:val="26"/>
          <w:szCs w:val="26"/>
        </w:rPr>
      </w:pPr>
    </w:p>
    <w:p w:rsidR="004D5DF3" w:rsidRDefault="004D5DF3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65439A" w:rsidRPr="00476EAC" w:rsidRDefault="0065439A" w:rsidP="001F7095">
      <w:pPr>
        <w:ind w:firstLine="709"/>
        <w:jc w:val="both"/>
        <w:rPr>
          <w:b/>
          <w:color w:val="000000"/>
          <w:sz w:val="26"/>
          <w:szCs w:val="26"/>
        </w:rPr>
      </w:pPr>
      <w:r w:rsidRPr="00476EAC">
        <w:rPr>
          <w:b/>
          <w:color w:val="000000"/>
          <w:sz w:val="26"/>
          <w:szCs w:val="26"/>
        </w:rPr>
        <w:lastRenderedPageBreak/>
        <w:t>Дислокация подразделений пожарной охраны</w:t>
      </w:r>
    </w:p>
    <w:p w:rsidR="00C66A76" w:rsidRDefault="00C66A76" w:rsidP="001F7095">
      <w:pPr>
        <w:pStyle w:val="a6"/>
        <w:spacing w:line="240" w:lineRule="auto"/>
        <w:ind w:firstLine="567"/>
        <w:rPr>
          <w:color w:val="000000"/>
          <w:sz w:val="26"/>
        </w:rPr>
      </w:pPr>
      <w:r w:rsidRPr="00204FF0">
        <w:rPr>
          <w:color w:val="000000"/>
          <w:sz w:val="26"/>
        </w:rPr>
        <w:t>Сельское поселение «</w:t>
      </w:r>
      <w:r>
        <w:rPr>
          <w:color w:val="000000"/>
          <w:sz w:val="26"/>
        </w:rPr>
        <w:t xml:space="preserve">Село </w:t>
      </w:r>
      <w:proofErr w:type="spellStart"/>
      <w:r>
        <w:rPr>
          <w:color w:val="000000"/>
          <w:sz w:val="26"/>
        </w:rPr>
        <w:t>Маклино</w:t>
      </w:r>
      <w:proofErr w:type="spellEnd"/>
      <w:r w:rsidRPr="00204FF0">
        <w:rPr>
          <w:color w:val="000000"/>
          <w:sz w:val="26"/>
        </w:rPr>
        <w:t xml:space="preserve">» обслуживает пожарная часть Управления Государственной Противопожарной Службы, расположенная в </w:t>
      </w:r>
      <w:r>
        <w:rPr>
          <w:color w:val="000000"/>
          <w:sz w:val="26"/>
        </w:rPr>
        <w:t>г. Малоярославец</w:t>
      </w:r>
      <w:r w:rsidRPr="00204FF0">
        <w:rPr>
          <w:color w:val="000000"/>
          <w:sz w:val="26"/>
        </w:rPr>
        <w:t>.</w:t>
      </w:r>
      <w:r>
        <w:rPr>
          <w:color w:val="000000"/>
          <w:sz w:val="26"/>
        </w:rPr>
        <w:t xml:space="preserve"> </w:t>
      </w:r>
    </w:p>
    <w:p w:rsidR="0020631D" w:rsidRPr="0020631D" w:rsidRDefault="0020631D" w:rsidP="0020631D">
      <w:pPr>
        <w:ind w:firstLine="432"/>
        <w:jc w:val="both"/>
        <w:rPr>
          <w:bCs/>
          <w:color w:val="000000"/>
          <w:position w:val="6"/>
          <w:sz w:val="26"/>
          <w:szCs w:val="26"/>
        </w:rPr>
      </w:pPr>
      <w:r w:rsidRPr="0020631D">
        <w:rPr>
          <w:bCs/>
          <w:color w:val="000000"/>
          <w:position w:val="6"/>
          <w:sz w:val="26"/>
          <w:szCs w:val="26"/>
        </w:rPr>
        <w:t>Время прибытия первого подразделения к месту вызова в сельском поселении не превышает 20 минут, в соответствии с требованиями ст.76 Федерального закона от 22.07.2008 г.  №123-ФЗ «Технический регламент о требованиях пожарной безопасности».</w:t>
      </w:r>
    </w:p>
    <w:p w:rsidR="001B1A2A" w:rsidRDefault="001B1A2A" w:rsidP="001B1A2A">
      <w:pPr>
        <w:pStyle w:val="af6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На </w:t>
      </w:r>
      <w:r>
        <w:rPr>
          <w:b/>
          <w:bCs/>
          <w:color w:val="000000"/>
          <w:sz w:val="26"/>
          <w:szCs w:val="26"/>
        </w:rPr>
        <w:t>первую очередь</w:t>
      </w:r>
      <w:r>
        <w:rPr>
          <w:bCs/>
          <w:color w:val="000000"/>
          <w:sz w:val="26"/>
          <w:szCs w:val="26"/>
        </w:rPr>
        <w:t xml:space="preserve"> необходимо оборудовать все водонапорные башни  приспособлениями для отбора воды пожарной техникой. </w:t>
      </w:r>
    </w:p>
    <w:p w:rsidR="001B1A2A" w:rsidRPr="00F13E86" w:rsidRDefault="001B1A2A" w:rsidP="001B1A2A">
      <w:pPr>
        <w:pStyle w:val="af6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Так же </w:t>
      </w:r>
      <w:r>
        <w:rPr>
          <w:b/>
          <w:bCs/>
          <w:color w:val="000000"/>
          <w:sz w:val="26"/>
          <w:szCs w:val="26"/>
        </w:rPr>
        <w:t>на</w:t>
      </w:r>
      <w:r>
        <w:rPr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первую очередь</w:t>
      </w:r>
      <w:r>
        <w:rPr>
          <w:bCs/>
          <w:color w:val="000000"/>
          <w:sz w:val="26"/>
          <w:szCs w:val="26"/>
        </w:rPr>
        <w:t xml:space="preserve"> предлагается оборудовать  площадку (пирс) для забора воды пожарной техникой в </w:t>
      </w:r>
      <w:proofErr w:type="spellStart"/>
      <w:r>
        <w:rPr>
          <w:bCs/>
          <w:color w:val="000000"/>
          <w:sz w:val="26"/>
          <w:szCs w:val="26"/>
        </w:rPr>
        <w:t>с</w:t>
      </w:r>
      <w:proofErr w:type="gramStart"/>
      <w:r>
        <w:rPr>
          <w:bCs/>
          <w:color w:val="000000"/>
          <w:sz w:val="26"/>
          <w:szCs w:val="26"/>
        </w:rPr>
        <w:t>.М</w:t>
      </w:r>
      <w:proofErr w:type="gramEnd"/>
      <w:r>
        <w:rPr>
          <w:bCs/>
          <w:color w:val="000000"/>
          <w:sz w:val="26"/>
          <w:szCs w:val="26"/>
        </w:rPr>
        <w:t>аклино</w:t>
      </w:r>
      <w:proofErr w:type="spellEnd"/>
      <w:r>
        <w:rPr>
          <w:bCs/>
          <w:color w:val="000000"/>
          <w:sz w:val="26"/>
          <w:szCs w:val="26"/>
        </w:rPr>
        <w:t xml:space="preserve">, </w:t>
      </w:r>
      <w:proofErr w:type="spellStart"/>
      <w:r>
        <w:rPr>
          <w:bCs/>
          <w:color w:val="000000"/>
          <w:sz w:val="26"/>
          <w:szCs w:val="26"/>
        </w:rPr>
        <w:t>д.Чулково</w:t>
      </w:r>
      <w:proofErr w:type="spellEnd"/>
      <w:r>
        <w:rPr>
          <w:bCs/>
          <w:color w:val="000000"/>
          <w:sz w:val="26"/>
          <w:szCs w:val="26"/>
        </w:rPr>
        <w:t xml:space="preserve">, </w:t>
      </w:r>
      <w:proofErr w:type="spellStart"/>
      <w:r>
        <w:rPr>
          <w:bCs/>
          <w:color w:val="000000"/>
          <w:sz w:val="26"/>
          <w:szCs w:val="26"/>
        </w:rPr>
        <w:t>д.Синяково</w:t>
      </w:r>
      <w:proofErr w:type="spellEnd"/>
      <w:r>
        <w:rPr>
          <w:bCs/>
          <w:color w:val="000000"/>
          <w:sz w:val="26"/>
          <w:szCs w:val="26"/>
        </w:rPr>
        <w:t xml:space="preserve">, </w:t>
      </w:r>
      <w:proofErr w:type="spellStart"/>
      <w:r>
        <w:rPr>
          <w:bCs/>
          <w:color w:val="000000"/>
          <w:sz w:val="26"/>
          <w:szCs w:val="26"/>
        </w:rPr>
        <w:t>д.Рысковщина</w:t>
      </w:r>
      <w:proofErr w:type="spellEnd"/>
      <w:r>
        <w:rPr>
          <w:bCs/>
          <w:color w:val="000000"/>
          <w:sz w:val="26"/>
          <w:szCs w:val="26"/>
        </w:rPr>
        <w:t xml:space="preserve">, </w:t>
      </w:r>
      <w:proofErr w:type="spellStart"/>
      <w:r>
        <w:rPr>
          <w:bCs/>
          <w:color w:val="000000"/>
          <w:sz w:val="26"/>
          <w:szCs w:val="26"/>
        </w:rPr>
        <w:t>д.Барденево</w:t>
      </w:r>
      <w:proofErr w:type="spellEnd"/>
      <w:r>
        <w:rPr>
          <w:bCs/>
          <w:color w:val="000000"/>
          <w:sz w:val="26"/>
          <w:szCs w:val="26"/>
        </w:rPr>
        <w:t xml:space="preserve">.  </w:t>
      </w:r>
      <w:r>
        <w:rPr>
          <w:color w:val="000000"/>
          <w:sz w:val="26"/>
          <w:szCs w:val="26"/>
        </w:rPr>
        <w:t>Площадки (пирсы) должны быть с твердым покрытием размером не менее 12*12 и приспособлены для установки пожарных автомобилей и забора воды.</w:t>
      </w:r>
    </w:p>
    <w:p w:rsidR="001B1A2A" w:rsidRPr="00AA7681" w:rsidRDefault="001B1A2A" w:rsidP="001B1A2A">
      <w:pPr>
        <w:pStyle w:val="af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7681">
        <w:rPr>
          <w:sz w:val="26"/>
          <w:szCs w:val="26"/>
        </w:rPr>
        <w:t>Может быть предусмотрено устройство дополнительных источников наружного противопожарного водоснабжения (расстояние до наиболее удаленного здания от имеющихся источников наружного противопожарного водоснабжения составляет более 200 м). В качестве источников наружного противопожарного  водоснабжения могут использоваться естественные и искусственные водоемы, а также наружный водопровод (в  том числе питьевой, хозяйственно-питьевой, хозяйственный и противопожарный).</w:t>
      </w:r>
    </w:p>
    <w:p w:rsidR="001B1A2A" w:rsidRPr="00AA7681" w:rsidRDefault="001B1A2A" w:rsidP="001B1A2A">
      <w:pPr>
        <w:ind w:firstLine="709"/>
        <w:jc w:val="both"/>
        <w:rPr>
          <w:sz w:val="26"/>
          <w:szCs w:val="26"/>
        </w:rPr>
      </w:pPr>
      <w:r w:rsidRPr="00AA7681">
        <w:rPr>
          <w:sz w:val="26"/>
          <w:szCs w:val="26"/>
        </w:rPr>
        <w:t>Необходимость устройства искусственных водоемов, использования естественных водоемов и устройства противопожарного водопровода, а также их параметры определяются Техническим регламентом и положениями свода правил СП 8.13130 «Системы противопожарной безопасности».</w:t>
      </w:r>
    </w:p>
    <w:p w:rsidR="001B1A2A" w:rsidRPr="00AA7681" w:rsidRDefault="001B1A2A" w:rsidP="001B1A2A">
      <w:pPr>
        <w:ind w:firstLine="709"/>
        <w:jc w:val="both"/>
        <w:rPr>
          <w:sz w:val="26"/>
          <w:szCs w:val="26"/>
        </w:rPr>
      </w:pPr>
      <w:r w:rsidRPr="00AA7681">
        <w:rPr>
          <w:sz w:val="26"/>
          <w:szCs w:val="26"/>
        </w:rPr>
        <w:t xml:space="preserve">Предусмотреть оборудование территории </w:t>
      </w:r>
      <w:r>
        <w:rPr>
          <w:sz w:val="26"/>
          <w:szCs w:val="26"/>
        </w:rPr>
        <w:t xml:space="preserve">поселения </w:t>
      </w:r>
      <w:r w:rsidRPr="00AA7681">
        <w:rPr>
          <w:sz w:val="26"/>
          <w:szCs w:val="26"/>
        </w:rPr>
        <w:t xml:space="preserve"> звуковой сигнализацией  для оповещения людей при пожаре (ч.7 ст.63 Федерального закона от 22.07.2008 № 123-ФЗ; ч.3 ст.14 Федерального закона от 06.10.2003 № 131-ФЗ; п.16 Правил).</w:t>
      </w:r>
    </w:p>
    <w:p w:rsidR="0065439A" w:rsidRDefault="0065439A" w:rsidP="001B1A2A">
      <w:pPr>
        <w:ind w:firstLine="720"/>
        <w:jc w:val="both"/>
        <w:rPr>
          <w:b/>
          <w:color w:val="000000"/>
          <w:sz w:val="26"/>
          <w:szCs w:val="26"/>
        </w:rPr>
      </w:pPr>
    </w:p>
    <w:p w:rsidR="00132260" w:rsidRPr="009D22B9" w:rsidRDefault="00132260" w:rsidP="00132260">
      <w:pPr>
        <w:pStyle w:val="1"/>
        <w:rPr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  <w:bookmarkStart w:id="116" w:name="_Toc204431966"/>
      <w:r w:rsidR="00287CE9">
        <w:rPr>
          <w:color w:val="000000"/>
          <w:sz w:val="26"/>
          <w:szCs w:val="26"/>
          <w:lang w:val="en-US"/>
        </w:rPr>
        <w:lastRenderedPageBreak/>
        <w:t>VII</w:t>
      </w:r>
      <w:r w:rsidRPr="000F4183">
        <w:rPr>
          <w:color w:val="000000"/>
          <w:sz w:val="26"/>
          <w:szCs w:val="26"/>
        </w:rPr>
        <w:t xml:space="preserve">. </w:t>
      </w:r>
      <w:bookmarkStart w:id="117" w:name="_Toc46403372"/>
      <w:r w:rsidRPr="000F4183">
        <w:rPr>
          <w:sz w:val="26"/>
          <w:szCs w:val="26"/>
        </w:rPr>
        <w:t>Перечень земельных участков, которые включаются в границы населенных пунктов, входящих в состав поселения или исключаются из границ, с указанием категорий земель, к которым планируется отнести эти земельные участки, и целей их планируемого использования</w:t>
      </w:r>
      <w:bookmarkEnd w:id="116"/>
      <w:bookmarkEnd w:id="117"/>
      <w:r w:rsidRPr="000F4183">
        <w:rPr>
          <w:sz w:val="26"/>
          <w:szCs w:val="26"/>
        </w:rPr>
        <w:t xml:space="preserve"> </w:t>
      </w:r>
    </w:p>
    <w:p w:rsidR="001E470E" w:rsidRPr="009D22B9" w:rsidRDefault="001E470E" w:rsidP="001E470E"/>
    <w:p w:rsidR="001E470E" w:rsidRPr="009D22B9" w:rsidRDefault="001E470E" w:rsidP="001E470E"/>
    <w:p w:rsidR="006124E8" w:rsidRDefault="006124E8" w:rsidP="006124E8"/>
    <w:p w:rsidR="006124E8" w:rsidRPr="009D22B9" w:rsidRDefault="006124E8" w:rsidP="006124E8">
      <w:pPr>
        <w:jc w:val="center"/>
        <w:rPr>
          <w:b/>
          <w:sz w:val="26"/>
          <w:szCs w:val="26"/>
        </w:rPr>
      </w:pPr>
      <w:r w:rsidRPr="00EA2F2C">
        <w:rPr>
          <w:rFonts w:cs="Tahoma"/>
          <w:b/>
          <w:sz w:val="26"/>
          <w:szCs w:val="26"/>
        </w:rPr>
        <w:t>Таблица площадей планируемого перевода из категории земли сельскохозяйственного назначения в категорию земель населенных пунктов</w:t>
      </w:r>
      <w:r>
        <w:rPr>
          <w:rFonts w:cs="Tahoma"/>
          <w:b/>
          <w:sz w:val="26"/>
          <w:szCs w:val="26"/>
        </w:rPr>
        <w:t xml:space="preserve"> </w:t>
      </w:r>
      <w:r w:rsidRPr="000C17F4">
        <w:rPr>
          <w:sz w:val="26"/>
          <w:szCs w:val="26"/>
        </w:rPr>
        <w:t>(проект 201</w:t>
      </w:r>
      <w:r w:rsidR="003C0071" w:rsidRPr="000C17F4">
        <w:rPr>
          <w:sz w:val="26"/>
          <w:szCs w:val="26"/>
        </w:rPr>
        <w:t>3</w:t>
      </w:r>
      <w:r w:rsidRPr="000C17F4">
        <w:rPr>
          <w:sz w:val="26"/>
          <w:szCs w:val="26"/>
        </w:rPr>
        <w:t xml:space="preserve"> г.)</w:t>
      </w:r>
    </w:p>
    <w:p w:rsidR="001E470E" w:rsidRPr="009D22B9" w:rsidRDefault="001E470E" w:rsidP="006124E8">
      <w:pPr>
        <w:jc w:val="center"/>
        <w:rPr>
          <w:b/>
          <w:sz w:val="26"/>
          <w:szCs w:val="26"/>
        </w:rPr>
      </w:pPr>
    </w:p>
    <w:p w:rsidR="003C0071" w:rsidRDefault="003C0071" w:rsidP="006124E8">
      <w:pPr>
        <w:jc w:val="center"/>
        <w:rPr>
          <w:b/>
          <w:sz w:val="26"/>
          <w:szCs w:val="26"/>
        </w:rPr>
      </w:pPr>
    </w:p>
    <w:p w:rsidR="003C0071" w:rsidRDefault="003C0071" w:rsidP="00A350DF">
      <w:pPr>
        <w:ind w:firstLine="720"/>
        <w:jc w:val="both"/>
        <w:rPr>
          <w:sz w:val="26"/>
          <w:szCs w:val="26"/>
        </w:rPr>
      </w:pPr>
      <w:r w:rsidRPr="00387431">
        <w:rPr>
          <w:sz w:val="26"/>
          <w:szCs w:val="26"/>
        </w:rPr>
        <w:t>Генеральным планом</w:t>
      </w:r>
      <w:r>
        <w:rPr>
          <w:sz w:val="26"/>
          <w:szCs w:val="26"/>
        </w:rPr>
        <w:t xml:space="preserve"> (проект 2013 г.)</w:t>
      </w:r>
      <w:r w:rsidRPr="00387431">
        <w:rPr>
          <w:sz w:val="26"/>
          <w:szCs w:val="26"/>
        </w:rPr>
        <w:t xml:space="preserve"> определены </w:t>
      </w:r>
      <w:r w:rsidRPr="003B3E67">
        <w:rPr>
          <w:b/>
          <w:i/>
          <w:sz w:val="26"/>
          <w:szCs w:val="26"/>
        </w:rPr>
        <w:t>планируемые границы</w:t>
      </w:r>
      <w:r w:rsidRPr="00387431">
        <w:rPr>
          <w:sz w:val="26"/>
          <w:szCs w:val="26"/>
        </w:rPr>
        <w:t xml:space="preserve"> населённых пунктов на перспективу, которые предусматривают возможное развитие населённых пунктов в течение 25 лет. Характеристика планируемых терр</w:t>
      </w:r>
      <w:r>
        <w:rPr>
          <w:sz w:val="26"/>
          <w:szCs w:val="26"/>
        </w:rPr>
        <w:t>иторий представлена в таблице</w:t>
      </w:r>
    </w:p>
    <w:p w:rsidR="003C0071" w:rsidRDefault="003C0071" w:rsidP="003C0071">
      <w:pPr>
        <w:spacing w:line="360" w:lineRule="auto"/>
        <w:ind w:firstLine="720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Таблица </w:t>
      </w:r>
      <w:r w:rsidR="00CA468E">
        <w:rPr>
          <w:i/>
          <w:sz w:val="26"/>
          <w:szCs w:val="26"/>
        </w:rPr>
        <w:t>4</w:t>
      </w:r>
      <w:r w:rsidR="00B2380B">
        <w:rPr>
          <w:i/>
          <w:sz w:val="26"/>
          <w:szCs w:val="26"/>
        </w:rPr>
        <w:t>1</w:t>
      </w:r>
    </w:p>
    <w:tbl>
      <w:tblPr>
        <w:tblW w:w="8647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551"/>
      </w:tblGrid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071" w:rsidRDefault="003C0071" w:rsidP="00740CE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Местоположение участка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0071" w:rsidRDefault="003C0071" w:rsidP="00740CE9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Ориентир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071" w:rsidRDefault="003C0071" w:rsidP="00740CE9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Площадь земель  сельскохозяйственного назначения</w:t>
            </w:r>
          </w:p>
        </w:tc>
      </w:tr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0071" w:rsidRPr="00BC27C0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дер. Радищево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071" w:rsidRPr="009262FA" w:rsidRDefault="003C0071" w:rsidP="00740CE9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западнее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71" w:rsidRPr="009262FA" w:rsidRDefault="003C0071" w:rsidP="00740CE9">
            <w:pPr>
              <w:snapToGrid w:val="0"/>
              <w:ind w:left="-108" w:right="-10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3,3 га"/>
              </w:smartTagPr>
              <w:r>
                <w:rPr>
                  <w:color w:val="000000"/>
                </w:rPr>
                <w:t>13,3 га</w:t>
              </w:r>
            </w:smartTag>
          </w:p>
        </w:tc>
      </w:tr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0071" w:rsidRPr="00B810A3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дер. </w:t>
            </w:r>
            <w:proofErr w:type="spellStart"/>
            <w:r>
              <w:rPr>
                <w:color w:val="000000"/>
              </w:rPr>
              <w:t>Рысковщина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071" w:rsidRPr="009262FA" w:rsidRDefault="003C0071" w:rsidP="00740CE9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южнее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71" w:rsidRPr="009262FA" w:rsidRDefault="003C0071" w:rsidP="00740CE9">
            <w:pPr>
              <w:snapToGrid w:val="0"/>
              <w:ind w:left="-108" w:right="-10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9,3 га"/>
              </w:smartTagPr>
              <w:r>
                <w:rPr>
                  <w:color w:val="000000"/>
                </w:rPr>
                <w:t>19,3 га</w:t>
              </w:r>
            </w:smartTag>
          </w:p>
        </w:tc>
      </w:tr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0071" w:rsidRPr="00B810A3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дер. </w:t>
            </w:r>
            <w:proofErr w:type="spellStart"/>
            <w:r>
              <w:rPr>
                <w:color w:val="000000"/>
              </w:rPr>
              <w:t>Чулково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071" w:rsidRPr="009262FA" w:rsidRDefault="003C0071" w:rsidP="00740CE9">
            <w:pPr>
              <w:snapToGrid w:val="0"/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западнее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71" w:rsidRPr="009262FA" w:rsidRDefault="003C0071" w:rsidP="00740CE9">
            <w:pPr>
              <w:snapToGrid w:val="0"/>
              <w:ind w:left="-108" w:right="-10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6,2 га"/>
              </w:smartTagPr>
              <w:r>
                <w:rPr>
                  <w:color w:val="000000"/>
                </w:rPr>
                <w:t>6,2 га</w:t>
              </w:r>
            </w:smartTag>
          </w:p>
        </w:tc>
      </w:tr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дер. </w:t>
            </w:r>
            <w:proofErr w:type="spellStart"/>
            <w:r>
              <w:rPr>
                <w:color w:val="000000"/>
              </w:rPr>
              <w:t>Чулково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южнее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ind w:left="-108" w:right="-10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5,9 га"/>
              </w:smartTagPr>
              <w:r>
                <w:rPr>
                  <w:color w:val="000000"/>
                </w:rPr>
                <w:t>5,9 га</w:t>
              </w:r>
            </w:smartTag>
          </w:p>
        </w:tc>
      </w:tr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дер. </w:t>
            </w:r>
            <w:proofErr w:type="spellStart"/>
            <w:r>
              <w:rPr>
                <w:color w:val="000000"/>
              </w:rPr>
              <w:t>Локонское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южнее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ind w:left="-108" w:right="-10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6,6 га"/>
              </w:smartTagPr>
              <w:r>
                <w:rPr>
                  <w:color w:val="000000"/>
                </w:rPr>
                <w:t>16,6 га</w:t>
              </w:r>
            </w:smartTag>
          </w:p>
        </w:tc>
      </w:tr>
      <w:tr w:rsidR="003C0071" w:rsidTr="00740CE9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Маклино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между двумя </w:t>
            </w:r>
            <w:proofErr w:type="spellStart"/>
            <w:r>
              <w:rPr>
                <w:color w:val="000000"/>
              </w:rPr>
              <w:t>анклавными</w:t>
            </w:r>
            <w:proofErr w:type="spellEnd"/>
            <w:r>
              <w:rPr>
                <w:color w:val="000000"/>
              </w:rPr>
              <w:t xml:space="preserve"> частям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 xml:space="preserve">соединение двух </w:t>
            </w:r>
            <w:proofErr w:type="spellStart"/>
            <w:r>
              <w:rPr>
                <w:color w:val="000000"/>
              </w:rPr>
              <w:t>анклавных</w:t>
            </w:r>
            <w:proofErr w:type="spellEnd"/>
            <w:r>
              <w:rPr>
                <w:color w:val="000000"/>
              </w:rPr>
              <w:t xml:space="preserve"> частей 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71" w:rsidRDefault="003C0071" w:rsidP="00740CE9">
            <w:pPr>
              <w:snapToGrid w:val="0"/>
              <w:ind w:left="-108" w:right="-10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0,2 га"/>
              </w:smartTagPr>
              <w:r>
                <w:rPr>
                  <w:color w:val="000000"/>
                </w:rPr>
                <w:t>0,2 га</w:t>
              </w:r>
            </w:smartTag>
          </w:p>
        </w:tc>
      </w:tr>
    </w:tbl>
    <w:p w:rsidR="003C0071" w:rsidRDefault="003C0071" w:rsidP="003C0071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3C0071" w:rsidRDefault="001E470E" w:rsidP="006124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6124E8" w:rsidRDefault="006124E8" w:rsidP="006124E8"/>
    <w:p w:rsidR="006124E8" w:rsidRPr="006124E8" w:rsidRDefault="006124E8" w:rsidP="006124E8"/>
    <w:p w:rsidR="00287CE9" w:rsidRPr="006124E8" w:rsidRDefault="00287CE9" w:rsidP="00287CE9"/>
    <w:p w:rsidR="00287CE9" w:rsidRPr="006B6950" w:rsidRDefault="00287CE9" w:rsidP="00287CE9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6B6950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6124E8" w:rsidRPr="000C17F4" w:rsidRDefault="006124E8" w:rsidP="006124E8">
      <w:pPr>
        <w:jc w:val="center"/>
        <w:rPr>
          <w:sz w:val="26"/>
          <w:szCs w:val="26"/>
        </w:rPr>
      </w:pPr>
      <w:r w:rsidRPr="000C17F4">
        <w:rPr>
          <w:sz w:val="26"/>
          <w:szCs w:val="26"/>
        </w:rPr>
        <w:t>(проект 2020 г.)</w:t>
      </w:r>
    </w:p>
    <w:p w:rsidR="00287CE9" w:rsidRDefault="00287CE9" w:rsidP="00287CE9">
      <w:pPr>
        <w:spacing w:line="276" w:lineRule="auto"/>
        <w:jc w:val="center"/>
        <w:rPr>
          <w:rFonts w:cs="Tahoma"/>
          <w:b/>
        </w:rPr>
      </w:pPr>
    </w:p>
    <w:p w:rsidR="00287CE9" w:rsidRPr="00A006F4" w:rsidRDefault="00A006F4" w:rsidP="00287CE9">
      <w:pPr>
        <w:jc w:val="right"/>
        <w:rPr>
          <w:b/>
          <w:sz w:val="26"/>
          <w:szCs w:val="26"/>
        </w:rPr>
      </w:pPr>
      <w:r w:rsidRPr="00A006F4">
        <w:rPr>
          <w:i/>
          <w:sz w:val="26"/>
          <w:szCs w:val="26"/>
        </w:rPr>
        <w:t>Т</w:t>
      </w:r>
      <w:r w:rsidR="00287CE9" w:rsidRPr="00A006F4">
        <w:rPr>
          <w:i/>
          <w:sz w:val="26"/>
          <w:szCs w:val="26"/>
        </w:rPr>
        <w:t xml:space="preserve">аблица </w:t>
      </w:r>
      <w:r w:rsidR="00CA468E">
        <w:rPr>
          <w:i/>
          <w:sz w:val="26"/>
          <w:szCs w:val="26"/>
        </w:rPr>
        <w:t>4</w:t>
      </w:r>
      <w:r w:rsidR="00B2380B">
        <w:rPr>
          <w:i/>
          <w:sz w:val="26"/>
          <w:szCs w:val="26"/>
        </w:rPr>
        <w:t>2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287CE9" w:rsidTr="00055E3E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287CE9" w:rsidTr="00055E3E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деревня Радищево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2,23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автомобильную дорогу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-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lastRenderedPageBreak/>
              <w:t>40:13:060103:1167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 xml:space="preserve">Под жилищное </w:t>
            </w:r>
            <w:r>
              <w:lastRenderedPageBreak/>
              <w:t>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lastRenderedPageBreak/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lastRenderedPageBreak/>
              <w:t>40:13:060103:1132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lastRenderedPageBreak/>
              <w:t>40:13:060103:1195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 xml:space="preserve">Под жилищное </w:t>
            </w:r>
            <w:r>
              <w:lastRenderedPageBreak/>
              <w:t>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lastRenderedPageBreak/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lastRenderedPageBreak/>
              <w:t>40:13:060103:1203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40:13:060103:1208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0,15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40:13:060103:1187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</w:pPr>
            <w:r>
              <w:t>2019-2023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Pr="000B022A" w:rsidRDefault="00287CE9" w:rsidP="00055E3E">
            <w:pPr>
              <w:jc w:val="center"/>
              <w:rPr>
                <w:lang w:val="en-US"/>
              </w:rPr>
            </w:pPr>
            <w:r w:rsidRPr="000B022A">
              <w:t>40</w:t>
            </w:r>
            <w:r w:rsidRPr="000B022A">
              <w:rPr>
                <w:lang w:val="en-US"/>
              </w:rPr>
              <w:t>:13:000000:1796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0B022A" w:rsidRDefault="00B9478E" w:rsidP="00055E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="00287CE9" w:rsidRPr="000B022A">
              <w:rPr>
                <w:lang w:val="en-US"/>
              </w:rPr>
              <w:t>1222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Pr="000B022A" w:rsidRDefault="00287CE9" w:rsidP="00055E3E">
            <w:pPr>
              <w:ind w:right="-108"/>
              <w:jc w:val="center"/>
            </w:pPr>
            <w:r w:rsidRPr="000B022A">
              <w:t>Земли общего пользования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0B022A" w:rsidRDefault="00287CE9" w:rsidP="00055E3E">
            <w:pPr>
              <w:ind w:right="-108"/>
              <w:jc w:val="center"/>
            </w:pPr>
            <w:r w:rsidRPr="000B022A">
              <w:t xml:space="preserve">Муниципальная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0B022A" w:rsidRDefault="00287CE9" w:rsidP="00055E3E">
            <w:pPr>
              <w:ind w:right="-108"/>
              <w:jc w:val="center"/>
            </w:pPr>
            <w:r w:rsidRPr="000B022A">
              <w:t>2020-2023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Pr="00875324" w:rsidRDefault="00287CE9" w:rsidP="00055E3E">
            <w:pPr>
              <w:jc w:val="center"/>
              <w:rPr>
                <w:b/>
                <w:color w:val="0070C0"/>
              </w:rPr>
            </w:pPr>
            <w:r>
              <w:t>40:13:060101:1127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284574" w:rsidRDefault="00287CE9" w:rsidP="00055E3E">
            <w:pPr>
              <w:jc w:val="center"/>
            </w:pPr>
            <w:r w:rsidRPr="00284574">
              <w:t>0,06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Pr="00875324" w:rsidRDefault="00287CE9" w:rsidP="00055E3E">
            <w:pPr>
              <w:ind w:right="-108"/>
              <w:jc w:val="center"/>
              <w:rPr>
                <w:b/>
                <w:color w:val="0070C0"/>
              </w:rPr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875324" w:rsidRDefault="00287CE9" w:rsidP="00055E3E">
            <w:pPr>
              <w:ind w:right="-108"/>
              <w:jc w:val="center"/>
              <w:rPr>
                <w:b/>
                <w:color w:val="0070C0"/>
              </w:rPr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875324" w:rsidRDefault="00287CE9" w:rsidP="00055E3E">
            <w:pPr>
              <w:ind w:right="-108"/>
              <w:jc w:val="center"/>
              <w:rPr>
                <w:b/>
                <w:color w:val="0070C0"/>
              </w:rPr>
            </w:pPr>
            <w:r w:rsidRPr="000B022A">
              <w:t>2020-2023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Pr="00875324" w:rsidRDefault="00287CE9" w:rsidP="00055E3E">
            <w:pPr>
              <w:jc w:val="center"/>
              <w:rPr>
                <w:b/>
                <w:color w:val="0070C0"/>
              </w:rPr>
            </w:pPr>
            <w:r>
              <w:t>40:13:060101:1126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284574" w:rsidRDefault="00287CE9" w:rsidP="00055E3E">
            <w:pPr>
              <w:jc w:val="center"/>
            </w:pPr>
            <w:r w:rsidRPr="00284574">
              <w:t>0,09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Pr="00875324" w:rsidRDefault="00287CE9" w:rsidP="00055E3E">
            <w:pPr>
              <w:ind w:right="-108"/>
              <w:jc w:val="center"/>
              <w:rPr>
                <w:b/>
                <w:color w:val="0070C0"/>
              </w:rPr>
            </w:pPr>
            <w:r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875324" w:rsidRDefault="00287CE9" w:rsidP="00055E3E">
            <w:pPr>
              <w:ind w:right="-108"/>
              <w:jc w:val="center"/>
              <w:rPr>
                <w:b/>
                <w:color w:val="0070C0"/>
              </w:rPr>
            </w:pPr>
            <w:r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875324" w:rsidRDefault="00287CE9" w:rsidP="00055E3E">
            <w:pPr>
              <w:ind w:right="-108"/>
              <w:jc w:val="center"/>
              <w:rPr>
                <w:b/>
                <w:color w:val="0070C0"/>
              </w:rPr>
            </w:pPr>
            <w:r w:rsidRPr="000B022A">
              <w:t>2020-2023</w:t>
            </w:r>
          </w:p>
        </w:tc>
      </w:tr>
      <w:tr w:rsidR="00287CE9" w:rsidTr="00055E3E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Pr="007A6D4A" w:rsidRDefault="00287CE9" w:rsidP="00055E3E">
            <w:pPr>
              <w:jc w:val="center"/>
            </w:pPr>
            <w:r w:rsidRPr="007A6D4A">
              <w:t>40:13:060104:11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7A6D4A" w:rsidRDefault="00287CE9" w:rsidP="00CB5113">
            <w:pPr>
              <w:jc w:val="center"/>
            </w:pPr>
            <w:r w:rsidRPr="007A6D4A">
              <w:t>13,</w:t>
            </w:r>
            <w:r w:rsidR="0049285C">
              <w:t>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Pr="007A6D4A" w:rsidRDefault="00287CE9" w:rsidP="00055E3E">
            <w:pPr>
              <w:ind w:right="-108"/>
              <w:jc w:val="center"/>
            </w:pPr>
            <w:r w:rsidRPr="007A6D4A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7A6D4A" w:rsidRDefault="00287CE9" w:rsidP="00055E3E">
            <w:pPr>
              <w:ind w:right="-108"/>
              <w:jc w:val="center"/>
            </w:pPr>
            <w:r w:rsidRPr="007A6D4A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7A6D4A" w:rsidRDefault="00287CE9" w:rsidP="00055E3E">
            <w:pPr>
              <w:ind w:right="-108"/>
              <w:jc w:val="center"/>
            </w:pPr>
            <w:r w:rsidRPr="007A6D4A">
              <w:t>20</w:t>
            </w:r>
            <w:r>
              <w:t>20</w:t>
            </w:r>
            <w:r w:rsidRPr="007A6D4A">
              <w:t>-2023</w:t>
            </w: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781F9F" w:rsidRDefault="00781F9F" w:rsidP="00055E3E">
            <w:pPr>
              <w:jc w:val="center"/>
              <w:rPr>
                <w:b/>
                <w:lang w:val="en-US"/>
              </w:rPr>
            </w:pPr>
            <w:r w:rsidRPr="00781F9F">
              <w:rPr>
                <w:b/>
              </w:rPr>
              <w:t>2</w:t>
            </w:r>
            <w:r>
              <w:rPr>
                <w:b/>
              </w:rPr>
              <w:t>4,02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  <w:rPr>
                <w:b/>
              </w:rPr>
            </w:pPr>
          </w:p>
        </w:tc>
      </w:tr>
      <w:tr w:rsidR="00287CE9" w:rsidTr="00055E3E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 xml:space="preserve">Деревня </w:t>
            </w:r>
            <w:proofErr w:type="spellStart"/>
            <w:r>
              <w:rPr>
                <w:b/>
              </w:rPr>
              <w:t>Барденево</w:t>
            </w:r>
            <w:proofErr w:type="spellEnd"/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40:13:060702:90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  <w:r>
              <w:t>0,92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Под рекреацию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  <w:r>
              <w:t>2020-2023</w:t>
            </w: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0,92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  <w:rPr>
                <w:b/>
              </w:rPr>
            </w:pPr>
          </w:p>
        </w:tc>
      </w:tr>
      <w:tr w:rsidR="00287CE9" w:rsidTr="00055E3E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Деревня Верховье</w:t>
            </w: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jc w:val="center"/>
              <w:rPr>
                <w:lang w:val="en-US"/>
              </w:rPr>
            </w:pPr>
            <w:r w:rsidRPr="00693BE6">
              <w:t>40:13:060413:</w:t>
            </w:r>
            <w:r w:rsidRPr="00693BE6">
              <w:rPr>
                <w:lang w:val="en-US"/>
              </w:rPr>
              <w:t>827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jc w:val="center"/>
            </w:pPr>
            <w:r w:rsidRPr="00693BE6">
              <w:rPr>
                <w:lang w:val="en-US"/>
              </w:rPr>
              <w:t>13,8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snapToGrid w:val="0"/>
              <w:ind w:right="-108"/>
              <w:jc w:val="center"/>
            </w:pPr>
            <w:r w:rsidRPr="00693BE6">
              <w:t>Под жилищное строительство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jc w:val="center"/>
            </w:pPr>
            <w:r w:rsidRPr="00693BE6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snapToGrid w:val="0"/>
              <w:ind w:right="-108"/>
              <w:jc w:val="center"/>
            </w:pPr>
            <w:r w:rsidRPr="00693BE6">
              <w:t>20</w:t>
            </w:r>
            <w:r>
              <w:t>20</w:t>
            </w:r>
            <w:r w:rsidRPr="00693BE6">
              <w:t>-2023</w:t>
            </w: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jc w:val="center"/>
            </w:pPr>
            <w:r w:rsidRPr="00693BE6">
              <w:t>40:13:000000:1450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jc w:val="center"/>
            </w:pPr>
            <w:r w:rsidRPr="00693BE6">
              <w:t>2,8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0B3343" w:rsidP="00055E3E">
            <w:pPr>
              <w:snapToGrid w:val="0"/>
              <w:ind w:right="-108"/>
              <w:jc w:val="center"/>
            </w:pPr>
            <w:r>
              <w:t>Под автомобильную дорогу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jc w:val="center"/>
            </w:pPr>
            <w:r w:rsidRPr="00693BE6">
              <w:t>Муниципальная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693BE6" w:rsidRDefault="00287CE9" w:rsidP="00055E3E">
            <w:pPr>
              <w:snapToGrid w:val="0"/>
              <w:ind w:right="-108"/>
              <w:jc w:val="center"/>
            </w:pPr>
            <w:r w:rsidRPr="00693BE6">
              <w:t>20</w:t>
            </w:r>
            <w:r>
              <w:t>20</w:t>
            </w:r>
            <w:r w:rsidRPr="00693BE6">
              <w:t>-2023</w:t>
            </w: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</w:pPr>
          </w:p>
        </w:tc>
      </w:tr>
      <w:tr w:rsidR="00287CE9" w:rsidTr="00055E3E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BD2FDC" w:rsidP="00055E3E">
            <w:pPr>
              <w:jc w:val="center"/>
              <w:rPr>
                <w:b/>
              </w:rPr>
            </w:pPr>
            <w:r>
              <w:rPr>
                <w:b/>
              </w:rPr>
              <w:t>16,6</w:t>
            </w:r>
            <w:r w:rsidR="00B9478E">
              <w:rPr>
                <w:b/>
              </w:rPr>
              <w:t>0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CE9" w:rsidRDefault="00287CE9" w:rsidP="00055E3E">
            <w:pPr>
              <w:ind w:right="-108"/>
              <w:jc w:val="center"/>
              <w:rPr>
                <w:b/>
              </w:rPr>
            </w:pPr>
          </w:p>
        </w:tc>
      </w:tr>
      <w:tr w:rsidR="00287CE9" w:rsidTr="00055E3E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Pr="005142BC" w:rsidRDefault="00CB5113" w:rsidP="00055E3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41,54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CE9" w:rsidRDefault="00287CE9" w:rsidP="00055E3E">
            <w:pPr>
              <w:jc w:val="center"/>
              <w:rPr>
                <w:b/>
              </w:rPr>
            </w:pPr>
          </w:p>
        </w:tc>
      </w:tr>
    </w:tbl>
    <w:p w:rsidR="00287CE9" w:rsidRDefault="00287CE9" w:rsidP="00287CE9">
      <w:pPr>
        <w:pStyle w:val="Main"/>
        <w:ind w:firstLine="0"/>
        <w:rPr>
          <w:b/>
        </w:rPr>
      </w:pPr>
    </w:p>
    <w:p w:rsidR="0096781D" w:rsidRDefault="0096781D">
      <w:pPr>
        <w:rPr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96781D" w:rsidRPr="00A93FE6" w:rsidRDefault="0096781D" w:rsidP="0096781D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lastRenderedPageBreak/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96781D" w:rsidRPr="00864A11" w:rsidRDefault="0096781D" w:rsidP="0096781D">
      <w:pPr>
        <w:jc w:val="center"/>
        <w:rPr>
          <w:sz w:val="26"/>
          <w:szCs w:val="26"/>
        </w:rPr>
      </w:pPr>
      <w:r w:rsidRPr="00864A11">
        <w:rPr>
          <w:sz w:val="26"/>
          <w:szCs w:val="26"/>
        </w:rPr>
        <w:t>(проект 2022 г.)</w:t>
      </w:r>
    </w:p>
    <w:p w:rsidR="0096781D" w:rsidRPr="001F7095" w:rsidRDefault="0096781D" w:rsidP="0096781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 w:rsidR="00CA468E">
        <w:rPr>
          <w:i/>
          <w:sz w:val="26"/>
          <w:szCs w:val="26"/>
        </w:rPr>
        <w:t>4</w:t>
      </w:r>
      <w:r w:rsidR="00B2380B">
        <w:rPr>
          <w:i/>
          <w:sz w:val="26"/>
          <w:szCs w:val="26"/>
        </w:rPr>
        <w:t>3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96781D" w:rsidTr="006F1AB3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96781D" w:rsidTr="006F1AB3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 xml:space="preserve">Село </w:t>
            </w:r>
            <w:proofErr w:type="spellStart"/>
            <w:r>
              <w:rPr>
                <w:b/>
              </w:rPr>
              <w:t>Маклино</w:t>
            </w:r>
            <w:proofErr w:type="spellEnd"/>
          </w:p>
        </w:tc>
      </w:tr>
      <w:tr w:rsidR="0096781D" w:rsidTr="006F1AB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</w:pPr>
            <w:r>
              <w:t>40:13:060209:1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9C7F3C" w:rsidRDefault="0096781D" w:rsidP="006F1AB3">
            <w:pPr>
              <w:jc w:val="center"/>
              <w:rPr>
                <w:color w:val="FF0000"/>
              </w:rPr>
            </w:pPr>
            <w:r w:rsidRPr="006005DA">
              <w:t>0,70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Pr="00FF0989" w:rsidRDefault="0096781D" w:rsidP="006F1AB3">
            <w:pPr>
              <w:ind w:right="-108"/>
              <w:jc w:val="center"/>
              <w:rPr>
                <w:color w:val="FF0000"/>
              </w:rPr>
            </w:pPr>
            <w:r w:rsidRPr="00F0616B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ind w:right="-108"/>
              <w:jc w:val="center"/>
            </w:pPr>
            <w:r>
              <w:t>2022-2025</w:t>
            </w:r>
          </w:p>
        </w:tc>
      </w:tr>
      <w:tr w:rsidR="0096781D" w:rsidTr="006F1AB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</w:pPr>
            <w:r>
              <w:t>40:13:060303:174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9C7F3C" w:rsidRDefault="0096781D" w:rsidP="006F1AB3">
            <w:pPr>
              <w:jc w:val="center"/>
              <w:rPr>
                <w:color w:val="FF0000"/>
              </w:rPr>
            </w:pPr>
            <w:r w:rsidRPr="00F32B03">
              <w:t>0,30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781D" w:rsidRPr="00FF0989" w:rsidRDefault="0096781D" w:rsidP="006F1AB3">
            <w:pPr>
              <w:ind w:right="-108"/>
              <w:jc w:val="center"/>
              <w:rPr>
                <w:color w:val="FF0000"/>
              </w:rPr>
            </w:pPr>
            <w:r w:rsidRPr="00F0616B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ind w:right="-108"/>
              <w:jc w:val="center"/>
            </w:pPr>
            <w:r>
              <w:t>2022-2025</w:t>
            </w:r>
          </w:p>
        </w:tc>
      </w:tr>
      <w:tr w:rsidR="0096781D" w:rsidTr="006F1AB3">
        <w:trPr>
          <w:trHeight w:val="336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781D" w:rsidRPr="00D53BD8" w:rsidRDefault="0096781D" w:rsidP="006F1AB3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1,00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6781D" w:rsidRPr="00FF0989" w:rsidRDefault="0096781D" w:rsidP="006F1AB3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ind w:right="-108"/>
              <w:jc w:val="center"/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1D" w:rsidRDefault="0096781D" w:rsidP="006F1AB3">
            <w:pPr>
              <w:ind w:right="-108"/>
              <w:jc w:val="center"/>
            </w:pPr>
          </w:p>
        </w:tc>
      </w:tr>
      <w:tr w:rsidR="0096781D" w:rsidTr="006F1AB3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ind w:right="-108"/>
              <w:jc w:val="center"/>
              <w:rPr>
                <w:b/>
              </w:rPr>
            </w:pPr>
            <w:r w:rsidRPr="00F0616B">
              <w:rPr>
                <w:b/>
              </w:rPr>
              <w:t xml:space="preserve">Деревня </w:t>
            </w:r>
            <w:proofErr w:type="spellStart"/>
            <w:r w:rsidRPr="00F0616B">
              <w:rPr>
                <w:b/>
              </w:rPr>
              <w:t>Локонское</w:t>
            </w:r>
            <w:proofErr w:type="spellEnd"/>
          </w:p>
        </w:tc>
      </w:tr>
      <w:tr w:rsidR="0096781D" w:rsidTr="006F1AB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Pr="00693BE6" w:rsidRDefault="0096781D" w:rsidP="006F1AB3">
            <w:pPr>
              <w:jc w:val="center"/>
              <w:rPr>
                <w:lang w:val="en-US"/>
              </w:rPr>
            </w:pPr>
            <w:r>
              <w:t>40:13:060502:69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693BE6" w:rsidRDefault="0096781D" w:rsidP="006F1AB3">
            <w:pPr>
              <w:jc w:val="center"/>
            </w:pPr>
            <w:r w:rsidRPr="00693BE6">
              <w:rPr>
                <w:lang w:val="en-US"/>
              </w:rPr>
              <w:t>3,</w:t>
            </w:r>
            <w:r>
              <w:t>9</w:t>
            </w:r>
            <w:r w:rsidRPr="00693BE6">
              <w:rPr>
                <w:lang w:val="en-US"/>
              </w:rPr>
              <w:t>8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snapToGrid w:val="0"/>
              <w:ind w:right="-108"/>
              <w:jc w:val="center"/>
            </w:pPr>
            <w:r w:rsidRPr="00F0616B">
              <w:t>Под жилищное строительство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81D" w:rsidRPr="00693BE6" w:rsidRDefault="0096781D" w:rsidP="006F1AB3">
            <w:pPr>
              <w:snapToGrid w:val="0"/>
              <w:ind w:right="-108"/>
              <w:jc w:val="center"/>
            </w:pPr>
            <w:r>
              <w:t>2022-2025</w:t>
            </w:r>
          </w:p>
        </w:tc>
      </w:tr>
      <w:tr w:rsidR="0096781D" w:rsidTr="006F1AB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781D" w:rsidRPr="00A12876" w:rsidRDefault="0096781D" w:rsidP="006F1AB3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3,98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snapToGrid w:val="0"/>
              <w:ind w:right="-108"/>
              <w:jc w:val="center"/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81D" w:rsidRDefault="0096781D" w:rsidP="006F1AB3">
            <w:pPr>
              <w:snapToGrid w:val="0"/>
              <w:ind w:right="-108"/>
              <w:jc w:val="center"/>
            </w:pPr>
          </w:p>
        </w:tc>
      </w:tr>
      <w:tr w:rsidR="0096781D" w:rsidTr="006F1AB3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Pr="00F0616B" w:rsidRDefault="0096781D" w:rsidP="006F1AB3">
            <w:pPr>
              <w:jc w:val="center"/>
              <w:rPr>
                <w:b/>
                <w:sz w:val="26"/>
                <w:szCs w:val="26"/>
              </w:rPr>
            </w:pPr>
            <w:r w:rsidRPr="00F0616B">
              <w:rPr>
                <w:b/>
              </w:rPr>
              <w:t xml:space="preserve">Деревня </w:t>
            </w:r>
            <w:proofErr w:type="spellStart"/>
            <w:r w:rsidRPr="00F0616B">
              <w:rPr>
                <w:b/>
              </w:rPr>
              <w:t>Барденево</w:t>
            </w:r>
            <w:proofErr w:type="spellEnd"/>
          </w:p>
        </w:tc>
      </w:tr>
      <w:tr w:rsidR="0096781D" w:rsidTr="006F1AB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</w:pPr>
            <w:r>
              <w:t>40:13:060702:88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9C7F3C" w:rsidRDefault="0096781D" w:rsidP="006F1AB3">
            <w:pPr>
              <w:jc w:val="center"/>
              <w:rPr>
                <w:color w:val="FF0000"/>
              </w:rPr>
            </w:pPr>
            <w:r w:rsidRPr="001B37BC">
              <w:t>0,69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Pr="00FF0989" w:rsidRDefault="0096781D" w:rsidP="006F1AB3">
            <w:pPr>
              <w:ind w:right="-108"/>
              <w:jc w:val="center"/>
              <w:rPr>
                <w:color w:val="FF0000"/>
              </w:rPr>
            </w:pPr>
            <w:r w:rsidRPr="00F0616B">
              <w:t>Под жилищное строительство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F0616B" w:rsidRDefault="0096781D" w:rsidP="006F1AB3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ind w:right="-108"/>
              <w:jc w:val="center"/>
            </w:pPr>
            <w:r>
              <w:t>2022-2025</w:t>
            </w:r>
          </w:p>
        </w:tc>
      </w:tr>
      <w:tr w:rsidR="0096781D" w:rsidTr="006F1AB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D53BD8" w:rsidRDefault="0096781D" w:rsidP="006F1AB3">
            <w:pPr>
              <w:jc w:val="center"/>
              <w:rPr>
                <w:b/>
                <w:color w:val="FF0000"/>
              </w:rPr>
            </w:pPr>
            <w:r w:rsidRPr="00A12876">
              <w:rPr>
                <w:b/>
              </w:rPr>
              <w:t>0,69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ind w:right="-108"/>
              <w:jc w:val="center"/>
              <w:rPr>
                <w:b/>
              </w:rPr>
            </w:pPr>
          </w:p>
        </w:tc>
      </w:tr>
      <w:tr w:rsidR="0096781D" w:rsidTr="006F1AB3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Pr="00D53BD8" w:rsidRDefault="0096781D" w:rsidP="006F1AB3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EF3A98">
              <w:rPr>
                <w:b/>
                <w:sz w:val="26"/>
                <w:szCs w:val="26"/>
              </w:rPr>
              <w:t>5,67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81D" w:rsidRDefault="0096781D" w:rsidP="006F1AB3">
            <w:pPr>
              <w:jc w:val="center"/>
              <w:rPr>
                <w:b/>
              </w:rPr>
            </w:pPr>
          </w:p>
        </w:tc>
      </w:tr>
    </w:tbl>
    <w:p w:rsidR="0096781D" w:rsidRDefault="0096781D" w:rsidP="0096781D">
      <w:pPr>
        <w:pStyle w:val="Main"/>
        <w:ind w:firstLine="0"/>
        <w:rPr>
          <w:b/>
        </w:rPr>
      </w:pPr>
    </w:p>
    <w:p w:rsidR="0096781D" w:rsidRPr="00A93FE6" w:rsidRDefault="0096781D" w:rsidP="0096781D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земли </w:t>
      </w:r>
      <w:r w:rsidRPr="00061AEC">
        <w:rPr>
          <w:b/>
          <w:sz w:val="26"/>
          <w:szCs w:val="26"/>
        </w:rPr>
        <w:t>промышленности</w:t>
      </w:r>
    </w:p>
    <w:p w:rsidR="0096781D" w:rsidRPr="00647E95" w:rsidRDefault="0096781D" w:rsidP="0096781D">
      <w:pPr>
        <w:jc w:val="center"/>
        <w:rPr>
          <w:sz w:val="26"/>
          <w:szCs w:val="26"/>
        </w:rPr>
      </w:pPr>
      <w:r w:rsidRPr="00647E95">
        <w:rPr>
          <w:sz w:val="26"/>
          <w:szCs w:val="26"/>
        </w:rPr>
        <w:t>(проект 2022 г.)</w:t>
      </w:r>
    </w:p>
    <w:p w:rsidR="0096781D" w:rsidRPr="001F7095" w:rsidRDefault="0096781D" w:rsidP="0096781D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 w:rsidR="001F7095" w:rsidRPr="001F7095">
        <w:rPr>
          <w:i/>
          <w:sz w:val="26"/>
          <w:szCs w:val="26"/>
        </w:rPr>
        <w:t>4</w:t>
      </w:r>
      <w:r w:rsidR="00B2380B">
        <w:rPr>
          <w:i/>
          <w:sz w:val="26"/>
          <w:szCs w:val="26"/>
        </w:rPr>
        <w:t>4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96781D" w:rsidTr="006F1AB3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96781D" w:rsidTr="006F1AB3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81D" w:rsidRDefault="0096781D" w:rsidP="006F1AB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>Вблизи деревни Верховье</w:t>
            </w:r>
          </w:p>
        </w:tc>
      </w:tr>
      <w:tr w:rsidR="004E3E2D" w:rsidTr="006F1AB3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3E2D" w:rsidRDefault="004E3E2D" w:rsidP="006F1AB3">
            <w:pPr>
              <w:jc w:val="center"/>
            </w:pPr>
            <w:r>
              <w:t>40:13:060601:423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Pr="009C7F3C" w:rsidRDefault="004E3E2D" w:rsidP="004E3E2D">
            <w:pPr>
              <w:rPr>
                <w:color w:val="FF0000"/>
              </w:rPr>
            </w:pPr>
            <w:r w:rsidRPr="004C3672">
              <w:t>0,04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Pr="009C7F3C" w:rsidRDefault="004E3E2D" w:rsidP="006F1AB3">
            <w:pPr>
              <w:rPr>
                <w:color w:val="FF0000"/>
              </w:rPr>
            </w:pPr>
            <w:r>
              <w:t>Под магазин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Pr="00BE6D63" w:rsidRDefault="004E3E2D" w:rsidP="006F1AB3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Default="004E3E2D" w:rsidP="006F1AB3">
            <w:pPr>
              <w:ind w:right="-108"/>
              <w:jc w:val="center"/>
            </w:pPr>
            <w:r>
              <w:t>2022-2025</w:t>
            </w:r>
          </w:p>
        </w:tc>
      </w:tr>
      <w:tr w:rsidR="004E3E2D" w:rsidTr="006F1AB3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3E2D" w:rsidRDefault="004E3E2D" w:rsidP="006F1AB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Pr="00455E39" w:rsidRDefault="004E3E2D" w:rsidP="006F1AB3">
            <w:pPr>
              <w:jc w:val="center"/>
              <w:rPr>
                <w:b/>
                <w:color w:val="FF0000"/>
              </w:rPr>
            </w:pPr>
            <w:r w:rsidRPr="00455E39">
              <w:rPr>
                <w:b/>
              </w:rPr>
              <w:t>0,04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E2D" w:rsidRDefault="004E3E2D" w:rsidP="006F1AB3">
            <w:pPr>
              <w:ind w:right="-108"/>
              <w:jc w:val="center"/>
              <w:rPr>
                <w:b/>
              </w:rPr>
            </w:pPr>
          </w:p>
        </w:tc>
      </w:tr>
      <w:tr w:rsidR="004E3E2D" w:rsidTr="006F1AB3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3E2D" w:rsidRDefault="004E3E2D" w:rsidP="006F1AB3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Pr="004C3672" w:rsidRDefault="004E3E2D" w:rsidP="006F1AB3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C3672">
              <w:rPr>
                <w:b/>
              </w:rPr>
              <w:t>0,04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E2D" w:rsidRDefault="004E3E2D" w:rsidP="006F1AB3">
            <w:pPr>
              <w:jc w:val="center"/>
              <w:rPr>
                <w:b/>
              </w:rPr>
            </w:pPr>
          </w:p>
        </w:tc>
      </w:tr>
    </w:tbl>
    <w:p w:rsidR="0096781D" w:rsidRPr="00426AEA" w:rsidRDefault="0096781D" w:rsidP="0096781D">
      <w:pPr>
        <w:spacing w:line="360" w:lineRule="auto"/>
        <w:ind w:firstLine="705"/>
        <w:jc w:val="both"/>
        <w:rPr>
          <w:highlight w:val="lightGray"/>
        </w:rPr>
      </w:pPr>
    </w:p>
    <w:p w:rsidR="0001318B" w:rsidRDefault="0001318B">
      <w:pPr>
        <w:rPr>
          <w:rFonts w:cs="Tahoma"/>
          <w:b/>
          <w:sz w:val="26"/>
          <w:szCs w:val="26"/>
        </w:rPr>
      </w:pPr>
      <w:r>
        <w:rPr>
          <w:rFonts w:cs="Tahoma"/>
          <w:b/>
          <w:sz w:val="26"/>
          <w:szCs w:val="26"/>
        </w:rPr>
        <w:br w:type="page"/>
      </w:r>
    </w:p>
    <w:p w:rsidR="001C03FA" w:rsidRDefault="001C03FA" w:rsidP="0001318B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01318B" w:rsidRPr="00A93FE6" w:rsidRDefault="0001318B" w:rsidP="0001318B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>сельскохозяйственного назначения в категорию земли населенных пунктов</w:t>
      </w:r>
    </w:p>
    <w:p w:rsidR="0073523D" w:rsidRDefault="0073523D" w:rsidP="0073523D">
      <w:pPr>
        <w:jc w:val="center"/>
        <w:rPr>
          <w:sz w:val="26"/>
          <w:szCs w:val="26"/>
        </w:rPr>
      </w:pPr>
      <w:proofErr w:type="gramStart"/>
      <w:r w:rsidRPr="00FF3EC1">
        <w:rPr>
          <w:sz w:val="26"/>
          <w:szCs w:val="26"/>
        </w:rPr>
        <w:t>(проект 202</w:t>
      </w:r>
      <w:r>
        <w:rPr>
          <w:sz w:val="26"/>
          <w:szCs w:val="26"/>
        </w:rPr>
        <w:t>4</w:t>
      </w:r>
      <w:r w:rsidRPr="00FF3EC1">
        <w:rPr>
          <w:sz w:val="26"/>
          <w:szCs w:val="26"/>
        </w:rPr>
        <w:t xml:space="preserve"> г.</w:t>
      </w:r>
      <w:proofErr w:type="gramEnd"/>
    </w:p>
    <w:p w:rsidR="0073523D" w:rsidRPr="00FF3EC1" w:rsidRDefault="0073523D" w:rsidP="0073523D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Утв. Решением </w:t>
      </w:r>
      <w:proofErr w:type="spellStart"/>
      <w:r>
        <w:rPr>
          <w:sz w:val="26"/>
          <w:szCs w:val="26"/>
        </w:rPr>
        <w:t>Малоярославецкого</w:t>
      </w:r>
      <w:proofErr w:type="spellEnd"/>
      <w:r>
        <w:rPr>
          <w:sz w:val="26"/>
          <w:szCs w:val="26"/>
        </w:rPr>
        <w:t xml:space="preserve"> районного собрания депутатов от 07.11.2024 г №62</w:t>
      </w:r>
      <w:r w:rsidRPr="00FF3EC1">
        <w:rPr>
          <w:sz w:val="26"/>
          <w:szCs w:val="26"/>
        </w:rPr>
        <w:t>)</w:t>
      </w:r>
      <w:proofErr w:type="gramEnd"/>
    </w:p>
    <w:p w:rsidR="0001318B" w:rsidRPr="0001318B" w:rsidRDefault="0001318B" w:rsidP="0001318B">
      <w:pPr>
        <w:jc w:val="center"/>
        <w:rPr>
          <w:b/>
          <w:sz w:val="26"/>
          <w:szCs w:val="26"/>
        </w:rPr>
      </w:pPr>
    </w:p>
    <w:p w:rsidR="0001318B" w:rsidRPr="001F7095" w:rsidRDefault="0001318B" w:rsidP="0001318B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>
        <w:rPr>
          <w:i/>
          <w:sz w:val="26"/>
          <w:szCs w:val="26"/>
        </w:rPr>
        <w:t>4</w:t>
      </w:r>
      <w:r w:rsidR="00B2380B">
        <w:rPr>
          <w:i/>
          <w:sz w:val="26"/>
          <w:szCs w:val="26"/>
        </w:rPr>
        <w:t>5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58"/>
        <w:gridCol w:w="1853"/>
        <w:gridCol w:w="29"/>
        <w:gridCol w:w="1662"/>
      </w:tblGrid>
      <w:tr w:rsidR="0001318B" w:rsidTr="00F4668B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01318B" w:rsidTr="00F4668B">
        <w:trPr>
          <w:trHeight w:val="16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18B" w:rsidRDefault="0001318B" w:rsidP="00F4668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 xml:space="preserve">Село </w:t>
            </w:r>
            <w:proofErr w:type="spellStart"/>
            <w:r>
              <w:rPr>
                <w:b/>
              </w:rPr>
              <w:t>Маклино</w:t>
            </w:r>
            <w:proofErr w:type="spellEnd"/>
          </w:p>
        </w:tc>
      </w:tr>
      <w:tr w:rsidR="0001318B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318B" w:rsidRPr="00324CD8" w:rsidRDefault="007A26B1" w:rsidP="00F4668B">
            <w:pPr>
              <w:jc w:val="center"/>
            </w:pPr>
            <w:r w:rsidRPr="00324CD8">
              <w:rPr>
                <w:rFonts w:eastAsia="font300"/>
              </w:rPr>
              <w:t>40:13:060303:161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18B" w:rsidRPr="007D6DFE" w:rsidRDefault="0001318B" w:rsidP="006360AA">
            <w:pPr>
              <w:jc w:val="center"/>
            </w:pPr>
            <w:r w:rsidRPr="007D6DFE">
              <w:t>0,</w:t>
            </w:r>
            <w:r w:rsidR="006360AA" w:rsidRPr="007D6DFE">
              <w:t>16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18B" w:rsidRPr="008A4E5C" w:rsidRDefault="00A45F31" w:rsidP="00F4668B">
            <w:pPr>
              <w:ind w:right="-108"/>
              <w:jc w:val="center"/>
              <w:rPr>
                <w:color w:val="FF0000"/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18B" w:rsidRPr="00F0616B" w:rsidRDefault="0001318B" w:rsidP="00F4668B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18B" w:rsidRDefault="0001318B" w:rsidP="00887A48">
            <w:pPr>
              <w:ind w:right="-108"/>
              <w:jc w:val="center"/>
            </w:pPr>
            <w:r>
              <w:t>202</w:t>
            </w:r>
            <w:r w:rsidR="00887A48">
              <w:t>4</w:t>
            </w:r>
            <w:r>
              <w:t>-202</w:t>
            </w:r>
            <w:r w:rsidR="00887A48">
              <w:t>7</w:t>
            </w:r>
          </w:p>
        </w:tc>
      </w:tr>
      <w:tr w:rsidR="0001318B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318B" w:rsidRPr="00324CD8" w:rsidRDefault="007A26B1" w:rsidP="00F4668B">
            <w:pPr>
              <w:jc w:val="center"/>
            </w:pPr>
            <w:r w:rsidRPr="00324CD8">
              <w:rPr>
                <w:rFonts w:eastAsia="font300"/>
              </w:rPr>
              <w:t>40:13:060303:158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18B" w:rsidRPr="007D6DFE" w:rsidRDefault="0001318B" w:rsidP="006360AA">
            <w:pPr>
              <w:jc w:val="center"/>
            </w:pPr>
            <w:r w:rsidRPr="007D6DFE">
              <w:t>0,</w:t>
            </w:r>
            <w:r w:rsidR="006360AA" w:rsidRPr="007D6DFE">
              <w:t>1</w:t>
            </w:r>
            <w:r w:rsidRPr="007D6DFE">
              <w:t>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318B" w:rsidRPr="008A4E5C" w:rsidRDefault="00A45F31" w:rsidP="00F4668B">
            <w:pPr>
              <w:ind w:right="-108"/>
              <w:jc w:val="center"/>
              <w:rPr>
                <w:color w:val="FF0000"/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18B" w:rsidRPr="00F0616B" w:rsidRDefault="0001318B" w:rsidP="00F4668B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18B" w:rsidRDefault="0001318B" w:rsidP="00887A48">
            <w:pPr>
              <w:ind w:right="-108"/>
              <w:jc w:val="center"/>
            </w:pPr>
            <w:r>
              <w:t>202</w:t>
            </w:r>
            <w:r w:rsidR="00887A48">
              <w:t>4</w:t>
            </w:r>
            <w:r>
              <w:t>-202</w:t>
            </w:r>
            <w:r w:rsidR="00887A48">
              <w:t>7</w:t>
            </w:r>
          </w:p>
        </w:tc>
      </w:tr>
      <w:tr w:rsidR="007A26B1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6B1" w:rsidRPr="00324CD8" w:rsidRDefault="007A26B1" w:rsidP="00F4668B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6B1" w:rsidRPr="007D6DFE" w:rsidRDefault="006360AA" w:rsidP="00F4668B">
            <w:pPr>
              <w:jc w:val="center"/>
            </w:pPr>
            <w:r w:rsidRPr="007D6DFE">
              <w:t>0,10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26B1" w:rsidRPr="008A4E5C" w:rsidRDefault="00A45F31" w:rsidP="00F4668B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Pr="00F0616B" w:rsidRDefault="00AE6C53" w:rsidP="00F4668B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Default="003422B8" w:rsidP="00F4668B">
            <w:pPr>
              <w:ind w:right="-108"/>
              <w:jc w:val="center"/>
            </w:pPr>
            <w:r>
              <w:t>2024-2027</w:t>
            </w:r>
          </w:p>
        </w:tc>
      </w:tr>
      <w:tr w:rsidR="007A26B1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6B1" w:rsidRPr="00324CD8" w:rsidRDefault="007A26B1" w:rsidP="00F4668B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6B1" w:rsidRPr="007D6DFE" w:rsidRDefault="006360AA" w:rsidP="00AA7A0B">
            <w:pPr>
              <w:jc w:val="center"/>
            </w:pPr>
            <w:r w:rsidRPr="007D6DFE">
              <w:t>0,</w:t>
            </w:r>
            <w:r w:rsidR="00AA7A0B" w:rsidRPr="007D6DFE">
              <w:t>09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26B1" w:rsidRPr="008A4E5C" w:rsidRDefault="00A45F31" w:rsidP="00F4668B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Pr="00F0616B" w:rsidRDefault="00AE6C53" w:rsidP="00F4668B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Default="003422B8" w:rsidP="00F4668B">
            <w:pPr>
              <w:ind w:right="-108"/>
              <w:jc w:val="center"/>
            </w:pPr>
            <w:r>
              <w:t>2024-2027</w:t>
            </w:r>
          </w:p>
        </w:tc>
      </w:tr>
      <w:tr w:rsidR="007A26B1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6B1" w:rsidRPr="00324CD8" w:rsidRDefault="007A26B1" w:rsidP="00F4668B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6B1" w:rsidRPr="007D6DFE" w:rsidRDefault="006360AA" w:rsidP="00AA7A0B">
            <w:pPr>
              <w:jc w:val="center"/>
            </w:pPr>
            <w:r w:rsidRPr="007D6DFE">
              <w:t>0,1</w:t>
            </w:r>
            <w:r w:rsidR="00AA7A0B" w:rsidRPr="007D6DFE">
              <w:t>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26B1" w:rsidRPr="008A4E5C" w:rsidRDefault="00A45F31" w:rsidP="00F4668B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Pr="00F0616B" w:rsidRDefault="00AE6C53" w:rsidP="00F4668B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Default="003422B8" w:rsidP="00F4668B">
            <w:pPr>
              <w:ind w:right="-108"/>
              <w:jc w:val="center"/>
            </w:pPr>
            <w:r>
              <w:t>2024-2027</w:t>
            </w:r>
          </w:p>
        </w:tc>
      </w:tr>
      <w:tr w:rsidR="007A26B1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6B1" w:rsidRPr="00324CD8" w:rsidRDefault="007A26B1" w:rsidP="00F4668B">
            <w:pPr>
              <w:jc w:val="center"/>
              <w:rPr>
                <w:rFonts w:eastAsia="font300"/>
              </w:rPr>
            </w:pPr>
            <w:r w:rsidRPr="00324CD8">
              <w:rPr>
                <w:rFonts w:eastAsia="font300"/>
              </w:rPr>
              <w:t>40:13:060303:162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6B1" w:rsidRPr="007D6DFE" w:rsidRDefault="006360AA" w:rsidP="00AA7A0B">
            <w:pPr>
              <w:jc w:val="center"/>
            </w:pPr>
            <w:r w:rsidRPr="007D6DFE">
              <w:t>0,</w:t>
            </w:r>
            <w:r w:rsidR="00AA7A0B" w:rsidRPr="007D6DFE">
              <w:t>08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26B1" w:rsidRPr="008A4E5C" w:rsidRDefault="00A45F31" w:rsidP="00F4668B">
            <w:pPr>
              <w:ind w:right="-108"/>
              <w:jc w:val="center"/>
              <w:rPr>
                <w:sz w:val="22"/>
                <w:szCs w:val="22"/>
              </w:rPr>
            </w:pPr>
            <w:r w:rsidRPr="008A4E5C">
              <w:rPr>
                <w:sz w:val="22"/>
                <w:szCs w:val="22"/>
              </w:rPr>
              <w:t>для осуществления индивидуально-жилищного строительства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Pr="00F0616B" w:rsidRDefault="00AE6C53" w:rsidP="00F4668B">
            <w:pPr>
              <w:ind w:right="-108"/>
              <w:jc w:val="center"/>
            </w:pPr>
            <w:r w:rsidRPr="00F0616B">
              <w:t>Частная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26B1" w:rsidRDefault="003422B8" w:rsidP="00F4668B">
            <w:pPr>
              <w:ind w:right="-108"/>
              <w:jc w:val="center"/>
            </w:pPr>
            <w:r>
              <w:t>2024-2027</w:t>
            </w:r>
          </w:p>
        </w:tc>
      </w:tr>
      <w:tr w:rsidR="0001318B" w:rsidTr="00F4668B">
        <w:trPr>
          <w:trHeight w:val="336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318B" w:rsidRDefault="0001318B" w:rsidP="00F4668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318B" w:rsidRPr="007D6DFE" w:rsidRDefault="007D6DFE" w:rsidP="007D6DFE">
            <w:pPr>
              <w:jc w:val="center"/>
              <w:rPr>
                <w:b/>
              </w:rPr>
            </w:pPr>
            <w:r w:rsidRPr="007D6DFE">
              <w:rPr>
                <w:b/>
              </w:rPr>
              <w:t>0</w:t>
            </w:r>
            <w:r w:rsidR="0001318B" w:rsidRPr="007D6DFE">
              <w:rPr>
                <w:b/>
              </w:rPr>
              <w:t>,</w:t>
            </w:r>
            <w:r w:rsidRPr="007D6DFE">
              <w:rPr>
                <w:b/>
              </w:rPr>
              <w:t>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318B" w:rsidRPr="00FF0989" w:rsidRDefault="0001318B" w:rsidP="00F4668B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318B" w:rsidRPr="00F0616B" w:rsidRDefault="0001318B" w:rsidP="00F4668B">
            <w:pPr>
              <w:ind w:right="-108"/>
              <w:jc w:val="center"/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8B" w:rsidRDefault="0001318B" w:rsidP="00F4668B">
            <w:pPr>
              <w:ind w:right="-108"/>
              <w:jc w:val="center"/>
            </w:pPr>
          </w:p>
        </w:tc>
      </w:tr>
      <w:tr w:rsidR="0001318B" w:rsidTr="00F4668B">
        <w:trPr>
          <w:trHeight w:val="72"/>
          <w:jc w:val="center"/>
        </w:trPr>
        <w:tc>
          <w:tcPr>
            <w:tcW w:w="98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18B" w:rsidRPr="007A26B1" w:rsidRDefault="0001318B" w:rsidP="00F4668B">
            <w:pPr>
              <w:ind w:right="-108"/>
              <w:jc w:val="center"/>
              <w:rPr>
                <w:b/>
                <w:color w:val="FF0000"/>
              </w:rPr>
            </w:pPr>
            <w:r w:rsidRPr="000C5BD7">
              <w:rPr>
                <w:b/>
              </w:rPr>
              <w:t xml:space="preserve">Деревня </w:t>
            </w:r>
            <w:r w:rsidR="009E710A" w:rsidRPr="000C5BD7">
              <w:rPr>
                <w:b/>
              </w:rPr>
              <w:t>Радищево</w:t>
            </w:r>
          </w:p>
        </w:tc>
      </w:tr>
      <w:tr w:rsidR="0001318B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318B" w:rsidRPr="00693BE6" w:rsidRDefault="005E65DA" w:rsidP="00485256">
            <w:pPr>
              <w:rPr>
                <w:lang w:val="en-US"/>
              </w:rPr>
            </w:pPr>
            <w:r w:rsidRPr="005E65DA">
              <w:rPr>
                <w:lang w:val="en-US"/>
              </w:rPr>
              <w:t>40:13:060104:1020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18B" w:rsidRPr="00F61FC6" w:rsidRDefault="00323639" w:rsidP="00323639">
            <w:pPr>
              <w:jc w:val="center"/>
            </w:pPr>
            <w:r w:rsidRPr="00F61FC6">
              <w:t>9</w:t>
            </w:r>
            <w:r w:rsidR="0001318B" w:rsidRPr="00F61FC6">
              <w:rPr>
                <w:lang w:val="en-US"/>
              </w:rPr>
              <w:t>,</w:t>
            </w:r>
            <w:r w:rsidRPr="00F61FC6">
              <w:t>77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18B" w:rsidRPr="008A4E5C" w:rsidRDefault="009E710A" w:rsidP="00F4668B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18B" w:rsidRPr="00F0616B" w:rsidRDefault="0001318B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18B" w:rsidRPr="00693BE6" w:rsidRDefault="0001318B" w:rsidP="00887A48">
            <w:pPr>
              <w:snapToGrid w:val="0"/>
              <w:ind w:right="-108"/>
              <w:jc w:val="center"/>
            </w:pPr>
            <w:r>
              <w:t>202</w:t>
            </w:r>
            <w:r w:rsidR="00887A48">
              <w:t>4</w:t>
            </w:r>
            <w:r>
              <w:t>-202</w:t>
            </w:r>
            <w:r w:rsidR="00887A48">
              <w:t>7</w:t>
            </w:r>
          </w:p>
        </w:tc>
      </w:tr>
      <w:tr w:rsidR="00263053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53" w:rsidRDefault="00263053" w:rsidP="009E710A">
            <w:pPr>
              <w:jc w:val="center"/>
            </w:pPr>
            <w:r w:rsidRPr="00F61FC6">
              <w:t>40:13:060104:1131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053" w:rsidRPr="00F61FC6" w:rsidRDefault="00263053" w:rsidP="00F4668B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3053" w:rsidRPr="008A4E5C" w:rsidRDefault="00263053" w:rsidP="00F4668B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3053" w:rsidRPr="00F0616B" w:rsidRDefault="00263053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3053" w:rsidRPr="00693BE6" w:rsidRDefault="00263053" w:rsidP="00F4668B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EA337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37C" w:rsidRDefault="00EA337C" w:rsidP="009E710A">
            <w:pPr>
              <w:jc w:val="center"/>
            </w:pPr>
            <w:r w:rsidRPr="00EA337C">
              <w:t>40:13:060104:1154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37C" w:rsidRPr="00F61FC6" w:rsidRDefault="00EA337C" w:rsidP="00F4668B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337C" w:rsidRPr="008A4E5C" w:rsidRDefault="00EA337C" w:rsidP="00F4668B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337C" w:rsidRPr="00F0616B" w:rsidRDefault="00EA337C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337C" w:rsidRPr="00693BE6" w:rsidRDefault="00EA337C" w:rsidP="00F4668B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797522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522" w:rsidRDefault="00797522" w:rsidP="009E710A">
            <w:pPr>
              <w:jc w:val="center"/>
            </w:pPr>
            <w:r w:rsidRPr="00797522">
              <w:t>40:13:060104:1132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522" w:rsidRPr="00F61FC6" w:rsidRDefault="00797522" w:rsidP="00F4668B">
            <w:pPr>
              <w:jc w:val="center"/>
            </w:pPr>
            <w:r w:rsidRPr="00F61FC6">
              <w:t>0,</w:t>
            </w:r>
            <w:r>
              <w:t>1</w:t>
            </w:r>
            <w:r w:rsidRPr="00F61FC6">
              <w:t>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522" w:rsidRPr="008A4E5C" w:rsidRDefault="00797522" w:rsidP="00F4668B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522" w:rsidRPr="00F0616B" w:rsidRDefault="00797522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522" w:rsidRPr="00693BE6" w:rsidRDefault="00797522" w:rsidP="00F4668B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227E9F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E9F" w:rsidRDefault="00227E9F" w:rsidP="009E710A">
            <w:pPr>
              <w:jc w:val="center"/>
            </w:pPr>
            <w:r w:rsidRPr="00227E9F">
              <w:t>40:13:060104:1165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E9F" w:rsidRPr="00227E9F" w:rsidRDefault="00227E9F" w:rsidP="00F4668B">
            <w:pPr>
              <w:jc w:val="center"/>
            </w:pPr>
            <w:r>
              <w:t>0,13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8A4E5C" w:rsidRDefault="00227E9F" w:rsidP="00F4668B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0616B" w:rsidRDefault="00227E9F" w:rsidP="00F4668B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693BE6" w:rsidRDefault="00227E9F" w:rsidP="00F4668B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8B19B1">
              <w:lastRenderedPageBreak/>
              <w:t>40:13:060104:1176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8B19B1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8A4E5C" w:rsidRDefault="008A4E5C" w:rsidP="00137ED6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887A48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227E9F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E9F" w:rsidRDefault="008B19B1" w:rsidP="009E710A">
            <w:pPr>
              <w:jc w:val="center"/>
            </w:pPr>
            <w:r w:rsidRPr="008B19B1">
              <w:t>40:13:060104:1187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61FC6" w:rsidRDefault="008B19B1" w:rsidP="00F4668B">
            <w:pPr>
              <w:jc w:val="center"/>
              <w:rPr>
                <w:lang w:val="en-US"/>
              </w:rPr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F4668B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0616B" w:rsidRDefault="008A4E5C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887A48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227E9F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E9F" w:rsidRDefault="00B002F0" w:rsidP="009E710A">
            <w:pPr>
              <w:jc w:val="center"/>
            </w:pPr>
            <w:r w:rsidRPr="00B002F0">
              <w:t>40:13:060104:1198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E9F" w:rsidRPr="00B002F0" w:rsidRDefault="00B002F0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F4668B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0616B" w:rsidRDefault="008A4E5C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887A48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227E9F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E9F" w:rsidRDefault="00460404" w:rsidP="009E710A">
            <w:pPr>
              <w:jc w:val="center"/>
            </w:pPr>
            <w:r w:rsidRPr="00460404">
              <w:t>40:13:060104:1209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E9F" w:rsidRPr="00460404" w:rsidRDefault="00460404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F4668B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0616B" w:rsidRDefault="008A4E5C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887A48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227E9F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E9F" w:rsidRDefault="00460404" w:rsidP="009E710A">
            <w:pPr>
              <w:jc w:val="center"/>
            </w:pPr>
            <w:r w:rsidRPr="00460404">
              <w:t>40:13:060104:1220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E9F" w:rsidRPr="00460404" w:rsidRDefault="00460404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F4668B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0616B" w:rsidRDefault="008A4E5C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887A48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227E9F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E9F" w:rsidRDefault="00460404" w:rsidP="009E710A">
            <w:pPr>
              <w:jc w:val="center"/>
            </w:pPr>
            <w:r w:rsidRPr="00460404">
              <w:t>40:13:060104:1023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7E9F" w:rsidRPr="00460404" w:rsidRDefault="00460404" w:rsidP="00F4668B">
            <w:pPr>
              <w:jc w:val="center"/>
            </w:pPr>
            <w:r>
              <w:t>0,21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F4668B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Pr="00F0616B" w:rsidRDefault="008A4E5C" w:rsidP="00F4668B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7E9F" w:rsidRDefault="008A4E5C" w:rsidP="00887A48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460404">
              <w:t>40:13:060104:1032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460404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766317">
              <w:t>40:13:060104:1043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766317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484CAF">
            <w:pPr>
              <w:jc w:val="center"/>
            </w:pPr>
            <w:r w:rsidRPr="00E1150C">
              <w:t>40:13:060104:1054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484CAF" w:rsidRDefault="008A4E5C" w:rsidP="00F4668B">
            <w:pPr>
              <w:jc w:val="center"/>
            </w:pPr>
            <w:r w:rsidRPr="00484CAF"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F4668B">
              <w:t>40:13:060104:1065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4668B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F4668B">
              <w:t>40:13:060104:1076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4668B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3E2A3A">
            <w:pPr>
              <w:jc w:val="center"/>
            </w:pPr>
            <w:r w:rsidRPr="00F4668B">
              <w:t>40:13:060104:1087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4668B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F4668B">
              <w:t>40:13:060104:1098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4668B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F4668B">
              <w:t>40:13:060104:1109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4668B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F4668B">
              <w:t>40:13:060104:1120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4668B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3E2A3A">
            <w:pPr>
              <w:jc w:val="center"/>
            </w:pPr>
            <w:r w:rsidRPr="00F4668B">
              <w:lastRenderedPageBreak/>
              <w:t>40:13:060104:1143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D56DE6" w:rsidRDefault="008A4E5C" w:rsidP="003E2A3A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D56DE6">
              <w:t>40:13:060104:1146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D56DE6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D56DE6">
              <w:t>40:13:060104:1147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D56DE6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5B5490">
              <w:t>40:13:060104:1148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5B5490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5B5490">
              <w:t>40:13:060104:1149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145D8F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145D8F">
              <w:t>40:13:060104:1150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145D8F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AB305E">
              <w:t>40:13:060104:1151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AB305E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43DDB">
              <w:t>40:13:060104:1152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2434E4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2434E4">
              <w:t>40:13:060104:1153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2434E4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2434E4">
              <w:t>40:13:060104:1155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2434E4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2434E4">
              <w:t>40:13:060104:1156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045AE5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045AE5">
              <w:t>40:13:060104:1157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045AE5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045AE5">
              <w:t>40:13:060104:1158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045AE5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jc w:val="center"/>
            </w:pPr>
            <w:r w:rsidRPr="00D56DE6">
              <w:t>40:13:060104:1159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D56DE6" w:rsidRDefault="008A4E5C" w:rsidP="00137ED6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EA17CB">
              <w:t>40:13:060104:1160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EA17CB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EA17CB">
              <w:t>40:13:060104:1161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EA17CB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EA17CB">
              <w:lastRenderedPageBreak/>
              <w:t>40:13:060104:1162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EA17CB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EA17CB">
              <w:t>40:13:060104:1163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EA17CB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17E91">
              <w:t>40:13:060104:1164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C17E91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17E91">
              <w:t>40:13:060104:1166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C17E91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17E91">
              <w:t>40:13:060104:1167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C17E91" w:rsidRDefault="008A4E5C" w:rsidP="00F4668B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17E91">
              <w:t>40:13:060104:1168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C17E91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10800">
              <w:t>40:13:060104:1169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A05946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985F75">
              <w:t>40:13:060104:1170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985F75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C51944">
              <w:t>40:13:060104:1171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C51944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B8762F">
              <w:t>40:13:060104:1172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B8762F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6764CC">
              <w:t>40:13:060104:1173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6764C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393C00">
              <w:t>40:13:060104:1174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393C00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4F4B76">
              <w:t>40:13:060104:1175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4F4B76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Default="008A4E5C" w:rsidP="009E710A">
            <w:pPr>
              <w:jc w:val="center"/>
            </w:pPr>
            <w:r w:rsidRPr="00F314D6">
              <w:t>40:13:060104:1177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F4668B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7D69C6">
              <w:t>40:13:060104:1178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E40AB2">
              <w:lastRenderedPageBreak/>
              <w:t>40:13:060104:1179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3971E6">
              <w:t>40:13:060104:1180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3E6B38">
              <w:t>40:13:060104:1181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3E54A9">
              <w:t>40:13:060104:1182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582A41">
              <w:t>40:13:060104:1183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B37D34">
              <w:t>40:13:060104:1184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EA1F54">
              <w:t>40:13:060104:1185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81348D">
              <w:t>40:13:060104:1186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81348D">
              <w:t>40:13:060104:1188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C260A0">
              <w:t>40:13:060104:1189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C260A0">
              <w:t>40:13:060104:1190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C260A0">
              <w:t>40:13:060104:1191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C260A0">
              <w:t>40:13:060104:1192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C260A0">
              <w:t>40:13:060104:1193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BE3716">
              <w:t>40:13:060104:1194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4E74E1">
              <w:t>40:13:060104:1195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0B27A2">
              <w:lastRenderedPageBreak/>
              <w:t>40:13:060104:1196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865E38">
              <w:t>40:13:060104:1197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5047C0">
              <w:t>40:13:060104:1199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964AFB">
              <w:t>40:13:060104:1200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984A42">
              <w:t>40:13:060104:1201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8A4E5C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E5C" w:rsidRPr="00F314D6" w:rsidRDefault="008A4E5C" w:rsidP="009E710A">
            <w:pPr>
              <w:jc w:val="center"/>
            </w:pPr>
            <w:r w:rsidRPr="008B469C">
              <w:t>40:13:060104:1202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Pr="00F0616B" w:rsidRDefault="008A4E5C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4E5C" w:rsidRDefault="008A4E5C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8E3495">
              <w:t>40:13:060104:1203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A30D2">
              <w:t>40:13:060104:1204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074A91">
              <w:t>40:13:060104:1205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80A2D">
              <w:t>40:13:060104:1206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80A2D">
              <w:t>40:13:060104:1207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9635E">
              <w:t>40:13:060104:1208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7408B8">
              <w:t>40:13:060104:1210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7408B8">
              <w:t>40:13:060104:1211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7408B8">
              <w:t>40:13:060104:1212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F1FA2">
              <w:lastRenderedPageBreak/>
              <w:t>40:13:060104:1213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F1FA2">
              <w:t>40:13:060104:1214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E6CE7">
              <w:t>40:13:060104:1215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5A7414">
              <w:t>40:13:060104:1216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055BF">
              <w:t>40:13:060104:1217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055BF">
              <w:t>40:13:060104:1218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055BF">
              <w:t>40:13:060104:1219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61010">
              <w:t>40:13:060104:1221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61010">
              <w:t>40:13:060104:1222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61010">
              <w:t>40:13:060104:1223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C16CD">
              <w:t>40:13:060104:1224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554867">
              <w:t>40:13:060104:1225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764E04">
              <w:t>40:13:060104:1226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C47F1">
              <w:t>40:13:060104:1227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92222">
              <w:t>40:13:060104:1228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B7D5E">
              <w:t>40:13:060104:1229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81165">
              <w:lastRenderedPageBreak/>
              <w:t>40:13:060104:1230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C81165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81165">
              <w:t>40:13:060104:1022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81165">
              <w:t>40:13:060104:1024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81165">
              <w:t>40:13:060104:1025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8D4312">
              <w:t>40:13:060104:1026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FF4363">
              <w:t>40:13:060104:1027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FF4363">
              <w:t>40:13:060104:1028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17D11">
              <w:t>40:13:060104:1029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F6203A">
              <w:t>40:13:060104:1030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F6203A">
              <w:t>40:13:060104:1031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25475">
              <w:t>40:13:060104:1033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82C4A">
              <w:t>40:13:060104:1034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A1885">
              <w:t>40:13:060104:1035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95A15">
              <w:t>40:13:060104:1036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2365F">
              <w:t>40:13:060104:1037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F4CA6">
              <w:lastRenderedPageBreak/>
              <w:t>40:13:060104:1038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B2700">
              <w:t>40:13:060104:1039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858EC">
              <w:t>40:13:060104:1040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8E0A2C">
              <w:t>40:13:060104:1041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74A3F">
              <w:t>40:13:060104:1042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14882">
              <w:t>40:13:060104:1044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14882">
              <w:t>40:13:060104:1045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0,13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61DBE">
              <w:t>40:13:060104:1046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20D99">
              <w:t>40:13:060104:1047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D5512">
              <w:t>40:13:060104:1048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D5512">
              <w:t>40:13:060104:1049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46251">
              <w:t>40:13:060104:1050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E7853">
              <w:t>40:13:060104:1051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70DFD">
              <w:t>40:13:060104:1052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A562A">
              <w:t>40:13:060104:1053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003C45">
              <w:t>40:13:060104:1055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F643F">
              <w:lastRenderedPageBreak/>
              <w:t>40:13:060104:1056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75FA0">
              <w:t>40:13:060104:1057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386C5B">
              <w:t>40:13:060104:1058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A0CC0">
              <w:t>40:13:060104:1059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F23EBE">
              <w:t>40:13:060104:1060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5411C">
              <w:t>40:13:060104:1061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0642DD">
              <w:t>40:13:060104:1062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0642DD">
              <w:t>40:13:060104:1063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5678F9">
              <w:t>40:13:060104:1064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77978">
              <w:t>40:13:060104:1066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77978">
              <w:t>40:13:060104:1067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77978">
              <w:t>40:13:060104:1068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47A35">
              <w:t>40:13:060104:1069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47A35">
              <w:t>40:13:060104:1070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D3A48">
              <w:t>40:13:060104:1071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D1FDB">
              <w:lastRenderedPageBreak/>
              <w:t>40:13:060104:1072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E7738">
              <w:t>40:13:060104:1073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E569D">
              <w:t>40:13:060104:1074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56A52">
              <w:t>40:13:060104:1075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56A52">
              <w:t>40:13:060104:1077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D7D4B">
              <w:t>40:13:060104:1078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B29FD">
              <w:t>40:13:060104:1079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B29FD">
              <w:t>40:13:060104:1080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90D60">
              <w:t>40:13:060104:1081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FD3753">
              <w:t>40:13:060104:1082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212E7">
              <w:t>40:13:060104:1083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629D1">
              <w:t>40:13:060104:1084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629D1">
              <w:t>40:13:060104:1085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22668">
              <w:t>40:13:060104:1086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13969">
              <w:t>40:13:060104:1088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6521D">
              <w:t>40:13:060104:1089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6521D">
              <w:lastRenderedPageBreak/>
              <w:t>40:13:060104:1090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62DB4">
              <w:t>40:13:060104:1091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04DE3">
              <w:t>40:13:060104:1092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41AA0">
              <w:t>40:13:060104:1093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C54A4">
              <w:t>40:13:060104:1094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C54A4">
              <w:t>40:13:060104:1095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E7301">
              <w:t>40:13:060104:1096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5562A5">
              <w:t>40:13:060104:1097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936BE">
              <w:t>40:13:060104:1099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27B39">
              <w:t>40:13:060104:1100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27B39">
              <w:t>40:13:060104:1101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C1529">
              <w:t>40:13:060104:1102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C1529">
              <w:t>40:13:060104:1103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C6377">
              <w:t>40:13:060104:1104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D10A03">
              <w:t>40:13:060104:1105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D10A03" w:rsidRDefault="00152DCA" w:rsidP="009E710A">
            <w:pPr>
              <w:jc w:val="center"/>
            </w:pPr>
            <w:r w:rsidRPr="00B57FF6">
              <w:lastRenderedPageBreak/>
              <w:t>40:13:060104:1106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0,14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D10A03" w:rsidRDefault="00152DCA" w:rsidP="009E710A">
            <w:pPr>
              <w:jc w:val="center"/>
            </w:pPr>
            <w:r w:rsidRPr="00B57FF6">
              <w:t>40:13:060104:1107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3183A">
              <w:t>40:13:060104:1108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3183A">
              <w:t>40:13:060104:1110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3183A">
              <w:t>40:13:060104:1111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50719D">
              <w:t>40:13:060104:1112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87D23">
              <w:t>40:13:060104:1113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75C96">
              <w:t>40:13:060104:1114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00D8D">
              <w:t>40:13:060104:1115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04563">
              <w:t>40:13:060104:1116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806947">
              <w:t>40:13:060104:1117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117E9">
              <w:t>40:13:060104:1118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550E9">
              <w:t>40:13:060104:1119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B10F7">
              <w:t>40:13:060104:1121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072471">
              <w:t>40:13:060104:1122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04A71">
              <w:t>40:13:060104:1123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0,11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</w:t>
            </w:r>
            <w:r w:rsidRPr="008A4E5C">
              <w:rPr>
                <w:sz w:val="20"/>
                <w:szCs w:val="20"/>
              </w:rPr>
              <w:lastRenderedPageBreak/>
              <w:t>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612797">
              <w:lastRenderedPageBreak/>
              <w:t>40:13:060104:1124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2131D">
              <w:t>40:13:060104:1125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9D7FF6">
              <w:t>40:13:060104:1126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167B64">
              <w:t>40:13:060104:1127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2002B">
              <w:t>40:13:060104:1128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4372BA">
              <w:t>40:13:060104:1129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D7B14">
              <w:t>40:13:060104:1130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F4FD8">
              <w:t>40:13:060104:1133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241738">
              <w:t>40:13:060104:1134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928D2">
              <w:t>40:13:060104:1135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1567F">
              <w:t>40:13:060104:1136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B18E9">
              <w:t>40:13:060104:1137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0,12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206CD">
              <w:t>40:13:060104:1138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206CD">
              <w:t>40:13:060104:1139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0,15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E5413F">
              <w:t>40:13:060104:1140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 xml:space="preserve">для осуществления индивидуально-жилищного </w:t>
            </w:r>
            <w:r w:rsidRPr="008A4E5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lastRenderedPageBreak/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A55BE2">
              <w:lastRenderedPageBreak/>
              <w:t>40:13:060104:1141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7738A3">
              <w:t>40:13:060104:1142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CA5F1D">
              <w:t>40:13:060104:1144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Pr="00F314D6" w:rsidRDefault="00152DCA" w:rsidP="009E710A">
            <w:pPr>
              <w:jc w:val="center"/>
            </w:pPr>
            <w:r w:rsidRPr="00B57FF6">
              <w:t>40:13:060104:1145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</w:pPr>
            <w:r>
              <w:t>0,10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 w:rsidRPr="008A4E5C">
              <w:rPr>
                <w:sz w:val="20"/>
                <w:szCs w:val="20"/>
              </w:rPr>
              <w:t>для осуществления индивидуально-жилищного строительства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Pr="00F0616B" w:rsidRDefault="00152DCA" w:rsidP="00137ED6">
            <w:pPr>
              <w:jc w:val="center"/>
            </w:pPr>
            <w:r w:rsidRPr="00F0616B">
              <w:t>Частная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137ED6">
            <w:pPr>
              <w:snapToGrid w:val="0"/>
              <w:ind w:right="-108"/>
              <w:jc w:val="center"/>
            </w:pPr>
            <w:r>
              <w:t>2024-2027</w:t>
            </w:r>
          </w:p>
        </w:tc>
      </w:tr>
      <w:tr w:rsidR="00152DCA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Pr="007A26B1" w:rsidRDefault="000E479A" w:rsidP="000E479A">
            <w:pPr>
              <w:jc w:val="center"/>
              <w:rPr>
                <w:b/>
                <w:color w:val="FF0000"/>
              </w:rPr>
            </w:pPr>
            <w:r w:rsidRPr="000E479A">
              <w:rPr>
                <w:b/>
              </w:rPr>
              <w:t>31</w:t>
            </w:r>
            <w:r w:rsidR="00152DCA" w:rsidRPr="000E479A">
              <w:rPr>
                <w:b/>
              </w:rPr>
              <w:t>,</w:t>
            </w:r>
            <w:r w:rsidRPr="000E479A">
              <w:rPr>
                <w:b/>
              </w:rPr>
              <w:t>73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CA" w:rsidRDefault="00152DCA" w:rsidP="00F4668B">
            <w:pPr>
              <w:ind w:right="-108"/>
              <w:jc w:val="center"/>
              <w:rPr>
                <w:b/>
              </w:rPr>
            </w:pPr>
          </w:p>
        </w:tc>
      </w:tr>
      <w:tr w:rsidR="00152DCA" w:rsidTr="00F4668B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Pr="007A26B1" w:rsidRDefault="000E479A" w:rsidP="000E479A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0E479A">
              <w:rPr>
                <w:b/>
                <w:sz w:val="26"/>
                <w:szCs w:val="26"/>
              </w:rPr>
              <w:t>32</w:t>
            </w:r>
            <w:r w:rsidR="00152DCA" w:rsidRPr="000E479A">
              <w:rPr>
                <w:b/>
                <w:sz w:val="26"/>
                <w:szCs w:val="26"/>
              </w:rPr>
              <w:t>,</w:t>
            </w:r>
            <w:r w:rsidRPr="000E479A">
              <w:rPr>
                <w:b/>
                <w:sz w:val="26"/>
                <w:szCs w:val="26"/>
              </w:rPr>
              <w:t>37</w:t>
            </w:r>
          </w:p>
        </w:tc>
        <w:tc>
          <w:tcPr>
            <w:tcW w:w="5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2DCA" w:rsidRDefault="00152DCA" w:rsidP="00F4668B">
            <w:pPr>
              <w:jc w:val="center"/>
              <w:rPr>
                <w:b/>
              </w:rPr>
            </w:pPr>
          </w:p>
        </w:tc>
      </w:tr>
    </w:tbl>
    <w:p w:rsidR="0088574A" w:rsidRDefault="0088574A" w:rsidP="0088574A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A77809" w:rsidRDefault="00A77809" w:rsidP="00E6716D">
      <w:pPr>
        <w:jc w:val="center"/>
        <w:rPr>
          <w:rFonts w:cs="Tahoma"/>
          <w:b/>
          <w:sz w:val="26"/>
          <w:szCs w:val="26"/>
        </w:rPr>
      </w:pPr>
    </w:p>
    <w:p w:rsidR="00A77809" w:rsidRDefault="00A77809" w:rsidP="00E6716D">
      <w:pPr>
        <w:jc w:val="center"/>
        <w:rPr>
          <w:rFonts w:cs="Tahoma"/>
          <w:b/>
          <w:sz w:val="26"/>
          <w:szCs w:val="26"/>
        </w:rPr>
      </w:pPr>
    </w:p>
    <w:p w:rsidR="002D7B68" w:rsidRDefault="002D7B68" w:rsidP="002D7B68">
      <w:pPr>
        <w:spacing w:line="276" w:lineRule="auto"/>
        <w:jc w:val="center"/>
        <w:rPr>
          <w:rFonts w:cs="Tahoma"/>
          <w:b/>
          <w:sz w:val="26"/>
          <w:szCs w:val="26"/>
        </w:rPr>
      </w:pPr>
      <w:bookmarkStart w:id="118" w:name="_Toc83122769"/>
      <w:bookmarkStart w:id="119" w:name="_Toc188542762"/>
    </w:p>
    <w:p w:rsidR="00FC4755" w:rsidRDefault="00FC4755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2D7B68" w:rsidRPr="002D7B68" w:rsidRDefault="002D7B68" w:rsidP="002D7B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</w:t>
      </w:r>
      <w:r w:rsidRPr="002D7B68">
        <w:rPr>
          <w:b/>
          <w:sz w:val="26"/>
          <w:szCs w:val="26"/>
        </w:rPr>
        <w:t>роект 2025 г.</w:t>
      </w:r>
    </w:p>
    <w:p w:rsidR="002D7B68" w:rsidRDefault="002D7B68" w:rsidP="002D7B68">
      <w:pPr>
        <w:spacing w:line="276" w:lineRule="auto"/>
        <w:jc w:val="center"/>
        <w:rPr>
          <w:rFonts w:cs="Tahoma"/>
          <w:b/>
          <w:sz w:val="26"/>
          <w:szCs w:val="26"/>
        </w:rPr>
      </w:pPr>
    </w:p>
    <w:p w:rsidR="00FC4755" w:rsidRDefault="002932A6" w:rsidP="002932A6">
      <w:pPr>
        <w:ind w:firstLine="708"/>
        <w:jc w:val="both"/>
        <w:rPr>
          <w:b/>
          <w:color w:val="000000"/>
          <w:sz w:val="26"/>
          <w:szCs w:val="26"/>
        </w:rPr>
      </w:pPr>
      <w:r w:rsidRPr="002932A6">
        <w:rPr>
          <w:bCs/>
          <w:color w:val="000000"/>
          <w:sz w:val="26"/>
          <w:szCs w:val="26"/>
        </w:rPr>
        <w:t>Комисси</w:t>
      </w:r>
      <w:r>
        <w:rPr>
          <w:bCs/>
          <w:color w:val="000000"/>
          <w:sz w:val="26"/>
          <w:szCs w:val="26"/>
        </w:rPr>
        <w:t>ей</w:t>
      </w:r>
      <w:r w:rsidRPr="002932A6">
        <w:rPr>
          <w:bCs/>
          <w:color w:val="000000"/>
          <w:sz w:val="26"/>
          <w:szCs w:val="26"/>
        </w:rPr>
        <w:t xml:space="preserve"> по подготовке проектов внесения изменений в Генеральные планы и Правила землепользования и застройки сельских поселений</w:t>
      </w:r>
      <w:r>
        <w:rPr>
          <w:bCs/>
          <w:color w:val="000000"/>
          <w:sz w:val="26"/>
          <w:szCs w:val="26"/>
        </w:rPr>
        <w:t xml:space="preserve"> </w:t>
      </w:r>
      <w:r w:rsidRPr="002932A6">
        <w:rPr>
          <w:bCs/>
          <w:color w:val="000000"/>
          <w:sz w:val="26"/>
          <w:szCs w:val="26"/>
        </w:rPr>
        <w:t xml:space="preserve">муниципального района </w:t>
      </w:r>
      <w:proofErr w:type="spellStart"/>
      <w:r w:rsidRPr="002932A6">
        <w:rPr>
          <w:bCs/>
          <w:color w:val="000000"/>
          <w:sz w:val="26"/>
          <w:szCs w:val="26"/>
        </w:rPr>
        <w:t>Малоярославецкий</w:t>
      </w:r>
      <w:proofErr w:type="spellEnd"/>
      <w:r w:rsidRPr="002932A6">
        <w:rPr>
          <w:bCs/>
          <w:color w:val="000000"/>
          <w:sz w:val="26"/>
          <w:szCs w:val="26"/>
        </w:rPr>
        <w:t xml:space="preserve"> район</w:t>
      </w:r>
      <w:r>
        <w:rPr>
          <w:bCs/>
          <w:color w:val="000000"/>
          <w:sz w:val="26"/>
          <w:szCs w:val="26"/>
        </w:rPr>
        <w:t xml:space="preserve"> от</w:t>
      </w:r>
      <w:r w:rsidRPr="002932A6">
        <w:rPr>
          <w:bCs/>
          <w:color w:val="000000"/>
          <w:sz w:val="26"/>
          <w:szCs w:val="26"/>
        </w:rPr>
        <w:t xml:space="preserve"> 20.06.2025 №3 </w:t>
      </w:r>
      <w:r w:rsidR="00F826CC" w:rsidRPr="00C24CC5">
        <w:rPr>
          <w:rFonts w:eastAsia="Calibri"/>
          <w:sz w:val="26"/>
          <w:szCs w:val="26"/>
        </w:rPr>
        <w:t xml:space="preserve"> </w:t>
      </w:r>
      <w:r w:rsidR="00F826CC" w:rsidRPr="00F826CC">
        <w:rPr>
          <w:rFonts w:eastAsia="Calibri"/>
          <w:sz w:val="26"/>
          <w:szCs w:val="26"/>
        </w:rPr>
        <w:t>принято решение о в</w:t>
      </w:r>
      <w:r w:rsidR="00F826CC" w:rsidRPr="00F826CC">
        <w:rPr>
          <w:sz w:val="26"/>
          <w:szCs w:val="26"/>
        </w:rPr>
        <w:t>ключении земельных</w:t>
      </w:r>
      <w:r w:rsidR="001C65ED">
        <w:rPr>
          <w:sz w:val="26"/>
          <w:szCs w:val="26"/>
        </w:rPr>
        <w:t xml:space="preserve"> участков категории «земли сельскохозяйственного использования» в</w:t>
      </w:r>
      <w:r w:rsidR="00F826CC" w:rsidRPr="00F826CC">
        <w:rPr>
          <w:sz w:val="26"/>
          <w:szCs w:val="26"/>
        </w:rPr>
        <w:t xml:space="preserve">  черту населенного пункта </w:t>
      </w:r>
      <w:proofErr w:type="spellStart"/>
      <w:r w:rsidR="00F826CC" w:rsidRPr="00F826CC">
        <w:rPr>
          <w:sz w:val="26"/>
          <w:szCs w:val="26"/>
        </w:rPr>
        <w:t>д</w:t>
      </w:r>
      <w:proofErr w:type="gramStart"/>
      <w:r w:rsidR="00F826CC" w:rsidRPr="00F826CC">
        <w:rPr>
          <w:sz w:val="26"/>
          <w:szCs w:val="26"/>
        </w:rPr>
        <w:t>.Р</w:t>
      </w:r>
      <w:proofErr w:type="gramEnd"/>
      <w:r w:rsidR="00F826CC" w:rsidRPr="00F826CC">
        <w:rPr>
          <w:sz w:val="26"/>
          <w:szCs w:val="26"/>
        </w:rPr>
        <w:t>адищево</w:t>
      </w:r>
      <w:proofErr w:type="spellEnd"/>
      <w:r w:rsidR="00F826CC" w:rsidRPr="00F826CC">
        <w:rPr>
          <w:sz w:val="26"/>
          <w:szCs w:val="26"/>
        </w:rPr>
        <w:t xml:space="preserve"> для </w:t>
      </w:r>
      <w:r w:rsidRPr="002932A6">
        <w:rPr>
          <w:color w:val="000000"/>
          <w:sz w:val="26"/>
          <w:szCs w:val="26"/>
        </w:rPr>
        <w:t>индивидуального садоводства и огородничества</w:t>
      </w:r>
      <w:r>
        <w:rPr>
          <w:color w:val="000000"/>
          <w:sz w:val="26"/>
          <w:szCs w:val="26"/>
        </w:rPr>
        <w:t xml:space="preserve">. </w:t>
      </w:r>
    </w:p>
    <w:p w:rsidR="00F826CC" w:rsidRDefault="00F826CC" w:rsidP="00F826CC">
      <w:pPr>
        <w:spacing w:before="120" w:line="276" w:lineRule="auto"/>
        <w:jc w:val="center"/>
        <w:rPr>
          <w:b/>
          <w:color w:val="000000"/>
          <w:sz w:val="26"/>
          <w:szCs w:val="26"/>
        </w:rPr>
      </w:pPr>
      <w:r w:rsidRPr="003B2FDC">
        <w:rPr>
          <w:b/>
          <w:color w:val="000000"/>
          <w:sz w:val="26"/>
          <w:szCs w:val="26"/>
        </w:rPr>
        <w:t>Перечень земельных участков, включаемых в границы населенных пунктов</w:t>
      </w:r>
    </w:p>
    <w:p w:rsidR="00F826CC" w:rsidRPr="003B2FDC" w:rsidRDefault="00F826CC" w:rsidP="00F826CC">
      <w:pPr>
        <w:spacing w:before="120" w:line="276" w:lineRule="auto"/>
        <w:jc w:val="center"/>
        <w:rPr>
          <w:color w:val="000000"/>
        </w:rPr>
      </w:pPr>
    </w:p>
    <w:p w:rsidR="00F826CC" w:rsidRPr="000D6869" w:rsidRDefault="00F826CC" w:rsidP="00F826CC">
      <w:pPr>
        <w:pStyle w:val="aff5"/>
        <w:spacing w:line="276" w:lineRule="auto"/>
        <w:jc w:val="right"/>
        <w:rPr>
          <w:i/>
          <w:color w:val="000000"/>
        </w:rPr>
      </w:pPr>
      <w:r w:rsidRPr="000D6869">
        <w:rPr>
          <w:i/>
          <w:color w:val="000000"/>
          <w:lang w:val="ru-RU"/>
        </w:rPr>
        <w:t xml:space="preserve">Таблица </w:t>
      </w:r>
      <w:r w:rsidR="000D6869" w:rsidRPr="000D6869">
        <w:rPr>
          <w:i/>
          <w:color w:val="000000"/>
          <w:lang w:val="ru-RU"/>
        </w:rPr>
        <w:t>46</w:t>
      </w:r>
    </w:p>
    <w:tbl>
      <w:tblPr>
        <w:tblW w:w="105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"/>
        <w:gridCol w:w="539"/>
        <w:gridCol w:w="79"/>
        <w:gridCol w:w="91"/>
        <w:gridCol w:w="1957"/>
        <w:gridCol w:w="2410"/>
        <w:gridCol w:w="236"/>
        <w:gridCol w:w="1189"/>
        <w:gridCol w:w="42"/>
        <w:gridCol w:w="2099"/>
        <w:gridCol w:w="28"/>
        <w:gridCol w:w="1814"/>
        <w:gridCol w:w="28"/>
      </w:tblGrid>
      <w:tr w:rsidR="00F826CC" w:rsidRPr="003546D2" w:rsidTr="005536A5">
        <w:trPr>
          <w:gridBefore w:val="1"/>
          <w:wBefore w:w="28" w:type="dxa"/>
          <w:tblHeader/>
        </w:trPr>
        <w:tc>
          <w:tcPr>
            <w:tcW w:w="709" w:type="dxa"/>
            <w:gridSpan w:val="3"/>
            <w:shd w:val="clear" w:color="auto" w:fill="F2F2F2"/>
            <w:vAlign w:val="center"/>
          </w:tcPr>
          <w:p w:rsidR="00F826CC" w:rsidRPr="00C5217E" w:rsidRDefault="00F826CC" w:rsidP="00C5217E">
            <w:pPr>
              <w:pStyle w:val="aff"/>
              <w:numPr>
                <w:ilvl w:val="0"/>
                <w:numId w:val="32"/>
              </w:numPr>
              <w:jc w:val="center"/>
              <w:rPr>
                <w:b/>
                <w:color w:val="000000"/>
              </w:rPr>
            </w:pPr>
            <w:r w:rsidRPr="00C5217E">
              <w:rPr>
                <w:b/>
                <w:color w:val="000000"/>
              </w:rPr>
              <w:t>№</w:t>
            </w:r>
          </w:p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proofErr w:type="gramStart"/>
            <w:r w:rsidRPr="00C43AAC">
              <w:rPr>
                <w:b/>
                <w:color w:val="000000"/>
              </w:rPr>
              <w:t>п</w:t>
            </w:r>
            <w:proofErr w:type="gramEnd"/>
            <w:r w:rsidRPr="00C43AAC">
              <w:rPr>
                <w:b/>
                <w:color w:val="000000"/>
              </w:rPr>
              <w:t>/п</w:t>
            </w:r>
          </w:p>
        </w:tc>
        <w:tc>
          <w:tcPr>
            <w:tcW w:w="1957" w:type="dxa"/>
            <w:shd w:val="clear" w:color="auto" w:fill="F2F2F2"/>
            <w:vAlign w:val="center"/>
          </w:tcPr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Характеристика земельного участка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Существующая категория земель</w:t>
            </w:r>
          </w:p>
        </w:tc>
        <w:tc>
          <w:tcPr>
            <w:tcW w:w="1467" w:type="dxa"/>
            <w:gridSpan w:val="3"/>
            <w:shd w:val="clear" w:color="auto" w:fill="F2F2F2"/>
            <w:vAlign w:val="center"/>
          </w:tcPr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 xml:space="preserve">Площадь, </w:t>
            </w:r>
          </w:p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га</w:t>
            </w:r>
          </w:p>
        </w:tc>
        <w:tc>
          <w:tcPr>
            <w:tcW w:w="2127" w:type="dxa"/>
            <w:gridSpan w:val="2"/>
            <w:shd w:val="clear" w:color="auto" w:fill="F2F2F2"/>
            <w:vAlign w:val="center"/>
          </w:tcPr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Планируемая категория земель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F826CC" w:rsidRPr="00C43AAC" w:rsidRDefault="00F826CC" w:rsidP="00FC4755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</w:rPr>
              <w:t>Планируемое использование</w:t>
            </w:r>
          </w:p>
        </w:tc>
      </w:tr>
      <w:tr w:rsidR="00F826CC" w:rsidRPr="003546D2" w:rsidTr="005536A5">
        <w:trPr>
          <w:gridBefore w:val="1"/>
          <w:wBefore w:w="28" w:type="dxa"/>
        </w:trPr>
        <w:tc>
          <w:tcPr>
            <w:tcW w:w="10512" w:type="dxa"/>
            <w:gridSpan w:val="12"/>
            <w:shd w:val="clear" w:color="auto" w:fill="auto"/>
          </w:tcPr>
          <w:p w:rsidR="00F826CC" w:rsidRPr="00C43AAC" w:rsidRDefault="00F826CC" w:rsidP="00FB07BC">
            <w:pPr>
              <w:jc w:val="center"/>
              <w:rPr>
                <w:b/>
                <w:color w:val="000000"/>
              </w:rPr>
            </w:pPr>
            <w:r w:rsidRPr="00C43AAC">
              <w:rPr>
                <w:b/>
                <w:color w:val="000000"/>
                <w:sz w:val="26"/>
                <w:szCs w:val="26"/>
              </w:rPr>
              <w:t xml:space="preserve">д. </w:t>
            </w:r>
            <w:r w:rsidR="00FB07BC">
              <w:rPr>
                <w:b/>
                <w:color w:val="000000"/>
                <w:sz w:val="26"/>
                <w:szCs w:val="26"/>
              </w:rPr>
              <w:t>Радищево</w:t>
            </w:r>
          </w:p>
        </w:tc>
      </w:tr>
      <w:tr w:rsidR="00FC4755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7E" w:rsidRDefault="00C5217E" w:rsidP="00FC4755">
            <w:pPr>
              <w:rPr>
                <w:color w:val="000000"/>
                <w:sz w:val="22"/>
                <w:szCs w:val="22"/>
              </w:rPr>
            </w:pPr>
          </w:p>
          <w:p w:rsidR="00FC4755" w:rsidRPr="009A0586" w:rsidRDefault="00C5217E" w:rsidP="00C521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755" w:rsidRPr="009A0586" w:rsidRDefault="00FC4755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40:13:060101:1149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755" w:rsidRPr="009A0586" w:rsidRDefault="00FC4755" w:rsidP="00AD470C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C4755" w:rsidRPr="009A0586" w:rsidRDefault="00FC4755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755" w:rsidRPr="009A0586" w:rsidRDefault="00FC4755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0,30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755" w:rsidRPr="009A0586" w:rsidRDefault="00FC4755" w:rsidP="00AD470C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755" w:rsidRPr="009A0586" w:rsidRDefault="00E54AAB" w:rsidP="00E54A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54AAB">
              <w:rPr>
                <w:color w:val="000000"/>
                <w:sz w:val="22"/>
                <w:szCs w:val="22"/>
              </w:rPr>
              <w:t>ля ведения личного подсобного хозяйства</w:t>
            </w:r>
          </w:p>
        </w:tc>
      </w:tr>
      <w:tr w:rsidR="0010309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7E" w:rsidRDefault="00C5217E" w:rsidP="00C521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0309E" w:rsidRDefault="00C5217E" w:rsidP="00C521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C5217E" w:rsidRPr="009A0586" w:rsidRDefault="00C5217E" w:rsidP="00C521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9E" w:rsidRPr="009A0586" w:rsidRDefault="0010309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309E" w:rsidRPr="009A0586" w:rsidRDefault="0010309E" w:rsidP="00AD470C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9A058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9A058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309E" w:rsidRPr="009A0586" w:rsidRDefault="0010309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9E" w:rsidRPr="009A0586" w:rsidRDefault="0010309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09E" w:rsidRDefault="0010309E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09E" w:rsidRPr="009A0586" w:rsidRDefault="00E54AAB" w:rsidP="00E54AA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54AAB">
              <w:rPr>
                <w:color w:val="000000"/>
                <w:sz w:val="22"/>
                <w:szCs w:val="22"/>
              </w:rPr>
              <w:t>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ind w:left="-567" w:firstLine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3D265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9A36D7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</w:t>
            </w:r>
            <w:r w:rsidRPr="00F76E59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</w:t>
            </w:r>
            <w:r w:rsidRPr="006B4906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F76E59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76E59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76E59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6B490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B81970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0" w:rsidRPr="009A0586" w:rsidRDefault="00C5217E" w:rsidP="00C521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1970" w:rsidRPr="009A0586" w:rsidRDefault="00B81970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70" w:rsidRPr="009A0586" w:rsidRDefault="00B81970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70" w:rsidRDefault="00B81970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836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9377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836E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 xml:space="preserve">Для индивидуального садоводства и </w:t>
            </w:r>
            <w:r w:rsidRPr="0032403F">
              <w:rPr>
                <w:color w:val="000000"/>
                <w:sz w:val="22"/>
                <w:szCs w:val="22"/>
              </w:rPr>
              <w:lastRenderedPageBreak/>
              <w:t>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372E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23CB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23CB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23CB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567B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Pr="009A0586" w:rsidRDefault="008C21E7" w:rsidP="008C21E7">
            <w:pPr>
              <w:rPr>
                <w:color w:val="000000"/>
                <w:sz w:val="22"/>
                <w:szCs w:val="22"/>
              </w:rPr>
            </w:pPr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Pr="009A0586" w:rsidRDefault="008C21E7" w:rsidP="008C21E7">
            <w:pPr>
              <w:rPr>
                <w:color w:val="000000"/>
                <w:sz w:val="22"/>
                <w:szCs w:val="22"/>
              </w:rPr>
            </w:pPr>
            <w:r w:rsidRPr="0032403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82E79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A6F1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 w:rsidP="00901181">
            <w:pPr>
              <w:ind w:left="-108" w:firstLine="108"/>
            </w:pPr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B31A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</w:t>
            </w:r>
            <w:r w:rsidRPr="00A9247F">
              <w:rPr>
                <w:color w:val="000000"/>
                <w:sz w:val="22"/>
                <w:szCs w:val="22"/>
              </w:rPr>
              <w:lastRenderedPageBreak/>
              <w:t>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 xml:space="preserve">Земли населенных </w:t>
            </w:r>
            <w:r w:rsidRPr="00677786">
              <w:rPr>
                <w:color w:val="000000"/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lastRenderedPageBreak/>
              <w:t xml:space="preserve">Для </w:t>
            </w:r>
            <w:r w:rsidRPr="004C70F0">
              <w:rPr>
                <w:color w:val="000000"/>
                <w:sz w:val="22"/>
                <w:szCs w:val="22"/>
              </w:rPr>
              <w:lastRenderedPageBreak/>
              <w:t>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7778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247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9247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9247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4844FE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9A058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9A058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4844FE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9A058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9A058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C7CB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C70F0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</w:t>
            </w:r>
            <w:r w:rsidRPr="003F374D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</w:t>
            </w:r>
            <w:r w:rsidRPr="009A2D8C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F374D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3F374D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3F374D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0,55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9A2D8C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345F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E0345F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E0345F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 xml:space="preserve">Для индивидуального садоводства и </w:t>
            </w:r>
            <w:r w:rsidRPr="00305632">
              <w:rPr>
                <w:color w:val="000000"/>
                <w:sz w:val="22"/>
                <w:szCs w:val="22"/>
              </w:rPr>
              <w:lastRenderedPageBreak/>
              <w:t>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0563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5130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35EB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35EB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35EB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E669A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E3DE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6BD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</w:t>
            </w:r>
            <w:r w:rsidRPr="0014183B">
              <w:rPr>
                <w:color w:val="000000"/>
                <w:sz w:val="22"/>
                <w:szCs w:val="22"/>
              </w:rPr>
              <w:lastRenderedPageBreak/>
              <w:t>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 xml:space="preserve">Земли населенных </w:t>
            </w:r>
            <w:r w:rsidRPr="00ED5404">
              <w:rPr>
                <w:color w:val="000000"/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01C82">
              <w:rPr>
                <w:color w:val="000000"/>
                <w:sz w:val="22"/>
                <w:szCs w:val="22"/>
              </w:rPr>
              <w:lastRenderedPageBreak/>
              <w:t xml:space="preserve">Для </w:t>
            </w:r>
            <w:r w:rsidRPr="00E01C82">
              <w:rPr>
                <w:color w:val="000000"/>
                <w:sz w:val="22"/>
                <w:szCs w:val="22"/>
              </w:rPr>
              <w:lastRenderedPageBreak/>
              <w:t>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4183B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4183B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4183B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B561A9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4844FE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ED5404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</w:t>
            </w:r>
            <w:r w:rsidRPr="00A3034C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91586">
              <w:rPr>
                <w:color w:val="000000"/>
                <w:sz w:val="22"/>
                <w:szCs w:val="22"/>
              </w:rPr>
              <w:t>Для индивидуальног</w:t>
            </w:r>
            <w:r w:rsidRPr="00A91586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40:13:060104:199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3034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A3034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A3034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 xml:space="preserve">Для индивидуального садоводства и </w:t>
            </w:r>
            <w:r w:rsidRPr="0048798F">
              <w:rPr>
                <w:color w:val="000000"/>
                <w:sz w:val="22"/>
                <w:szCs w:val="22"/>
              </w:rPr>
              <w:lastRenderedPageBreak/>
              <w:t>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8798F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53FB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15CC3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440BC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440BC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440BC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692D5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0A336D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5CA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</w:t>
            </w:r>
            <w:r w:rsidRPr="005F60DC">
              <w:rPr>
                <w:color w:val="000000"/>
                <w:sz w:val="22"/>
                <w:szCs w:val="22"/>
              </w:rPr>
              <w:lastRenderedPageBreak/>
              <w:t>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 xml:space="preserve">Земли населенных </w:t>
            </w:r>
            <w:r w:rsidRPr="00A60DA1">
              <w:rPr>
                <w:color w:val="000000"/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lastRenderedPageBreak/>
              <w:t xml:space="preserve">Для </w:t>
            </w:r>
            <w:r w:rsidRPr="00FD5107">
              <w:rPr>
                <w:color w:val="000000"/>
                <w:sz w:val="22"/>
                <w:szCs w:val="22"/>
              </w:rPr>
              <w:lastRenderedPageBreak/>
              <w:t>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F60DC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5F60DC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5F60DC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A60DA1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4806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D5107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</w:t>
            </w:r>
            <w:r w:rsidRPr="00FC04E6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</w:t>
            </w:r>
            <w:r w:rsidRPr="00016EA2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170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6EA2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C04E6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C04E6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C04E6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3CFA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3CFA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3CFA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3CFA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3CFA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3CFA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3CFA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3CFA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3CFA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3CFA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3CFA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3CFA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3CFA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3CFA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3CFA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3CFA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3CFA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3CFA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</w:t>
            </w:r>
            <w:r w:rsidRPr="001B2990">
              <w:rPr>
                <w:color w:val="000000"/>
                <w:sz w:val="22"/>
                <w:szCs w:val="22"/>
              </w:rPr>
              <w:lastRenderedPageBreak/>
              <w:t>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 xml:space="preserve">Земли населенных </w:t>
            </w:r>
            <w:r w:rsidRPr="00FF5E7C">
              <w:rPr>
                <w:color w:val="000000"/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lastRenderedPageBreak/>
              <w:t xml:space="preserve">Для </w:t>
            </w:r>
            <w:r w:rsidRPr="007851E6">
              <w:rPr>
                <w:color w:val="000000"/>
                <w:sz w:val="22"/>
                <w:szCs w:val="22"/>
              </w:rPr>
              <w:lastRenderedPageBreak/>
              <w:t>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F5E7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480633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C139A8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</w:t>
            </w:r>
            <w:r w:rsidRPr="001B2990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</w:t>
            </w:r>
            <w:r w:rsidRPr="007851E6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40:13:060104:299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A20131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F60E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B299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1B299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1B299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 xml:space="preserve">Для индивидуального садоводства и </w:t>
            </w:r>
            <w:r w:rsidRPr="007851E6">
              <w:rPr>
                <w:color w:val="000000"/>
                <w:sz w:val="22"/>
                <w:szCs w:val="22"/>
              </w:rPr>
              <w:lastRenderedPageBreak/>
              <w:t>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7851E6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E54AAB">
              <w:rPr>
                <w:color w:val="000000"/>
                <w:sz w:val="22"/>
                <w:szCs w:val="22"/>
              </w:rPr>
              <w:t>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175BAC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34409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86FC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586FC1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</w:t>
            </w:r>
            <w:r w:rsidRPr="00D46850">
              <w:rPr>
                <w:color w:val="000000"/>
                <w:sz w:val="22"/>
                <w:szCs w:val="22"/>
              </w:rPr>
              <w:lastRenderedPageBreak/>
              <w:t>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 xml:space="preserve">Земли населенных </w:t>
            </w:r>
            <w:r w:rsidRPr="00C42565">
              <w:rPr>
                <w:color w:val="000000"/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lastRenderedPageBreak/>
              <w:t xml:space="preserve">Для </w:t>
            </w:r>
            <w:r w:rsidRPr="00B83BB3">
              <w:rPr>
                <w:color w:val="000000"/>
                <w:sz w:val="22"/>
                <w:szCs w:val="22"/>
              </w:rPr>
              <w:lastRenderedPageBreak/>
              <w:t>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250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D46850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46850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D46850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4,43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3,09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D6D68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2D6D68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2D6D68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</w:t>
            </w:r>
            <w:r w:rsidRPr="00FA3033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</w:t>
            </w:r>
            <w:r w:rsidRPr="00B83BB3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42565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40:13:060104:394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 xml:space="preserve">Для индивидуального садоводства и </w:t>
            </w:r>
            <w:r w:rsidRPr="00B83BB3">
              <w:rPr>
                <w:color w:val="000000"/>
                <w:sz w:val="22"/>
                <w:szCs w:val="22"/>
              </w:rPr>
              <w:lastRenderedPageBreak/>
              <w:t>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40:13:060104:419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FA303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FA303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FA303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7F60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7F60E0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580197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9,52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40:13:060104:563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</w:t>
            </w:r>
            <w:r w:rsidRPr="00C81003">
              <w:rPr>
                <w:color w:val="000000"/>
                <w:sz w:val="22"/>
                <w:szCs w:val="22"/>
              </w:rPr>
              <w:lastRenderedPageBreak/>
              <w:t>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 xml:space="preserve">Земли населенных </w:t>
            </w:r>
            <w:r w:rsidRPr="002B11D9">
              <w:rPr>
                <w:color w:val="000000"/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lastRenderedPageBreak/>
              <w:t xml:space="preserve">Для </w:t>
            </w:r>
            <w:r w:rsidRPr="00B83BB3">
              <w:rPr>
                <w:color w:val="000000"/>
                <w:sz w:val="22"/>
                <w:szCs w:val="22"/>
              </w:rPr>
              <w:lastRenderedPageBreak/>
              <w:t>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303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2B11D9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</w:t>
            </w:r>
            <w:r w:rsidRPr="00C81003">
              <w:rPr>
                <w:color w:val="000000"/>
                <w:sz w:val="22"/>
                <w:szCs w:val="22"/>
              </w:rPr>
              <w:lastRenderedPageBreak/>
              <w:t>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</w:t>
            </w:r>
            <w:r w:rsidRPr="00B83BB3">
              <w:rPr>
                <w:color w:val="000000"/>
                <w:sz w:val="22"/>
                <w:szCs w:val="22"/>
              </w:rPr>
              <w:lastRenderedPageBreak/>
              <w:t>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316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15FE6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C81003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C81003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C81003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C556B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 xml:space="preserve">Для индивидуального садоводства и </w:t>
            </w:r>
            <w:r w:rsidRPr="00B83BB3">
              <w:rPr>
                <w:color w:val="000000"/>
                <w:sz w:val="22"/>
                <w:szCs w:val="22"/>
              </w:rPr>
              <w:lastRenderedPageBreak/>
              <w:t>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329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83BB3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F069D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F069D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00"/>
        </w:trPr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1E" w:rsidRPr="009A0586" w:rsidRDefault="001048DF" w:rsidP="00FC47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FC4755">
            <w:pPr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40:13:060104:999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B34257">
              <w:rPr>
                <w:color w:val="000000"/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B34257">
              <w:rPr>
                <w:color w:val="000000"/>
                <w:sz w:val="22"/>
                <w:szCs w:val="22"/>
              </w:rPr>
              <w:t>сельскохо-зяйственного</w:t>
            </w:r>
            <w:proofErr w:type="spellEnd"/>
            <w:proofErr w:type="gramEnd"/>
            <w:r w:rsidRPr="00B34257"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B1E" w:rsidRPr="009A0586" w:rsidRDefault="00567B1E" w:rsidP="00FC475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B1E" w:rsidRPr="009A0586" w:rsidRDefault="00567B1E" w:rsidP="00E25399">
            <w:pPr>
              <w:jc w:val="center"/>
              <w:rPr>
                <w:color w:val="000000"/>
                <w:sz w:val="22"/>
                <w:szCs w:val="22"/>
              </w:rPr>
            </w:pPr>
            <w:r w:rsidRPr="009A058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0022F"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B1E" w:rsidRDefault="00567B1E">
            <w:r w:rsidRPr="000F069D">
              <w:rPr>
                <w:color w:val="000000"/>
                <w:sz w:val="22"/>
                <w:szCs w:val="22"/>
              </w:rPr>
              <w:t>Для индивидуального садоводства и огородничества</w:t>
            </w:r>
          </w:p>
        </w:tc>
      </w:tr>
      <w:tr w:rsidR="00567B1E" w:rsidRPr="009A0586" w:rsidTr="005536A5">
        <w:trPr>
          <w:trHeight w:val="12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567B1E" w:rsidRPr="009A0586" w:rsidRDefault="00567B1E" w:rsidP="00D2228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gridSpan w:val="4"/>
            <w:shd w:val="clear" w:color="auto" w:fill="auto"/>
            <w:vAlign w:val="center"/>
          </w:tcPr>
          <w:p w:rsidR="00567B1E" w:rsidRPr="009A0586" w:rsidRDefault="00567B1E" w:rsidP="00D222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A0586">
              <w:rPr>
                <w:b/>
                <w:color w:val="000000"/>
                <w:sz w:val="22"/>
                <w:szCs w:val="22"/>
              </w:rPr>
              <w:t>Всего по населенному пункту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567B1E" w:rsidRPr="00A51B3A" w:rsidRDefault="00567B1E" w:rsidP="005536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51B3A">
              <w:rPr>
                <w:b/>
                <w:color w:val="000000"/>
                <w:sz w:val="22"/>
                <w:szCs w:val="22"/>
              </w:rPr>
              <w:t>46,41</w:t>
            </w:r>
          </w:p>
          <w:p w:rsidR="00567B1E" w:rsidRPr="009A0586" w:rsidRDefault="00567B1E" w:rsidP="00D2228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69" w:type="dxa"/>
            <w:gridSpan w:val="3"/>
            <w:shd w:val="clear" w:color="auto" w:fill="auto"/>
            <w:vAlign w:val="center"/>
          </w:tcPr>
          <w:p w:rsidR="00567B1E" w:rsidRPr="009A0586" w:rsidRDefault="00567B1E" w:rsidP="00D2228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567B1E" w:rsidRPr="009A0586" w:rsidRDefault="00567B1E" w:rsidP="00D2228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4104F" w:rsidRPr="009A0586" w:rsidRDefault="0044104F" w:rsidP="0044104F">
      <w:pPr>
        <w:rPr>
          <w:color w:val="000000"/>
          <w:sz w:val="22"/>
          <w:szCs w:val="22"/>
          <w:lang w:eastAsia="zh-CN"/>
        </w:rPr>
      </w:pPr>
    </w:p>
    <w:p w:rsidR="002D7B68" w:rsidRPr="009A0586" w:rsidRDefault="002D7B68">
      <w:pPr>
        <w:rPr>
          <w:rFonts w:eastAsia="SimSun"/>
          <w:b/>
          <w:bCs/>
          <w:color w:val="000000" w:themeColor="text1"/>
          <w:sz w:val="22"/>
          <w:szCs w:val="22"/>
          <w:lang w:eastAsia="zh-CN"/>
        </w:rPr>
      </w:pPr>
      <w:r w:rsidRPr="009A0586">
        <w:rPr>
          <w:rFonts w:eastAsia="SimSun"/>
          <w:color w:val="000000" w:themeColor="text1"/>
          <w:sz w:val="22"/>
          <w:szCs w:val="22"/>
          <w:lang w:eastAsia="zh-CN"/>
        </w:rPr>
        <w:br w:type="page"/>
      </w:r>
    </w:p>
    <w:p w:rsidR="00221715" w:rsidRPr="003546D2" w:rsidRDefault="00221715" w:rsidP="00221715">
      <w:pPr>
        <w:pStyle w:val="1"/>
        <w:tabs>
          <w:tab w:val="num" w:pos="426"/>
        </w:tabs>
        <w:suppressAutoHyphens/>
        <w:spacing w:before="120" w:after="120"/>
        <w:ind w:left="-426" w:right="-84"/>
        <w:rPr>
          <w:rFonts w:eastAsia="SimSun"/>
          <w:color w:val="000000" w:themeColor="text1"/>
          <w:sz w:val="28"/>
          <w:szCs w:val="28"/>
          <w:lang w:eastAsia="zh-CN"/>
        </w:rPr>
      </w:pPr>
      <w:bookmarkStart w:id="120" w:name="_Toc204431967"/>
      <w:r w:rsidRPr="003546D2">
        <w:rPr>
          <w:rFonts w:eastAsia="SimSun"/>
          <w:color w:val="000000" w:themeColor="text1"/>
          <w:sz w:val="28"/>
          <w:szCs w:val="28"/>
          <w:lang w:eastAsia="zh-CN"/>
        </w:rPr>
        <w:lastRenderedPageBreak/>
        <w:t>IX. Перечень мероприятий по территориальному планированию</w:t>
      </w:r>
      <w:bookmarkEnd w:id="118"/>
      <w:bookmarkEnd w:id="119"/>
      <w:bookmarkEnd w:id="120"/>
    </w:p>
    <w:p w:rsidR="00221715" w:rsidRDefault="00221715" w:rsidP="00221715">
      <w:pPr>
        <w:spacing w:before="120" w:line="276" w:lineRule="auto"/>
        <w:ind w:left="-567" w:right="-143"/>
        <w:jc w:val="center"/>
        <w:rPr>
          <w:b/>
          <w:color w:val="000000" w:themeColor="text1"/>
          <w:sz w:val="26"/>
          <w:szCs w:val="26"/>
        </w:rPr>
      </w:pPr>
      <w:r w:rsidRPr="003546D2">
        <w:rPr>
          <w:b/>
          <w:color w:val="000000" w:themeColor="text1"/>
          <w:sz w:val="26"/>
          <w:szCs w:val="26"/>
        </w:rPr>
        <w:t>Перечень земельных участков, планируемых к переводу из одной категории в другую</w:t>
      </w:r>
    </w:p>
    <w:p w:rsidR="00BB1ABF" w:rsidRDefault="00D73BAD" w:rsidP="00221715">
      <w:pPr>
        <w:spacing w:before="120" w:line="276" w:lineRule="auto"/>
        <w:ind w:left="-567" w:right="-143"/>
        <w:jc w:val="center"/>
        <w:rPr>
          <w:b/>
          <w:color w:val="000000" w:themeColor="text1"/>
          <w:sz w:val="26"/>
          <w:szCs w:val="26"/>
        </w:rPr>
      </w:pPr>
      <w:r w:rsidRPr="00DD4269">
        <w:rPr>
          <w:b/>
          <w:sz w:val="26"/>
          <w:szCs w:val="26"/>
        </w:rPr>
        <w:t>Проект 2025 года</w:t>
      </w:r>
    </w:p>
    <w:p w:rsidR="002E3B5F" w:rsidRPr="002C021E" w:rsidRDefault="00836ED3" w:rsidP="00836ED3">
      <w:pPr>
        <w:ind w:firstLine="708"/>
        <w:rPr>
          <w:rFonts w:eastAsia="Calibri"/>
          <w:sz w:val="26"/>
          <w:szCs w:val="26"/>
        </w:rPr>
      </w:pPr>
      <w:r w:rsidRPr="002932A6">
        <w:rPr>
          <w:bCs/>
          <w:color w:val="000000"/>
          <w:sz w:val="26"/>
          <w:szCs w:val="26"/>
        </w:rPr>
        <w:t>Комисси</w:t>
      </w:r>
      <w:r>
        <w:rPr>
          <w:bCs/>
          <w:color w:val="000000"/>
          <w:sz w:val="26"/>
          <w:szCs w:val="26"/>
        </w:rPr>
        <w:t>ей</w:t>
      </w:r>
      <w:r w:rsidRPr="002932A6">
        <w:rPr>
          <w:bCs/>
          <w:color w:val="000000"/>
          <w:sz w:val="26"/>
          <w:szCs w:val="26"/>
        </w:rPr>
        <w:t xml:space="preserve"> по подготовке проектов внесения изменений в Генеральные планы и Правила землепользования и застройки сельских поселений</w:t>
      </w:r>
      <w:r>
        <w:rPr>
          <w:bCs/>
          <w:color w:val="000000"/>
          <w:sz w:val="26"/>
          <w:szCs w:val="26"/>
        </w:rPr>
        <w:t xml:space="preserve"> </w:t>
      </w:r>
      <w:r w:rsidRPr="002932A6">
        <w:rPr>
          <w:bCs/>
          <w:color w:val="000000"/>
          <w:sz w:val="26"/>
          <w:szCs w:val="26"/>
        </w:rPr>
        <w:t xml:space="preserve">муниципального района </w:t>
      </w:r>
      <w:proofErr w:type="spellStart"/>
      <w:r w:rsidRPr="002932A6">
        <w:rPr>
          <w:bCs/>
          <w:color w:val="000000"/>
          <w:sz w:val="26"/>
          <w:szCs w:val="26"/>
        </w:rPr>
        <w:t>Малоярославецкий</w:t>
      </w:r>
      <w:proofErr w:type="spellEnd"/>
      <w:r w:rsidRPr="002932A6">
        <w:rPr>
          <w:bCs/>
          <w:color w:val="000000"/>
          <w:sz w:val="26"/>
          <w:szCs w:val="26"/>
        </w:rPr>
        <w:t xml:space="preserve"> район</w:t>
      </w:r>
      <w:r>
        <w:rPr>
          <w:bCs/>
          <w:color w:val="000000"/>
          <w:sz w:val="26"/>
          <w:szCs w:val="26"/>
        </w:rPr>
        <w:t xml:space="preserve"> от</w:t>
      </w:r>
      <w:r w:rsidRPr="002932A6">
        <w:rPr>
          <w:bCs/>
          <w:color w:val="000000"/>
          <w:sz w:val="26"/>
          <w:szCs w:val="26"/>
        </w:rPr>
        <w:t xml:space="preserve"> 20.06.2025 №</w:t>
      </w:r>
      <w:r w:rsidRPr="00836ED3">
        <w:rPr>
          <w:bCs/>
          <w:color w:val="000000"/>
          <w:sz w:val="26"/>
          <w:szCs w:val="26"/>
        </w:rPr>
        <w:t xml:space="preserve">3 </w:t>
      </w:r>
      <w:r w:rsidRPr="00836ED3">
        <w:rPr>
          <w:rFonts w:eastAsia="Calibri"/>
          <w:sz w:val="26"/>
          <w:szCs w:val="26"/>
        </w:rPr>
        <w:t xml:space="preserve"> принято решен</w:t>
      </w:r>
      <w:r w:rsidR="002E3B5F">
        <w:rPr>
          <w:rFonts w:eastAsia="Calibri"/>
          <w:sz w:val="26"/>
          <w:szCs w:val="26"/>
        </w:rPr>
        <w:t>ие о переводе земельных участков</w:t>
      </w:r>
      <w:r w:rsidR="00F70B92" w:rsidRPr="00F70B92">
        <w:rPr>
          <w:rFonts w:eastAsia="Calibri"/>
          <w:sz w:val="26"/>
          <w:szCs w:val="26"/>
        </w:rPr>
        <w:t xml:space="preserve"> </w:t>
      </w:r>
      <w:r w:rsidR="00F70B92" w:rsidRPr="00A51A6F">
        <w:rPr>
          <w:color w:val="000000"/>
          <w:sz w:val="26"/>
          <w:szCs w:val="26"/>
        </w:rPr>
        <w:t>из</w:t>
      </w:r>
      <w:r w:rsidR="00F70B92">
        <w:rPr>
          <w:color w:val="000000"/>
          <w:sz w:val="26"/>
          <w:szCs w:val="26"/>
        </w:rPr>
        <w:t xml:space="preserve"> категории </w:t>
      </w:r>
      <w:r w:rsidR="00F70B92" w:rsidRPr="00A51A6F">
        <w:rPr>
          <w:color w:val="000000"/>
          <w:sz w:val="26"/>
          <w:szCs w:val="26"/>
        </w:rPr>
        <w:t xml:space="preserve"> «земель сельскохозяйственного назначения» в </w:t>
      </w:r>
      <w:r w:rsidR="00F70B92">
        <w:rPr>
          <w:color w:val="000000"/>
          <w:sz w:val="26"/>
          <w:szCs w:val="26"/>
        </w:rPr>
        <w:t xml:space="preserve"> категорию «земли промышленности»</w:t>
      </w:r>
      <w:r w:rsidR="002E3B5F" w:rsidRPr="002E3B5F">
        <w:rPr>
          <w:rFonts w:eastAsia="Calibri"/>
          <w:sz w:val="26"/>
          <w:szCs w:val="26"/>
        </w:rPr>
        <w:t>:</w:t>
      </w:r>
    </w:p>
    <w:p w:rsidR="00465AFF" w:rsidRPr="0032409E" w:rsidRDefault="00465AFF" w:rsidP="00C92FBE">
      <w:pPr>
        <w:rPr>
          <w:rFonts w:eastAsia="Calibri"/>
          <w:sz w:val="26"/>
          <w:szCs w:val="26"/>
        </w:rPr>
      </w:pPr>
      <w:r w:rsidRPr="0032409E">
        <w:rPr>
          <w:rFonts w:eastAsia="Calibri"/>
          <w:sz w:val="26"/>
          <w:szCs w:val="26"/>
        </w:rPr>
        <w:t>-</w:t>
      </w:r>
      <w:r w:rsidRPr="0032409E">
        <w:rPr>
          <w:sz w:val="26"/>
          <w:szCs w:val="26"/>
        </w:rPr>
        <w:t>40:13:060104:997</w:t>
      </w:r>
      <w:r w:rsidR="0032409E" w:rsidRPr="0032409E">
        <w:rPr>
          <w:sz w:val="26"/>
          <w:szCs w:val="26"/>
        </w:rPr>
        <w:t>, площадью 3 513 кв. м</w:t>
      </w:r>
    </w:p>
    <w:p w:rsidR="00836ED3" w:rsidRPr="00F70B92" w:rsidRDefault="002E3B5F" w:rsidP="00C92FBE">
      <w:pPr>
        <w:rPr>
          <w:sz w:val="26"/>
          <w:szCs w:val="26"/>
        </w:rPr>
      </w:pPr>
      <w:r w:rsidRPr="0032409E">
        <w:rPr>
          <w:rFonts w:eastAsia="Calibri"/>
          <w:sz w:val="26"/>
          <w:szCs w:val="26"/>
        </w:rPr>
        <w:t>-</w:t>
      </w:r>
      <w:r w:rsidR="00836ED3" w:rsidRPr="0032409E">
        <w:rPr>
          <w:rFonts w:eastAsia="Calibri"/>
          <w:sz w:val="26"/>
          <w:szCs w:val="26"/>
        </w:rPr>
        <w:t xml:space="preserve"> </w:t>
      </w:r>
      <w:r w:rsidR="00836ED3" w:rsidRPr="0032409E">
        <w:rPr>
          <w:color w:val="000000"/>
          <w:sz w:val="26"/>
          <w:szCs w:val="26"/>
        </w:rPr>
        <w:t>40:13:060103:1, площадью 511 849 кв. м</w:t>
      </w:r>
      <w:r w:rsidR="00836ED3" w:rsidRPr="00F70B92">
        <w:rPr>
          <w:color w:val="000000"/>
          <w:sz w:val="26"/>
          <w:szCs w:val="26"/>
        </w:rPr>
        <w:t>;</w:t>
      </w:r>
    </w:p>
    <w:p w:rsidR="00836ED3" w:rsidRPr="00F70B92" w:rsidRDefault="00836ED3" w:rsidP="00836ED3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40:13:060109:1, площадью 45 700 кв. м;</w:t>
      </w:r>
    </w:p>
    <w:p w:rsidR="00836ED3" w:rsidRPr="00F70B92" w:rsidRDefault="00836ED3" w:rsidP="00836ED3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40:13:060103:5, площадью 34 000 кв. м;</w:t>
      </w:r>
    </w:p>
    <w:p w:rsidR="00836ED3" w:rsidRPr="00F70B92" w:rsidRDefault="00836ED3" w:rsidP="00836ED3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40:13:060103:4, площадью 3 898 кв. м;</w:t>
      </w:r>
    </w:p>
    <w:p w:rsidR="00836ED3" w:rsidRPr="00F70B92" w:rsidRDefault="00836ED3" w:rsidP="00836ED3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40:13:060103:12, площадью 4 942 кв. м;</w:t>
      </w:r>
    </w:p>
    <w:p w:rsidR="00836ED3" w:rsidRPr="00F70B92" w:rsidRDefault="00836ED3" w:rsidP="00836ED3">
      <w:pPr>
        <w:rPr>
          <w:sz w:val="26"/>
          <w:szCs w:val="26"/>
        </w:rPr>
      </w:pPr>
      <w:r w:rsidRPr="00F70B92">
        <w:rPr>
          <w:color w:val="000000"/>
          <w:sz w:val="26"/>
          <w:szCs w:val="26"/>
        </w:rPr>
        <w:t>40:13:060108:2, площадью 242 900 кв. м;</w:t>
      </w:r>
    </w:p>
    <w:p w:rsidR="006B777B" w:rsidRDefault="00836ED3" w:rsidP="00836ED3">
      <w:pPr>
        <w:rPr>
          <w:color w:val="000000"/>
          <w:sz w:val="26"/>
          <w:szCs w:val="26"/>
        </w:rPr>
      </w:pPr>
      <w:r w:rsidRPr="00F70B92">
        <w:rPr>
          <w:color w:val="000000"/>
          <w:sz w:val="26"/>
          <w:szCs w:val="26"/>
        </w:rPr>
        <w:t>40:13:060110:2, площадью 187 230 кв. м.</w:t>
      </w:r>
    </w:p>
    <w:p w:rsidR="006B777B" w:rsidRPr="00DF0330" w:rsidRDefault="006B777B" w:rsidP="00836ED3">
      <w:pPr>
        <w:rPr>
          <w:sz w:val="26"/>
          <w:szCs w:val="26"/>
        </w:rPr>
      </w:pPr>
      <w:r w:rsidRPr="009C49C6">
        <w:rPr>
          <w:sz w:val="26"/>
          <w:szCs w:val="26"/>
        </w:rPr>
        <w:t>40:13:060303:854</w:t>
      </w:r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плошадью</w:t>
      </w:r>
      <w:proofErr w:type="spellEnd"/>
      <w:r>
        <w:rPr>
          <w:sz w:val="26"/>
          <w:szCs w:val="26"/>
        </w:rPr>
        <w:t xml:space="preserve"> </w:t>
      </w:r>
      <w:r w:rsidR="00DF0330" w:rsidRPr="00DF0330">
        <w:rPr>
          <w:sz w:val="26"/>
          <w:szCs w:val="26"/>
        </w:rPr>
        <w:t>41 820 кв. м</w:t>
      </w:r>
    </w:p>
    <w:p w:rsidR="006B777B" w:rsidRPr="006B777B" w:rsidRDefault="006B777B" w:rsidP="00836ED3">
      <w:pPr>
        <w:rPr>
          <w:color w:val="000000"/>
          <w:sz w:val="26"/>
          <w:szCs w:val="26"/>
        </w:rPr>
      </w:pPr>
      <w:r>
        <w:t xml:space="preserve"> </w:t>
      </w:r>
      <w:r w:rsidRPr="006B777B">
        <w:rPr>
          <w:sz w:val="26"/>
          <w:szCs w:val="26"/>
        </w:rPr>
        <w:t>40:13:060303:984</w:t>
      </w:r>
      <w:r w:rsidR="00DF0330">
        <w:rPr>
          <w:sz w:val="26"/>
          <w:szCs w:val="26"/>
        </w:rPr>
        <w:t xml:space="preserve">, </w:t>
      </w:r>
      <w:r w:rsidRPr="006B777B">
        <w:rPr>
          <w:sz w:val="26"/>
          <w:szCs w:val="26"/>
        </w:rPr>
        <w:t xml:space="preserve"> </w:t>
      </w:r>
      <w:r w:rsidR="00DF0330">
        <w:rPr>
          <w:sz w:val="26"/>
          <w:szCs w:val="26"/>
        </w:rPr>
        <w:t xml:space="preserve"> </w:t>
      </w:r>
      <w:proofErr w:type="spellStart"/>
      <w:r w:rsidR="00DF0330">
        <w:rPr>
          <w:sz w:val="26"/>
          <w:szCs w:val="26"/>
        </w:rPr>
        <w:t>плошадью</w:t>
      </w:r>
      <w:proofErr w:type="spellEnd"/>
      <w:r w:rsidR="00DF0330" w:rsidRPr="006B777B">
        <w:rPr>
          <w:sz w:val="26"/>
          <w:szCs w:val="26"/>
        </w:rPr>
        <w:t xml:space="preserve"> </w:t>
      </w:r>
      <w:r w:rsidRPr="006B777B">
        <w:rPr>
          <w:sz w:val="26"/>
          <w:szCs w:val="26"/>
        </w:rPr>
        <w:t>92 555 кв. м</w:t>
      </w:r>
    </w:p>
    <w:p w:rsidR="00836ED3" w:rsidRPr="00F70B92" w:rsidRDefault="00836ED3" w:rsidP="00836ED3">
      <w:pPr>
        <w:rPr>
          <w:sz w:val="26"/>
          <w:szCs w:val="26"/>
        </w:rPr>
      </w:pPr>
      <w:r w:rsidRPr="00F70B92">
        <w:rPr>
          <w:rFonts w:eastAsia="Calibri"/>
          <w:sz w:val="26"/>
          <w:szCs w:val="26"/>
        </w:rPr>
        <w:t xml:space="preserve"> </w:t>
      </w:r>
      <w:proofErr w:type="gramStart"/>
      <w:r w:rsidRPr="00F70B92">
        <w:rPr>
          <w:color w:val="000000"/>
          <w:sz w:val="26"/>
          <w:szCs w:val="26"/>
        </w:rPr>
        <w:t xml:space="preserve">для строительства заводского кластера по производству изделий из тонколистового проката под товарным под товарным знаком </w:t>
      </w:r>
      <w:proofErr w:type="spellStart"/>
      <w:r w:rsidRPr="00F70B92">
        <w:rPr>
          <w:color w:val="000000"/>
          <w:sz w:val="26"/>
          <w:szCs w:val="26"/>
        </w:rPr>
        <w:t>GradLine</w:t>
      </w:r>
      <w:proofErr w:type="spellEnd"/>
      <w:r w:rsidR="002E3B5F" w:rsidRPr="00F70B92">
        <w:rPr>
          <w:color w:val="000000"/>
          <w:sz w:val="26"/>
          <w:szCs w:val="26"/>
        </w:rPr>
        <w:t>;</w:t>
      </w:r>
      <w:r w:rsidRPr="00F70B92">
        <w:rPr>
          <w:color w:val="000000"/>
          <w:sz w:val="26"/>
          <w:szCs w:val="26"/>
        </w:rPr>
        <w:t xml:space="preserve"> </w:t>
      </w:r>
      <w:proofErr w:type="gramEnd"/>
    </w:p>
    <w:p w:rsidR="00BB1ABF" w:rsidRPr="00F70B92" w:rsidRDefault="006B777B" w:rsidP="009C49C6">
      <w:pPr>
        <w:rPr>
          <w:sz w:val="26"/>
          <w:szCs w:val="26"/>
        </w:rPr>
      </w:pPr>
      <w:r>
        <w:rPr>
          <w:sz w:val="26"/>
          <w:szCs w:val="26"/>
        </w:rPr>
        <w:t xml:space="preserve">для </w:t>
      </w:r>
      <w:r w:rsidR="009C7931" w:rsidRPr="00F70B92">
        <w:rPr>
          <w:sz w:val="26"/>
          <w:szCs w:val="26"/>
        </w:rPr>
        <w:t xml:space="preserve"> расширения производственной деятельност</w:t>
      </w:r>
      <w:proofErr w:type="gramStart"/>
      <w:r w:rsidR="009C7931" w:rsidRPr="00F70B92">
        <w:rPr>
          <w:sz w:val="26"/>
          <w:szCs w:val="26"/>
        </w:rPr>
        <w:t xml:space="preserve">и  </w:t>
      </w:r>
      <w:r w:rsidR="0016675D" w:rsidRPr="00F70B92">
        <w:rPr>
          <w:rFonts w:eastAsia="font336"/>
          <w:bCs/>
          <w:sz w:val="26"/>
          <w:szCs w:val="26"/>
        </w:rPr>
        <w:t>ООО</w:t>
      </w:r>
      <w:proofErr w:type="gramEnd"/>
      <w:r w:rsidR="0016675D" w:rsidRPr="00F70B92">
        <w:rPr>
          <w:rFonts w:eastAsia="font336"/>
          <w:bCs/>
          <w:sz w:val="26"/>
          <w:szCs w:val="26"/>
        </w:rPr>
        <w:t xml:space="preserve"> «Карелия-</w:t>
      </w:r>
      <w:proofErr w:type="spellStart"/>
      <w:r w:rsidR="0016675D" w:rsidRPr="00F70B92">
        <w:rPr>
          <w:rFonts w:eastAsia="font336"/>
          <w:bCs/>
          <w:sz w:val="26"/>
          <w:szCs w:val="26"/>
        </w:rPr>
        <w:t>Упофлор</w:t>
      </w:r>
      <w:proofErr w:type="spellEnd"/>
      <w:r w:rsidR="0016675D" w:rsidRPr="00F70B92">
        <w:rPr>
          <w:rFonts w:eastAsia="font336"/>
          <w:bCs/>
          <w:sz w:val="26"/>
          <w:szCs w:val="26"/>
        </w:rPr>
        <w:t xml:space="preserve"> </w:t>
      </w:r>
      <w:proofErr w:type="spellStart"/>
      <w:r w:rsidR="0016675D" w:rsidRPr="00F70B92">
        <w:rPr>
          <w:rFonts w:eastAsia="font336"/>
          <w:bCs/>
          <w:sz w:val="26"/>
          <w:szCs w:val="26"/>
        </w:rPr>
        <w:t>СиАйЭс</w:t>
      </w:r>
      <w:proofErr w:type="spellEnd"/>
      <w:r w:rsidR="0016675D" w:rsidRPr="00F70B92">
        <w:rPr>
          <w:rFonts w:eastAsia="font336"/>
          <w:bCs/>
          <w:sz w:val="26"/>
          <w:szCs w:val="26"/>
        </w:rPr>
        <w:t>»</w:t>
      </w:r>
      <w:r w:rsidR="009C7931" w:rsidRPr="00F70B92">
        <w:rPr>
          <w:sz w:val="26"/>
          <w:szCs w:val="26"/>
        </w:rPr>
        <w:t xml:space="preserve"> </w:t>
      </w:r>
      <w:r w:rsidR="00BB1ABF" w:rsidRPr="00F70B92">
        <w:rPr>
          <w:sz w:val="26"/>
          <w:szCs w:val="26"/>
        </w:rPr>
        <w:t>(</w:t>
      </w:r>
      <w:r w:rsidR="00875150" w:rsidRPr="00F70B92">
        <w:rPr>
          <w:sz w:val="26"/>
          <w:szCs w:val="26"/>
        </w:rPr>
        <w:t>п</w:t>
      </w:r>
      <w:r w:rsidR="001913D9" w:rsidRPr="00F70B92">
        <w:rPr>
          <w:sz w:val="26"/>
          <w:szCs w:val="26"/>
        </w:rPr>
        <w:t>роизводство деревянных строительных конструкций и столярных изделий</w:t>
      </w:r>
      <w:r w:rsidR="0058133A" w:rsidRPr="00F70B92">
        <w:rPr>
          <w:sz w:val="26"/>
          <w:szCs w:val="26"/>
        </w:rPr>
        <w:t>)</w:t>
      </w:r>
      <w:r w:rsidR="00331368" w:rsidRPr="00F70B92">
        <w:rPr>
          <w:sz w:val="26"/>
          <w:szCs w:val="26"/>
        </w:rPr>
        <w:t>.</w:t>
      </w:r>
    </w:p>
    <w:p w:rsidR="00221715" w:rsidRPr="00A415B3" w:rsidRDefault="00221715" w:rsidP="0025231C">
      <w:pPr>
        <w:rPr>
          <w:sz w:val="26"/>
          <w:szCs w:val="26"/>
        </w:rPr>
      </w:pPr>
    </w:p>
    <w:p w:rsidR="00221715" w:rsidRPr="001B3120" w:rsidRDefault="00221715" w:rsidP="00221715">
      <w:pPr>
        <w:pStyle w:val="aff5"/>
        <w:spacing w:line="276" w:lineRule="auto"/>
        <w:jc w:val="right"/>
        <w:rPr>
          <w:i/>
        </w:rPr>
      </w:pPr>
      <w:r w:rsidRPr="00B5155E">
        <w:rPr>
          <w:i/>
          <w:lang w:val="ru-RU"/>
        </w:rPr>
        <w:t xml:space="preserve">Таблица </w:t>
      </w:r>
      <w:r w:rsidR="00B5155E" w:rsidRPr="00B5155E">
        <w:rPr>
          <w:i/>
          <w:lang w:val="ru-RU"/>
        </w:rPr>
        <w:t>4</w:t>
      </w:r>
      <w:r w:rsidR="001B3120">
        <w:rPr>
          <w:i/>
        </w:rPr>
        <w:t>7</w:t>
      </w:r>
    </w:p>
    <w:tbl>
      <w:tblPr>
        <w:tblStyle w:val="3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305"/>
        <w:gridCol w:w="2381"/>
        <w:gridCol w:w="1842"/>
      </w:tblGrid>
      <w:tr w:rsidR="00A415B3" w:rsidRPr="004D12AC" w:rsidTr="009A6D12">
        <w:trPr>
          <w:tblHeader/>
        </w:trPr>
        <w:tc>
          <w:tcPr>
            <w:tcW w:w="567" w:type="dxa"/>
            <w:shd w:val="clear" w:color="auto" w:fill="FFFFFF" w:themeFill="background1"/>
            <w:vAlign w:val="center"/>
          </w:tcPr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>№</w:t>
            </w:r>
          </w:p>
          <w:p w:rsidR="00221715" w:rsidRPr="004D12AC" w:rsidRDefault="00221715" w:rsidP="002D0E60">
            <w:pPr>
              <w:jc w:val="center"/>
              <w:rPr>
                <w:b/>
              </w:rPr>
            </w:pPr>
            <w:proofErr w:type="gramStart"/>
            <w:r w:rsidRPr="004D12AC">
              <w:rPr>
                <w:b/>
              </w:rPr>
              <w:t>п</w:t>
            </w:r>
            <w:proofErr w:type="gramEnd"/>
            <w:r w:rsidRPr="004D12AC">
              <w:rPr>
                <w:b/>
              </w:rPr>
              <w:t>/п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>Характеристика земельного участка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>Существующая категория земель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 xml:space="preserve">Площадь, </w:t>
            </w:r>
          </w:p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>га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>Планируемая категория земель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21715" w:rsidRPr="004D12AC" w:rsidRDefault="00221715" w:rsidP="002D0E60">
            <w:pPr>
              <w:jc w:val="center"/>
              <w:rPr>
                <w:b/>
              </w:rPr>
            </w:pPr>
            <w:r w:rsidRPr="004D12AC">
              <w:rPr>
                <w:b/>
              </w:rPr>
              <w:t>Планируемое использование</w:t>
            </w:r>
          </w:p>
        </w:tc>
      </w:tr>
      <w:tr w:rsidR="00A415B3" w:rsidRPr="004D12AC" w:rsidTr="002D0E60">
        <w:trPr>
          <w:trHeight w:val="314"/>
        </w:trPr>
        <w:tc>
          <w:tcPr>
            <w:tcW w:w="10206" w:type="dxa"/>
            <w:gridSpan w:val="6"/>
            <w:vAlign w:val="center"/>
          </w:tcPr>
          <w:p w:rsidR="00221715" w:rsidRPr="00DD4269" w:rsidRDefault="00221715" w:rsidP="002D0E60">
            <w:pPr>
              <w:jc w:val="center"/>
              <w:rPr>
                <w:b/>
                <w:sz w:val="26"/>
                <w:szCs w:val="26"/>
              </w:rPr>
            </w:pPr>
            <w:r w:rsidRPr="00DD4269">
              <w:rPr>
                <w:b/>
                <w:sz w:val="26"/>
                <w:szCs w:val="26"/>
              </w:rPr>
              <w:t>Проект 2025 года</w:t>
            </w:r>
          </w:p>
        </w:tc>
      </w:tr>
      <w:tr w:rsidR="00A415B3" w:rsidRPr="004D12AC" w:rsidTr="002D0E60">
        <w:trPr>
          <w:trHeight w:val="314"/>
        </w:trPr>
        <w:tc>
          <w:tcPr>
            <w:tcW w:w="567" w:type="dxa"/>
            <w:vAlign w:val="center"/>
          </w:tcPr>
          <w:p w:rsidR="00221715" w:rsidRPr="004D12AC" w:rsidRDefault="00221715" w:rsidP="002D0E60">
            <w:pPr>
              <w:jc w:val="center"/>
            </w:pPr>
            <w:r w:rsidRPr="004D12AC">
              <w:t>1</w:t>
            </w:r>
          </w:p>
        </w:tc>
        <w:tc>
          <w:tcPr>
            <w:tcW w:w="2127" w:type="dxa"/>
            <w:vAlign w:val="center"/>
          </w:tcPr>
          <w:p w:rsidR="00221715" w:rsidRPr="004D12AC" w:rsidRDefault="0016675D" w:rsidP="002D0E60">
            <w:pPr>
              <w:jc w:val="center"/>
            </w:pPr>
            <w:r w:rsidRPr="004D12AC">
              <w:t>40:13:060303:854</w:t>
            </w:r>
          </w:p>
        </w:tc>
        <w:tc>
          <w:tcPr>
            <w:tcW w:w="1984" w:type="dxa"/>
            <w:vAlign w:val="center"/>
          </w:tcPr>
          <w:p w:rsidR="00221715" w:rsidRPr="004D12AC" w:rsidRDefault="004D12AC" w:rsidP="002D0E60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221715" w:rsidRPr="004D12AC" w:rsidRDefault="004D12AC" w:rsidP="002D0E60">
            <w:pPr>
              <w:jc w:val="center"/>
            </w:pPr>
            <w:r>
              <w:t>4,</w:t>
            </w:r>
            <w:r w:rsidRPr="004D12AC">
              <w:t>18</w:t>
            </w:r>
          </w:p>
        </w:tc>
        <w:tc>
          <w:tcPr>
            <w:tcW w:w="2381" w:type="dxa"/>
            <w:vAlign w:val="center"/>
          </w:tcPr>
          <w:p w:rsidR="00221715" w:rsidRPr="004D12AC" w:rsidRDefault="002F25F5" w:rsidP="002D0E60">
            <w:pPr>
              <w:jc w:val="center"/>
            </w:pPr>
            <w:proofErr w:type="gramStart"/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42" w:type="dxa"/>
            <w:vAlign w:val="center"/>
          </w:tcPr>
          <w:p w:rsidR="00221715" w:rsidRPr="004D12AC" w:rsidRDefault="0016675D" w:rsidP="002D0E60">
            <w:pPr>
              <w:jc w:val="center"/>
            </w:pPr>
            <w:r>
              <w:t>Для производственной деятельности</w:t>
            </w:r>
          </w:p>
        </w:tc>
      </w:tr>
      <w:tr w:rsidR="00836ED3" w:rsidRPr="004D12AC" w:rsidTr="002D0E60">
        <w:trPr>
          <w:trHeight w:val="314"/>
        </w:trPr>
        <w:tc>
          <w:tcPr>
            <w:tcW w:w="567" w:type="dxa"/>
            <w:vAlign w:val="center"/>
          </w:tcPr>
          <w:p w:rsidR="00836ED3" w:rsidRPr="004850A2" w:rsidRDefault="004850A2" w:rsidP="002D0E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27" w:type="dxa"/>
            <w:vAlign w:val="center"/>
          </w:tcPr>
          <w:p w:rsidR="00836ED3" w:rsidRDefault="00AF4527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40:13:060103:1</w:t>
            </w:r>
          </w:p>
          <w:p w:rsidR="00AF4527" w:rsidRDefault="00AF4527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40:13:060109:1</w:t>
            </w:r>
          </w:p>
          <w:p w:rsidR="00AF4527" w:rsidRDefault="00AF4527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lastRenderedPageBreak/>
              <w:t>40:13:060103:5</w:t>
            </w:r>
          </w:p>
          <w:p w:rsidR="00AF4527" w:rsidRDefault="00AF4527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40:13:060103:4</w:t>
            </w:r>
            <w:r w:rsidR="003816DF">
              <w:rPr>
                <w:color w:val="000000"/>
                <w:sz w:val="26"/>
                <w:szCs w:val="26"/>
              </w:rPr>
              <w:t>0</w:t>
            </w:r>
          </w:p>
          <w:p w:rsidR="001B3120" w:rsidRDefault="006E03D6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40:13:060103:12</w:t>
            </w:r>
          </w:p>
          <w:p w:rsidR="006E03D6" w:rsidRDefault="006E03D6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40:13:060108:2</w:t>
            </w:r>
          </w:p>
          <w:p w:rsidR="00A52A3B" w:rsidRPr="00A52A3B" w:rsidRDefault="00A52A3B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F70B92">
              <w:rPr>
                <w:color w:val="000000"/>
                <w:sz w:val="26"/>
                <w:szCs w:val="26"/>
              </w:rPr>
              <w:t>40:13:060110:2</w:t>
            </w:r>
          </w:p>
          <w:p w:rsidR="00A52A3B" w:rsidRPr="00A52A3B" w:rsidRDefault="00A52A3B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AF4527" w:rsidRPr="00AF4527" w:rsidRDefault="00AF4527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AF4527" w:rsidRPr="00AF4527" w:rsidRDefault="00AF4527" w:rsidP="002D0E60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AF4527" w:rsidRPr="00AF4527" w:rsidRDefault="00AF4527" w:rsidP="002D0E60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836ED3" w:rsidRPr="004D12AC" w:rsidRDefault="004850A2" w:rsidP="002D0E60">
            <w:pPr>
              <w:jc w:val="center"/>
            </w:pPr>
            <w:r w:rsidRPr="004D12AC">
              <w:lastRenderedPageBreak/>
              <w:t xml:space="preserve">Земли сельскохозяйственного </w:t>
            </w:r>
            <w:r w:rsidRPr="004D12AC">
              <w:lastRenderedPageBreak/>
              <w:t>назначения</w:t>
            </w:r>
          </w:p>
        </w:tc>
        <w:tc>
          <w:tcPr>
            <w:tcW w:w="1305" w:type="dxa"/>
            <w:vAlign w:val="center"/>
          </w:tcPr>
          <w:p w:rsidR="00836ED3" w:rsidRDefault="00D3788E" w:rsidP="002D0E60">
            <w:pPr>
              <w:jc w:val="center"/>
            </w:pPr>
            <w:r>
              <w:lastRenderedPageBreak/>
              <w:t>51,18</w:t>
            </w:r>
          </w:p>
          <w:p w:rsidR="00D3788E" w:rsidRDefault="00D3788E" w:rsidP="002D0E60">
            <w:pPr>
              <w:jc w:val="center"/>
            </w:pPr>
            <w:r>
              <w:t>4,57</w:t>
            </w:r>
          </w:p>
          <w:p w:rsidR="00D3788E" w:rsidRDefault="00D3788E" w:rsidP="002D0E60">
            <w:pPr>
              <w:jc w:val="center"/>
            </w:pPr>
            <w:r>
              <w:t>3,</w:t>
            </w:r>
            <w:r w:rsidR="001017E8">
              <w:t>40</w:t>
            </w:r>
          </w:p>
          <w:p w:rsidR="003816DF" w:rsidRDefault="003816DF" w:rsidP="002D0E60">
            <w:pPr>
              <w:jc w:val="center"/>
            </w:pPr>
          </w:p>
          <w:p w:rsidR="003816DF" w:rsidRDefault="003816DF" w:rsidP="002D0E60">
            <w:pPr>
              <w:jc w:val="center"/>
            </w:pPr>
            <w:r>
              <w:t>0,3</w:t>
            </w:r>
            <w:r w:rsidR="001017E8">
              <w:t>9</w:t>
            </w:r>
          </w:p>
          <w:p w:rsidR="003816DF" w:rsidRDefault="003816DF" w:rsidP="002D0E60">
            <w:pPr>
              <w:jc w:val="center"/>
            </w:pPr>
            <w:r>
              <w:t>0,49</w:t>
            </w:r>
          </w:p>
          <w:p w:rsidR="003816DF" w:rsidRPr="001017E8" w:rsidRDefault="003816DF" w:rsidP="002D0E60">
            <w:pPr>
              <w:jc w:val="center"/>
            </w:pPr>
            <w:r w:rsidRPr="001017E8">
              <w:t>24,29</w:t>
            </w:r>
          </w:p>
          <w:p w:rsidR="003816DF" w:rsidRPr="001017E8" w:rsidRDefault="003816DF" w:rsidP="002D0E60">
            <w:pPr>
              <w:jc w:val="center"/>
            </w:pPr>
            <w:r w:rsidRPr="001017E8">
              <w:t>18,72</w:t>
            </w:r>
          </w:p>
          <w:p w:rsidR="00D3788E" w:rsidRDefault="00D3788E" w:rsidP="002D0E60">
            <w:pPr>
              <w:jc w:val="center"/>
            </w:pPr>
          </w:p>
        </w:tc>
        <w:tc>
          <w:tcPr>
            <w:tcW w:w="2381" w:type="dxa"/>
            <w:vAlign w:val="center"/>
          </w:tcPr>
          <w:p w:rsidR="00836ED3" w:rsidRPr="002F25F5" w:rsidRDefault="00916777" w:rsidP="002D0E60">
            <w:pPr>
              <w:jc w:val="center"/>
            </w:pPr>
            <w:proofErr w:type="gramStart"/>
            <w:r w:rsidRPr="002F25F5">
              <w:lastRenderedPageBreak/>
              <w:t xml:space="preserve">Земли промышленности, энергетики, </w:t>
            </w:r>
            <w:r w:rsidRPr="002F25F5">
              <w:lastRenderedPageBreak/>
              <w:t>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42" w:type="dxa"/>
            <w:vAlign w:val="center"/>
          </w:tcPr>
          <w:p w:rsidR="00836ED3" w:rsidRDefault="00A52A3B" w:rsidP="002D0E60">
            <w:pPr>
              <w:jc w:val="center"/>
            </w:pPr>
            <w:r>
              <w:lastRenderedPageBreak/>
              <w:t xml:space="preserve">Для производственной </w:t>
            </w:r>
            <w:r>
              <w:lastRenderedPageBreak/>
              <w:t>деятельности</w:t>
            </w:r>
          </w:p>
        </w:tc>
      </w:tr>
      <w:tr w:rsidR="006621DD" w:rsidRPr="004D12AC" w:rsidTr="002D0E60">
        <w:trPr>
          <w:trHeight w:val="314"/>
        </w:trPr>
        <w:tc>
          <w:tcPr>
            <w:tcW w:w="567" w:type="dxa"/>
            <w:vAlign w:val="center"/>
          </w:tcPr>
          <w:p w:rsidR="006621DD" w:rsidRDefault="006621DD" w:rsidP="002D0E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2127" w:type="dxa"/>
            <w:vAlign w:val="center"/>
          </w:tcPr>
          <w:p w:rsidR="006621DD" w:rsidRDefault="006621DD" w:rsidP="006621DD">
            <w:pPr>
              <w:jc w:val="center"/>
              <w:rPr>
                <w:color w:val="000000"/>
                <w:sz w:val="26"/>
                <w:szCs w:val="26"/>
              </w:rPr>
            </w:pPr>
            <w:r w:rsidRPr="0032409E">
              <w:rPr>
                <w:sz w:val="26"/>
                <w:szCs w:val="26"/>
              </w:rPr>
              <w:t>40:13:060104:997</w:t>
            </w:r>
          </w:p>
          <w:p w:rsidR="006621DD" w:rsidRPr="00F70B92" w:rsidRDefault="006621DD" w:rsidP="002D0E6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6621DD" w:rsidRPr="004D12AC" w:rsidRDefault="006621DD" w:rsidP="00C409C3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6621DD" w:rsidRDefault="002219AE" w:rsidP="00C409C3">
            <w:pPr>
              <w:jc w:val="center"/>
            </w:pPr>
            <w:r>
              <w:t>0,35</w:t>
            </w:r>
          </w:p>
        </w:tc>
        <w:tc>
          <w:tcPr>
            <w:tcW w:w="2381" w:type="dxa"/>
            <w:vAlign w:val="center"/>
          </w:tcPr>
          <w:p w:rsidR="006621DD" w:rsidRPr="002F25F5" w:rsidRDefault="006621DD" w:rsidP="00C409C3">
            <w:pPr>
              <w:jc w:val="center"/>
            </w:pPr>
            <w:proofErr w:type="gramStart"/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42" w:type="dxa"/>
            <w:vAlign w:val="center"/>
          </w:tcPr>
          <w:p w:rsidR="006621DD" w:rsidRDefault="006621DD" w:rsidP="00C409C3">
            <w:pPr>
              <w:jc w:val="center"/>
            </w:pPr>
            <w:r>
              <w:t>Для производственной деятельности</w:t>
            </w:r>
          </w:p>
        </w:tc>
      </w:tr>
      <w:tr w:rsidR="002C021E" w:rsidRPr="004D12AC" w:rsidTr="002D0E60">
        <w:trPr>
          <w:trHeight w:val="314"/>
        </w:trPr>
        <w:tc>
          <w:tcPr>
            <w:tcW w:w="567" w:type="dxa"/>
            <w:vAlign w:val="center"/>
          </w:tcPr>
          <w:p w:rsidR="002C021E" w:rsidRPr="002C021E" w:rsidRDefault="002C021E" w:rsidP="002D0E60">
            <w:pPr>
              <w:jc w:val="center"/>
            </w:pPr>
            <w:r>
              <w:t>4</w:t>
            </w:r>
          </w:p>
        </w:tc>
        <w:tc>
          <w:tcPr>
            <w:tcW w:w="2127" w:type="dxa"/>
            <w:vAlign w:val="center"/>
          </w:tcPr>
          <w:p w:rsidR="002C021E" w:rsidRPr="0032409E" w:rsidRDefault="002C021E" w:rsidP="006621DD">
            <w:pPr>
              <w:jc w:val="center"/>
              <w:rPr>
                <w:sz w:val="26"/>
                <w:szCs w:val="26"/>
              </w:rPr>
            </w:pPr>
            <w:r w:rsidRPr="00117202">
              <w:rPr>
                <w:color w:val="1A1A1A"/>
                <w:sz w:val="26"/>
                <w:szCs w:val="26"/>
                <w:shd w:val="clear" w:color="auto" w:fill="FFFFFF"/>
              </w:rPr>
              <w:t>40:13:060303:984</w:t>
            </w:r>
          </w:p>
        </w:tc>
        <w:tc>
          <w:tcPr>
            <w:tcW w:w="1984" w:type="dxa"/>
            <w:vAlign w:val="center"/>
          </w:tcPr>
          <w:p w:rsidR="002C021E" w:rsidRPr="004D12AC" w:rsidRDefault="002C021E" w:rsidP="00C409C3">
            <w:pPr>
              <w:jc w:val="center"/>
            </w:pPr>
            <w:r w:rsidRPr="004D12AC">
              <w:t>Земли сельскохозяйственного назначения</w:t>
            </w:r>
          </w:p>
        </w:tc>
        <w:tc>
          <w:tcPr>
            <w:tcW w:w="1305" w:type="dxa"/>
            <w:vAlign w:val="center"/>
          </w:tcPr>
          <w:p w:rsidR="002C021E" w:rsidRDefault="00A00F4D" w:rsidP="00C409C3">
            <w:pPr>
              <w:jc w:val="center"/>
            </w:pPr>
            <w:r>
              <w:t>9,2</w:t>
            </w:r>
          </w:p>
        </w:tc>
        <w:tc>
          <w:tcPr>
            <w:tcW w:w="2381" w:type="dxa"/>
            <w:vAlign w:val="center"/>
          </w:tcPr>
          <w:p w:rsidR="002C021E" w:rsidRPr="002F25F5" w:rsidRDefault="002C021E" w:rsidP="00C409C3">
            <w:pPr>
              <w:jc w:val="center"/>
            </w:pPr>
            <w:proofErr w:type="gramStart"/>
            <w:r w:rsidRPr="002F25F5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42" w:type="dxa"/>
            <w:vAlign w:val="center"/>
          </w:tcPr>
          <w:p w:rsidR="002C021E" w:rsidRDefault="002C021E" w:rsidP="00C409C3">
            <w:pPr>
              <w:jc w:val="center"/>
            </w:pPr>
            <w:r>
              <w:t>Для производственной деятельности</w:t>
            </w:r>
          </w:p>
        </w:tc>
      </w:tr>
      <w:tr w:rsidR="006621DD" w:rsidRPr="004D12AC" w:rsidTr="002D0E60">
        <w:trPr>
          <w:trHeight w:val="314"/>
        </w:trPr>
        <w:tc>
          <w:tcPr>
            <w:tcW w:w="567" w:type="dxa"/>
            <w:vAlign w:val="center"/>
          </w:tcPr>
          <w:p w:rsidR="006621DD" w:rsidRPr="004D12AC" w:rsidRDefault="006621DD" w:rsidP="002D0E60">
            <w:pPr>
              <w:jc w:val="center"/>
            </w:pPr>
          </w:p>
        </w:tc>
        <w:tc>
          <w:tcPr>
            <w:tcW w:w="4111" w:type="dxa"/>
            <w:gridSpan w:val="2"/>
            <w:vAlign w:val="center"/>
          </w:tcPr>
          <w:p w:rsidR="006621DD" w:rsidRPr="004D12AC" w:rsidRDefault="006621DD" w:rsidP="002D0E60">
            <w:pPr>
              <w:jc w:val="center"/>
            </w:pPr>
            <w:r w:rsidRPr="004D12AC">
              <w:rPr>
                <w:b/>
              </w:rPr>
              <w:t>Итого по категории</w:t>
            </w:r>
          </w:p>
        </w:tc>
        <w:tc>
          <w:tcPr>
            <w:tcW w:w="1305" w:type="dxa"/>
            <w:vAlign w:val="center"/>
          </w:tcPr>
          <w:p w:rsidR="006621DD" w:rsidRPr="004D12AC" w:rsidRDefault="00C46427" w:rsidP="002D6E24">
            <w:pPr>
              <w:jc w:val="center"/>
              <w:rPr>
                <w:b/>
              </w:rPr>
            </w:pPr>
            <w:r>
              <w:rPr>
                <w:b/>
              </w:rPr>
              <w:t>107</w:t>
            </w:r>
            <w:r w:rsidR="008427DD">
              <w:rPr>
                <w:b/>
              </w:rPr>
              <w:t>,</w:t>
            </w:r>
            <w:r>
              <w:rPr>
                <w:b/>
              </w:rPr>
              <w:t>5</w:t>
            </w:r>
            <w:r w:rsidR="002D6E24">
              <w:rPr>
                <w:b/>
              </w:rPr>
              <w:t>7</w:t>
            </w:r>
          </w:p>
        </w:tc>
        <w:tc>
          <w:tcPr>
            <w:tcW w:w="4223" w:type="dxa"/>
            <w:gridSpan w:val="2"/>
            <w:vAlign w:val="center"/>
          </w:tcPr>
          <w:p w:rsidR="006621DD" w:rsidRPr="004D12AC" w:rsidRDefault="006621DD" w:rsidP="002D0E60">
            <w:pPr>
              <w:jc w:val="center"/>
            </w:pPr>
          </w:p>
        </w:tc>
      </w:tr>
    </w:tbl>
    <w:p w:rsidR="00221715" w:rsidRPr="00A415B3" w:rsidRDefault="00221715" w:rsidP="00221715">
      <w:pPr>
        <w:spacing w:line="276" w:lineRule="auto"/>
        <w:rPr>
          <w:b/>
          <w:sz w:val="28"/>
          <w:szCs w:val="28"/>
        </w:rPr>
      </w:pPr>
    </w:p>
    <w:p w:rsidR="00221715" w:rsidRDefault="00221715" w:rsidP="0025231C">
      <w:pPr>
        <w:rPr>
          <w:color w:val="000000"/>
          <w:sz w:val="26"/>
          <w:szCs w:val="26"/>
        </w:rPr>
      </w:pPr>
    </w:p>
    <w:p w:rsidR="00221715" w:rsidRDefault="00221715" w:rsidP="0025231C">
      <w:pPr>
        <w:rPr>
          <w:color w:val="000000"/>
          <w:sz w:val="26"/>
          <w:szCs w:val="26"/>
        </w:rPr>
      </w:pPr>
    </w:p>
    <w:p w:rsidR="00691AF9" w:rsidRDefault="00691AF9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791BD3" w:rsidRPr="001060D6" w:rsidRDefault="00691AF9" w:rsidP="00791BD3">
      <w:pPr>
        <w:ind w:firstLine="708"/>
        <w:jc w:val="center"/>
        <w:rPr>
          <w:sz w:val="26"/>
          <w:szCs w:val="26"/>
        </w:rPr>
      </w:pPr>
      <w:r w:rsidRPr="00E61317">
        <w:rPr>
          <w:sz w:val="26"/>
          <w:szCs w:val="26"/>
        </w:rPr>
        <w:lastRenderedPageBreak/>
        <w:t xml:space="preserve">Мероприятия </w:t>
      </w:r>
      <w:r w:rsidR="00791BD3" w:rsidRPr="00791BD3">
        <w:rPr>
          <w:sz w:val="26"/>
          <w:szCs w:val="26"/>
        </w:rPr>
        <w:t xml:space="preserve"> 2024 г</w:t>
      </w:r>
      <w:r w:rsidR="00791BD3">
        <w:rPr>
          <w:sz w:val="26"/>
          <w:szCs w:val="26"/>
        </w:rPr>
        <w:t xml:space="preserve"> </w:t>
      </w:r>
      <w:r w:rsidR="00791BD3" w:rsidRPr="00791BD3">
        <w:rPr>
          <w:sz w:val="26"/>
          <w:szCs w:val="26"/>
        </w:rPr>
        <w:t>(</w:t>
      </w:r>
      <w:r w:rsidR="00791BD3">
        <w:rPr>
          <w:sz w:val="26"/>
          <w:szCs w:val="26"/>
        </w:rPr>
        <w:t xml:space="preserve">Утв. Решением </w:t>
      </w:r>
      <w:proofErr w:type="spellStart"/>
      <w:r w:rsidR="00791BD3">
        <w:rPr>
          <w:sz w:val="26"/>
          <w:szCs w:val="26"/>
        </w:rPr>
        <w:t>Малоярославецкого</w:t>
      </w:r>
      <w:proofErr w:type="spellEnd"/>
      <w:r w:rsidR="00791BD3">
        <w:rPr>
          <w:sz w:val="26"/>
          <w:szCs w:val="26"/>
        </w:rPr>
        <w:t xml:space="preserve"> районного собрания депутатов от 07.11.2024 г №62)</w:t>
      </w:r>
    </w:p>
    <w:p w:rsidR="00691AF9" w:rsidRDefault="00691AF9" w:rsidP="0025231C">
      <w:pPr>
        <w:rPr>
          <w:color w:val="000000"/>
          <w:sz w:val="26"/>
          <w:szCs w:val="26"/>
        </w:rPr>
      </w:pPr>
    </w:p>
    <w:p w:rsidR="0025231C" w:rsidRPr="00A500BC" w:rsidRDefault="009819FB" w:rsidP="009819FB">
      <w:pPr>
        <w:ind w:firstLine="708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</w:t>
      </w:r>
      <w:r w:rsidR="00A77809" w:rsidRPr="002E305F">
        <w:rPr>
          <w:color w:val="000000"/>
          <w:sz w:val="26"/>
          <w:szCs w:val="26"/>
        </w:rPr>
        <w:t xml:space="preserve">еревод земельного участка </w:t>
      </w:r>
      <w:r w:rsidR="00A77809" w:rsidRPr="002E305F">
        <w:rPr>
          <w:sz w:val="26"/>
          <w:szCs w:val="26"/>
        </w:rPr>
        <w:t>40:13:060303:756 в категорию земли промышленности</w:t>
      </w:r>
      <w:r w:rsidR="001B32C0">
        <w:rPr>
          <w:sz w:val="26"/>
          <w:szCs w:val="26"/>
        </w:rPr>
        <w:t xml:space="preserve">, </w:t>
      </w:r>
      <w:r w:rsidR="00A77809" w:rsidRPr="002E305F">
        <w:rPr>
          <w:sz w:val="26"/>
          <w:szCs w:val="26"/>
        </w:rPr>
        <w:t xml:space="preserve"> согласно п</w:t>
      </w:r>
      <w:r w:rsidR="00A77809" w:rsidRPr="002E305F">
        <w:rPr>
          <w:color w:val="000000"/>
          <w:sz w:val="26"/>
          <w:szCs w:val="26"/>
        </w:rPr>
        <w:t>ротоколу заседания комиссии по подготовке проектов внесения изменений в Генеральные планы и Правила землепользования и застройки сельских поселений муниципального района «</w:t>
      </w:r>
      <w:proofErr w:type="spellStart"/>
      <w:r w:rsidR="00A77809" w:rsidRPr="002E305F">
        <w:rPr>
          <w:color w:val="000000"/>
          <w:sz w:val="26"/>
          <w:szCs w:val="26"/>
        </w:rPr>
        <w:t>Малоярославецкий</w:t>
      </w:r>
      <w:proofErr w:type="spellEnd"/>
      <w:r w:rsidR="00A77809" w:rsidRPr="002E305F">
        <w:rPr>
          <w:color w:val="000000"/>
          <w:sz w:val="26"/>
          <w:szCs w:val="26"/>
        </w:rPr>
        <w:t xml:space="preserve"> район» № 2 от 26.06.2023 для расширения производственной деятельности ООО «</w:t>
      </w:r>
      <w:proofErr w:type="spellStart"/>
      <w:r w:rsidR="00A77809" w:rsidRPr="002E305F">
        <w:rPr>
          <w:color w:val="000000"/>
          <w:sz w:val="26"/>
          <w:szCs w:val="26"/>
        </w:rPr>
        <w:t>Феррум</w:t>
      </w:r>
      <w:proofErr w:type="spellEnd"/>
      <w:r w:rsidR="00A77809" w:rsidRPr="002E305F">
        <w:rPr>
          <w:color w:val="000000"/>
          <w:sz w:val="26"/>
          <w:szCs w:val="26"/>
        </w:rPr>
        <w:t>» (производство, монтаж  стойлового оборудования и металлоконструкций животноводческих комплексов</w:t>
      </w:r>
      <w:r w:rsidR="002E305F">
        <w:rPr>
          <w:color w:val="000000"/>
          <w:sz w:val="26"/>
          <w:szCs w:val="26"/>
        </w:rPr>
        <w:t>)</w:t>
      </w:r>
      <w:r w:rsidR="0025231C" w:rsidRPr="0025231C">
        <w:rPr>
          <w:color w:val="000000"/>
          <w:sz w:val="26"/>
          <w:szCs w:val="26"/>
        </w:rPr>
        <w:t>;</w:t>
      </w:r>
      <w:proofErr w:type="gramEnd"/>
      <w:r w:rsidR="0025231C" w:rsidRPr="0025231C">
        <w:rPr>
          <w:color w:val="000000"/>
          <w:sz w:val="26"/>
          <w:szCs w:val="26"/>
        </w:rPr>
        <w:t xml:space="preserve"> </w:t>
      </w:r>
      <w:r w:rsidR="0025231C" w:rsidRPr="002E305F">
        <w:rPr>
          <w:color w:val="000000"/>
          <w:sz w:val="26"/>
          <w:szCs w:val="26"/>
        </w:rPr>
        <w:t xml:space="preserve">перевод земельного участка </w:t>
      </w:r>
      <w:r w:rsidR="0025231C" w:rsidRPr="0025231C">
        <w:rPr>
          <w:color w:val="000000"/>
          <w:sz w:val="26"/>
          <w:szCs w:val="26"/>
        </w:rPr>
        <w:t>40:13:000000:3250</w:t>
      </w:r>
      <w:r w:rsidR="0025231C" w:rsidRPr="002E305F">
        <w:rPr>
          <w:sz w:val="26"/>
          <w:szCs w:val="26"/>
        </w:rPr>
        <w:t xml:space="preserve"> </w:t>
      </w:r>
      <w:r w:rsidR="0025231C" w:rsidRPr="0025231C">
        <w:rPr>
          <w:color w:val="000000"/>
          <w:sz w:val="26"/>
          <w:szCs w:val="26"/>
        </w:rPr>
        <w:t>для</w:t>
      </w:r>
      <w:r w:rsidR="00BB3147">
        <w:rPr>
          <w:color w:val="000000"/>
          <w:sz w:val="26"/>
          <w:szCs w:val="26"/>
        </w:rPr>
        <w:t xml:space="preserve"> размещения</w:t>
      </w:r>
      <w:r w:rsidR="0025231C" w:rsidRPr="0025231C">
        <w:rPr>
          <w:color w:val="000000"/>
          <w:sz w:val="26"/>
          <w:szCs w:val="26"/>
        </w:rPr>
        <w:t xml:space="preserve"> складов и  мобильной </w:t>
      </w:r>
      <w:proofErr w:type="spellStart"/>
      <w:proofErr w:type="gramStart"/>
      <w:r w:rsidR="0025231C" w:rsidRPr="0025231C">
        <w:rPr>
          <w:color w:val="000000"/>
          <w:sz w:val="26"/>
          <w:szCs w:val="26"/>
        </w:rPr>
        <w:t>асфальто</w:t>
      </w:r>
      <w:proofErr w:type="spellEnd"/>
      <w:r w:rsidR="0025231C" w:rsidRPr="0025231C">
        <w:rPr>
          <w:color w:val="000000"/>
          <w:sz w:val="26"/>
          <w:szCs w:val="26"/>
        </w:rPr>
        <w:t>-бетонной</w:t>
      </w:r>
      <w:proofErr w:type="gramEnd"/>
      <w:r w:rsidR="0025231C" w:rsidRPr="0025231C">
        <w:rPr>
          <w:color w:val="000000"/>
          <w:sz w:val="26"/>
          <w:szCs w:val="26"/>
        </w:rPr>
        <w:t xml:space="preserve"> установки</w:t>
      </w:r>
      <w:r w:rsidR="00A500BC">
        <w:rPr>
          <w:color w:val="000000"/>
          <w:sz w:val="26"/>
          <w:szCs w:val="26"/>
        </w:rPr>
        <w:t>.</w:t>
      </w:r>
    </w:p>
    <w:p w:rsidR="00D545A7" w:rsidRDefault="00D545A7" w:rsidP="007D1219">
      <w:pPr>
        <w:jc w:val="center"/>
        <w:rPr>
          <w:rFonts w:cs="Tahoma"/>
          <w:b/>
          <w:sz w:val="26"/>
          <w:szCs w:val="26"/>
        </w:rPr>
      </w:pPr>
    </w:p>
    <w:p w:rsidR="007D1219" w:rsidRPr="00A93FE6" w:rsidRDefault="007D1219" w:rsidP="007D1219">
      <w:pPr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земли </w:t>
      </w:r>
      <w:r w:rsidRPr="00061AEC">
        <w:rPr>
          <w:b/>
          <w:sz w:val="26"/>
          <w:szCs w:val="26"/>
        </w:rPr>
        <w:t>промышленности</w:t>
      </w:r>
    </w:p>
    <w:p w:rsidR="007D1219" w:rsidRPr="0088574A" w:rsidRDefault="007D1219" w:rsidP="007D1219">
      <w:pPr>
        <w:jc w:val="center"/>
        <w:rPr>
          <w:b/>
          <w:sz w:val="26"/>
          <w:szCs w:val="26"/>
        </w:rPr>
      </w:pPr>
    </w:p>
    <w:p w:rsidR="007D1219" w:rsidRPr="001F7095" w:rsidRDefault="007D1219" w:rsidP="007D1219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>Таблица 4</w:t>
      </w:r>
      <w:r w:rsidR="00B2380B">
        <w:rPr>
          <w:i/>
          <w:sz w:val="26"/>
          <w:szCs w:val="26"/>
        </w:rPr>
        <w:t>7</w:t>
      </w:r>
    </w:p>
    <w:tbl>
      <w:tblPr>
        <w:tblW w:w="9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6"/>
        <w:gridCol w:w="1582"/>
        <w:gridCol w:w="2145"/>
        <w:gridCol w:w="1910"/>
        <w:gridCol w:w="16"/>
        <w:gridCol w:w="1690"/>
      </w:tblGrid>
      <w:tr w:rsidR="007D1219" w:rsidTr="0099570D">
        <w:trPr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7D1219" w:rsidTr="0099570D">
        <w:trPr>
          <w:trHeight w:val="162"/>
          <w:jc w:val="center"/>
        </w:trPr>
        <w:tc>
          <w:tcPr>
            <w:tcW w:w="9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 xml:space="preserve">           Вблизи с. </w:t>
            </w:r>
            <w:proofErr w:type="spellStart"/>
            <w:r>
              <w:rPr>
                <w:b/>
              </w:rPr>
              <w:t>Маклино</w:t>
            </w:r>
            <w:proofErr w:type="spellEnd"/>
          </w:p>
        </w:tc>
      </w:tr>
      <w:tr w:rsidR="007D1219" w:rsidTr="0099570D">
        <w:trPr>
          <w:trHeight w:val="465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</w:pPr>
            <w:r w:rsidRPr="009B3291">
              <w:t>40:13:060303:756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Pr="009C7F3C" w:rsidRDefault="007D1219" w:rsidP="0099570D">
            <w:pPr>
              <w:jc w:val="center"/>
              <w:rPr>
                <w:color w:val="FF0000"/>
              </w:rPr>
            </w:pPr>
            <w:r>
              <w:t>2</w:t>
            </w:r>
            <w:r w:rsidRPr="004C3672">
              <w:t>,0</w:t>
            </w:r>
            <w:r>
              <w:t>0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Pr="009C7F3C" w:rsidRDefault="007D1219" w:rsidP="0099570D">
            <w:pPr>
              <w:rPr>
                <w:color w:val="FF0000"/>
              </w:rPr>
            </w:pPr>
            <w:r>
              <w:t>Для производственной деятельности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Pr="00BE6D63" w:rsidRDefault="007D1219" w:rsidP="0099570D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ind w:right="-108"/>
              <w:jc w:val="center"/>
            </w:pPr>
            <w:r>
              <w:t>2024-2027</w:t>
            </w:r>
          </w:p>
          <w:p w:rsidR="007D1219" w:rsidRDefault="007D1219" w:rsidP="0099570D">
            <w:pPr>
              <w:ind w:right="-108"/>
              <w:jc w:val="center"/>
            </w:pPr>
          </w:p>
        </w:tc>
      </w:tr>
      <w:tr w:rsidR="007D1219" w:rsidTr="0099570D">
        <w:trPr>
          <w:trHeight w:val="72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1219" w:rsidRPr="00455E39" w:rsidRDefault="007D1219" w:rsidP="0099570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</w:t>
            </w:r>
            <w:r w:rsidRPr="00455E39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ind w:right="-108"/>
              <w:jc w:val="center"/>
              <w:rPr>
                <w:b/>
              </w:rPr>
            </w:pPr>
          </w:p>
        </w:tc>
      </w:tr>
      <w:tr w:rsidR="007D1219" w:rsidTr="0099570D">
        <w:trPr>
          <w:trHeight w:val="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219" w:rsidRDefault="007D1219" w:rsidP="0099570D">
            <w:pPr>
              <w:ind w:right="-108"/>
              <w:rPr>
                <w:b/>
              </w:rPr>
            </w:pPr>
            <w:r>
              <w:rPr>
                <w:b/>
              </w:rPr>
              <w:t xml:space="preserve">Вблизи </w:t>
            </w: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еньшовка</w:t>
            </w:r>
            <w:proofErr w:type="spellEnd"/>
          </w:p>
        </w:tc>
      </w:tr>
      <w:tr w:rsidR="007D1219" w:rsidTr="0099570D">
        <w:trPr>
          <w:trHeight w:val="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</w:pPr>
            <w:r w:rsidRPr="006E1868">
              <w:t>40:13:000000:3250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Pr="009C7F3C" w:rsidRDefault="007D1219" w:rsidP="0099570D">
            <w:pPr>
              <w:jc w:val="center"/>
              <w:rPr>
                <w:color w:val="FF0000"/>
              </w:rPr>
            </w:pPr>
            <w:r>
              <w:t>2</w:t>
            </w:r>
            <w:r w:rsidRPr="004C3672">
              <w:t>,</w:t>
            </w:r>
            <w:r>
              <w:t>56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r>
              <w:t>Строительная</w:t>
            </w:r>
          </w:p>
          <w:p w:rsidR="007D1219" w:rsidRPr="009C7F3C" w:rsidRDefault="007D1219" w:rsidP="0099570D">
            <w:pPr>
              <w:rPr>
                <w:color w:val="FF0000"/>
              </w:rPr>
            </w:pPr>
            <w:r>
              <w:t>промышленность</w:t>
            </w:r>
          </w:p>
        </w:tc>
        <w:tc>
          <w:tcPr>
            <w:tcW w:w="192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1219" w:rsidRPr="00BE6D63" w:rsidRDefault="007D1219" w:rsidP="0099570D">
            <w:pPr>
              <w:ind w:right="-108"/>
              <w:jc w:val="center"/>
            </w:pPr>
            <w:r w:rsidRPr="00BE6D63">
              <w:t>Частная</w:t>
            </w: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7D1219" w:rsidRDefault="007D1219" w:rsidP="0099570D">
            <w:pPr>
              <w:ind w:right="-108"/>
              <w:jc w:val="center"/>
            </w:pPr>
            <w:r>
              <w:t>2024-2027</w:t>
            </w:r>
          </w:p>
          <w:p w:rsidR="007D1219" w:rsidRDefault="007D1219" w:rsidP="0099570D">
            <w:pPr>
              <w:ind w:right="-108"/>
              <w:jc w:val="center"/>
            </w:pPr>
          </w:p>
        </w:tc>
      </w:tr>
      <w:tr w:rsidR="007D1219" w:rsidTr="0099570D">
        <w:trPr>
          <w:trHeight w:val="72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2,56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219" w:rsidRDefault="007D1219" w:rsidP="0099570D">
            <w:pPr>
              <w:ind w:right="-108"/>
              <w:jc w:val="center"/>
              <w:rPr>
                <w:b/>
              </w:rPr>
            </w:pPr>
          </w:p>
        </w:tc>
      </w:tr>
      <w:tr w:rsidR="007D1219" w:rsidTr="0099570D">
        <w:trPr>
          <w:trHeight w:val="163"/>
          <w:jc w:val="center"/>
        </w:trPr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Pr="004C3672" w:rsidRDefault="007D1219" w:rsidP="0099570D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b/>
              </w:rPr>
              <w:t>4</w:t>
            </w:r>
            <w:r w:rsidRPr="004C3672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219" w:rsidRDefault="007D1219" w:rsidP="0099570D">
            <w:pPr>
              <w:jc w:val="center"/>
              <w:rPr>
                <w:b/>
              </w:rPr>
            </w:pPr>
          </w:p>
        </w:tc>
      </w:tr>
    </w:tbl>
    <w:p w:rsidR="007D1219" w:rsidRDefault="007D1219" w:rsidP="007D1219">
      <w:pPr>
        <w:spacing w:line="360" w:lineRule="auto"/>
        <w:ind w:firstLine="705"/>
        <w:jc w:val="both"/>
        <w:rPr>
          <w:highlight w:val="lightGray"/>
        </w:rPr>
      </w:pPr>
    </w:p>
    <w:p w:rsidR="007D0BE3" w:rsidRDefault="009819FB" w:rsidP="00FD2EF3">
      <w:pPr>
        <w:rPr>
          <w:rFonts w:cs="Tahoma"/>
          <w:b/>
          <w:sz w:val="26"/>
          <w:szCs w:val="26"/>
        </w:rPr>
      </w:pPr>
      <w:r>
        <w:rPr>
          <w:sz w:val="26"/>
          <w:szCs w:val="26"/>
        </w:rPr>
        <w:t>П</w:t>
      </w:r>
      <w:r w:rsidR="007D0BE3" w:rsidRPr="002A7996">
        <w:rPr>
          <w:sz w:val="26"/>
          <w:szCs w:val="26"/>
        </w:rPr>
        <w:t>еревод земель земельного участка с кадастровым номером</w:t>
      </w:r>
      <w:r w:rsidR="007D0BE3" w:rsidRPr="002A7996">
        <w:rPr>
          <w:b/>
          <w:sz w:val="26"/>
          <w:szCs w:val="26"/>
        </w:rPr>
        <w:t xml:space="preserve"> </w:t>
      </w:r>
      <w:r w:rsidR="007D0BE3" w:rsidRPr="002A7996">
        <w:rPr>
          <w:sz w:val="26"/>
          <w:szCs w:val="26"/>
        </w:rPr>
        <w:t xml:space="preserve">40:13:060108:4 в категорию земли </w:t>
      </w:r>
      <w:r w:rsidR="007D0BE3" w:rsidRPr="002A7996">
        <w:rPr>
          <w:bCs/>
          <w:iCs/>
          <w:sz w:val="26"/>
          <w:szCs w:val="26"/>
        </w:rPr>
        <w:t xml:space="preserve"> особо охраняемых территорий и объектов. На земельном участке расположено воинское захоронение «Поле Памяти».</w:t>
      </w:r>
    </w:p>
    <w:p w:rsidR="00034834" w:rsidRPr="0039704C" w:rsidRDefault="00034834" w:rsidP="00034834">
      <w:pPr>
        <w:spacing w:line="276" w:lineRule="auto"/>
        <w:jc w:val="center"/>
        <w:rPr>
          <w:rFonts w:cs="Tahoma"/>
          <w:b/>
          <w:sz w:val="26"/>
          <w:szCs w:val="26"/>
        </w:rPr>
      </w:pPr>
      <w:r w:rsidRPr="006124E8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</w:t>
      </w:r>
      <w:r w:rsidRPr="00A93FE6">
        <w:rPr>
          <w:rFonts w:cs="Tahoma"/>
          <w:b/>
          <w:sz w:val="26"/>
          <w:szCs w:val="26"/>
        </w:rPr>
        <w:t xml:space="preserve">сельскохозяйственного назначения в категорию </w:t>
      </w:r>
      <w:r w:rsidRPr="00832FD3">
        <w:rPr>
          <w:rFonts w:cs="Tahoma"/>
          <w:b/>
          <w:sz w:val="26"/>
          <w:szCs w:val="26"/>
        </w:rPr>
        <w:t xml:space="preserve">земли </w:t>
      </w:r>
      <w:r w:rsidRPr="00832FD3">
        <w:t xml:space="preserve"> </w:t>
      </w:r>
      <w:r w:rsidRPr="0039704C">
        <w:rPr>
          <w:b/>
          <w:sz w:val="26"/>
          <w:szCs w:val="26"/>
        </w:rPr>
        <w:t>особо охраняемых территорий</w:t>
      </w:r>
    </w:p>
    <w:p w:rsidR="00034834" w:rsidRPr="00B2380B" w:rsidRDefault="00034834" w:rsidP="00034834">
      <w:pPr>
        <w:jc w:val="right"/>
        <w:rPr>
          <w:b/>
          <w:sz w:val="26"/>
          <w:szCs w:val="26"/>
        </w:rPr>
      </w:pPr>
      <w:r w:rsidRPr="001F7095">
        <w:rPr>
          <w:i/>
          <w:sz w:val="26"/>
          <w:szCs w:val="26"/>
        </w:rPr>
        <w:t xml:space="preserve">Таблица </w:t>
      </w:r>
      <w:r w:rsidR="00E6716D">
        <w:rPr>
          <w:i/>
          <w:sz w:val="26"/>
          <w:szCs w:val="26"/>
        </w:rPr>
        <w:t>4</w:t>
      </w:r>
      <w:r w:rsidR="00B2380B">
        <w:rPr>
          <w:i/>
          <w:sz w:val="26"/>
          <w:szCs w:val="26"/>
        </w:rPr>
        <w:t>8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034834" w:rsidTr="00F4668B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Кадастровый </w:t>
            </w:r>
          </w:p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земель, </w:t>
            </w:r>
          </w:p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Собственник </w:t>
            </w:r>
          </w:p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Этапы реализации, годы</w:t>
            </w:r>
          </w:p>
        </w:tc>
      </w:tr>
      <w:tr w:rsidR="00034834" w:rsidTr="00F4668B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</w:rPr>
              <w:t xml:space="preserve">Вблизи с. </w:t>
            </w:r>
            <w:proofErr w:type="spellStart"/>
            <w:r>
              <w:rPr>
                <w:b/>
              </w:rPr>
              <w:t>Маклино</w:t>
            </w:r>
            <w:proofErr w:type="spellEnd"/>
          </w:p>
        </w:tc>
      </w:tr>
      <w:tr w:rsidR="00034834" w:rsidTr="00F4668B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34" w:rsidRDefault="00832FD3" w:rsidP="00F4668B">
            <w:pPr>
              <w:jc w:val="center"/>
            </w:pPr>
            <w:r w:rsidRPr="00252374">
              <w:t>40:13:060108:4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Pr="009C7F3C" w:rsidRDefault="00D373BD" w:rsidP="00E7643D">
            <w:pPr>
              <w:jc w:val="center"/>
              <w:rPr>
                <w:color w:val="FF0000"/>
              </w:rPr>
            </w:pPr>
            <w:r>
              <w:t>0</w:t>
            </w:r>
            <w:r w:rsidR="00034834" w:rsidRPr="004C3672">
              <w:t>,</w:t>
            </w:r>
            <w:r>
              <w:t>56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Default="00B53D38" w:rsidP="00F4668B">
            <w:r>
              <w:t>Историко-культурная деятельность</w:t>
            </w:r>
          </w:p>
          <w:p w:rsidR="001C03FA" w:rsidRPr="009C7F3C" w:rsidRDefault="001C03FA" w:rsidP="00F4668B">
            <w:pPr>
              <w:rPr>
                <w:color w:val="FF0000"/>
              </w:rPr>
            </w:pPr>
            <w:r>
              <w:t>(воинское захоронение)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Pr="00BE6D63" w:rsidRDefault="00A5509B" w:rsidP="00F4668B">
            <w:pPr>
              <w:ind w:right="-108"/>
              <w:jc w:val="center"/>
            </w:pPr>
            <w:r>
              <w:t>Муниципальная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Default="00034834" w:rsidP="00F34A80">
            <w:pPr>
              <w:ind w:right="-108"/>
              <w:jc w:val="center"/>
            </w:pPr>
            <w:r>
              <w:t>202</w:t>
            </w:r>
            <w:r w:rsidR="00F34A80">
              <w:t>4</w:t>
            </w:r>
            <w:r>
              <w:t>-202</w:t>
            </w:r>
            <w:r w:rsidR="00F34A80">
              <w:t>7</w:t>
            </w:r>
          </w:p>
        </w:tc>
      </w:tr>
      <w:tr w:rsidR="00034834" w:rsidTr="00F4668B">
        <w:trPr>
          <w:trHeight w:val="72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Pr="00455E39" w:rsidRDefault="00034834" w:rsidP="00FE07A4">
            <w:pPr>
              <w:jc w:val="center"/>
              <w:rPr>
                <w:b/>
                <w:color w:val="FF0000"/>
              </w:rPr>
            </w:pPr>
            <w:r w:rsidRPr="00455E39">
              <w:rPr>
                <w:b/>
              </w:rPr>
              <w:t>0,</w:t>
            </w:r>
            <w:r w:rsidR="00FE07A4">
              <w:rPr>
                <w:b/>
              </w:rPr>
              <w:t>56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834" w:rsidRDefault="00034834" w:rsidP="00F4668B">
            <w:pPr>
              <w:ind w:right="-108"/>
              <w:jc w:val="center"/>
              <w:rPr>
                <w:b/>
              </w:rPr>
            </w:pPr>
          </w:p>
        </w:tc>
      </w:tr>
      <w:tr w:rsidR="00034834" w:rsidTr="00F4668B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834" w:rsidRDefault="00034834" w:rsidP="00F4668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Pr="004C3672" w:rsidRDefault="00034834" w:rsidP="00FE07A4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C3672">
              <w:rPr>
                <w:b/>
              </w:rPr>
              <w:t>0,</w:t>
            </w:r>
            <w:r w:rsidR="00FE07A4">
              <w:rPr>
                <w:b/>
              </w:rPr>
              <w:t>56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834" w:rsidRDefault="00034834" w:rsidP="00F4668B">
            <w:pPr>
              <w:jc w:val="center"/>
              <w:rPr>
                <w:b/>
              </w:rPr>
            </w:pPr>
          </w:p>
        </w:tc>
      </w:tr>
    </w:tbl>
    <w:p w:rsidR="00034834" w:rsidRPr="00426AEA" w:rsidRDefault="00034834" w:rsidP="00034834">
      <w:pPr>
        <w:spacing w:line="360" w:lineRule="auto"/>
        <w:ind w:firstLine="705"/>
        <w:jc w:val="both"/>
        <w:rPr>
          <w:highlight w:val="lightGray"/>
        </w:rPr>
      </w:pPr>
    </w:p>
    <w:p w:rsidR="00647ABD" w:rsidRPr="00FD2F7E" w:rsidRDefault="00647ABD" w:rsidP="00647ABD">
      <w:pPr>
        <w:pStyle w:val="1"/>
        <w:rPr>
          <w:sz w:val="26"/>
          <w:szCs w:val="26"/>
        </w:rPr>
      </w:pPr>
      <w:bookmarkStart w:id="121" w:name="_Toc46403373"/>
      <w:bookmarkStart w:id="122" w:name="_Toc204431968"/>
      <w:r>
        <w:rPr>
          <w:color w:val="000000"/>
          <w:sz w:val="26"/>
          <w:szCs w:val="26"/>
          <w:lang w:val="en-US"/>
        </w:rPr>
        <w:t>VIII</w:t>
      </w:r>
      <w:r w:rsidRPr="00FD2F7E">
        <w:rPr>
          <w:color w:val="000000"/>
          <w:sz w:val="26"/>
          <w:szCs w:val="26"/>
        </w:rPr>
        <w:t>.</w:t>
      </w:r>
      <w:r w:rsidRPr="00FD2F7E">
        <w:rPr>
          <w:sz w:val="26"/>
          <w:szCs w:val="26"/>
        </w:rPr>
        <w:t xml:space="preserve">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  <w:bookmarkEnd w:id="121"/>
      <w:bookmarkEnd w:id="122"/>
    </w:p>
    <w:p w:rsidR="002850B7" w:rsidRDefault="00647ABD" w:rsidP="008865EB">
      <w:pPr>
        <w:ind w:firstLine="720"/>
        <w:jc w:val="both"/>
        <w:rPr>
          <w:sz w:val="26"/>
          <w:szCs w:val="26"/>
        </w:rPr>
      </w:pPr>
      <w:r w:rsidRPr="004F57DE">
        <w:rPr>
          <w:sz w:val="26"/>
          <w:szCs w:val="26"/>
        </w:rPr>
        <w:t xml:space="preserve">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</w:t>
      </w:r>
      <w:r>
        <w:rPr>
          <w:sz w:val="26"/>
          <w:szCs w:val="26"/>
        </w:rPr>
        <w:t>на территории сельского поселения отсутствуют</w:t>
      </w:r>
      <w:r w:rsidR="00AA6BC9">
        <w:rPr>
          <w:sz w:val="26"/>
          <w:szCs w:val="26"/>
        </w:rPr>
        <w:t>.</w:t>
      </w:r>
      <w:bookmarkEnd w:id="68"/>
      <w:bookmarkEnd w:id="69"/>
    </w:p>
    <w:sectPr w:rsidR="002850B7" w:rsidSect="009A6D12">
      <w:headerReference w:type="even" r:id="rId24"/>
      <w:headerReference w:type="default" r:id="rId25"/>
      <w:headerReference w:type="first" r:id="rId26"/>
      <w:footerReference w:type="first" r:id="rId27"/>
      <w:pgSz w:w="11906" w:h="16838"/>
      <w:pgMar w:top="851" w:right="964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EFF" w:rsidRDefault="00BF0EFF">
      <w:r>
        <w:separator/>
      </w:r>
    </w:p>
  </w:endnote>
  <w:endnote w:type="continuationSeparator" w:id="0">
    <w:p w:rsidR="00BF0EFF" w:rsidRDefault="00BF0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00">
    <w:charset w:val="CC"/>
    <w:family w:val="auto"/>
    <w:pitch w:val="variable"/>
  </w:font>
  <w:font w:name="font336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 w:rsidP="00C63EBF">
    <w:pPr>
      <w:pStyle w:val="af0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36ED3" w:rsidRDefault="00836ED3" w:rsidP="00FB72D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 w:rsidP="00C63EBF">
    <w:pPr>
      <w:pStyle w:val="af0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9A7">
      <w:rPr>
        <w:rStyle w:val="a7"/>
        <w:noProof/>
      </w:rPr>
      <w:t>37</w:t>
    </w:r>
    <w:r>
      <w:rPr>
        <w:rStyle w:val="a7"/>
      </w:rPr>
      <w:fldChar w:fldCharType="end"/>
    </w:r>
  </w:p>
  <w:p w:rsidR="00836ED3" w:rsidRDefault="00836ED3" w:rsidP="00C63EBF">
    <w:pPr>
      <w:pStyle w:val="af0"/>
      <w:ind w:right="360"/>
      <w:jc w:val="right"/>
    </w:pPr>
  </w:p>
  <w:p w:rsidR="00836ED3" w:rsidRDefault="00836ED3" w:rsidP="00FB72DC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EFF" w:rsidRDefault="00BF0EFF">
      <w:r>
        <w:separator/>
      </w:r>
    </w:p>
  </w:footnote>
  <w:footnote w:type="continuationSeparator" w:id="0">
    <w:p w:rsidR="00BF0EFF" w:rsidRDefault="00BF0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 w:rsidP="005A0FE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36ED3" w:rsidRDefault="00836ED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Pr="005A0FE0" w:rsidRDefault="00836ED3" w:rsidP="008D4B05">
    <w:pPr>
      <w:pStyle w:val="a8"/>
      <w:framePr w:wrap="around" w:vAnchor="text" w:hAnchor="margin" w:xAlign="right" w:y="1"/>
      <w:rPr>
        <w:rStyle w:val="a7"/>
        <w:sz w:val="24"/>
        <w:szCs w:val="24"/>
      </w:rPr>
    </w:pPr>
  </w:p>
  <w:p w:rsidR="00836ED3" w:rsidRDefault="00836ED3" w:rsidP="00473B27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38</w:t>
    </w:r>
    <w:r>
      <w:rPr>
        <w:rStyle w:val="a7"/>
      </w:rPr>
      <w:fldChar w:fldCharType="end"/>
    </w:r>
  </w:p>
  <w:p w:rsidR="00836ED3" w:rsidRDefault="00836ED3">
    <w:pPr>
      <w:pStyle w:val="a8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>
    <w:pPr>
      <w:pStyle w:val="a8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54</w:t>
    </w:r>
    <w:r>
      <w:rPr>
        <w:rStyle w:val="a7"/>
      </w:rPr>
      <w:fldChar w:fldCharType="end"/>
    </w:r>
  </w:p>
  <w:p w:rsidR="00836ED3" w:rsidRDefault="00836ED3">
    <w:pPr>
      <w:pStyle w:val="a8"/>
      <w:ind w:right="360"/>
    </w:pPr>
  </w:p>
  <w:p w:rsidR="00836ED3" w:rsidRDefault="00836ED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Default="00836ED3">
    <w:pPr>
      <w:pStyle w:val="a8"/>
      <w:framePr w:wrap="around" w:vAnchor="text" w:hAnchor="margin" w:xAlign="right" w:y="1"/>
      <w:rPr>
        <w:rStyle w:val="a7"/>
      </w:rPr>
    </w:pPr>
  </w:p>
  <w:p w:rsidR="00836ED3" w:rsidRDefault="00836ED3" w:rsidP="00473B27">
    <w:pPr>
      <w:pStyle w:val="a8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D3" w:rsidRPr="00473B27" w:rsidRDefault="00836ED3" w:rsidP="00473B2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5E0EDC1C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16E28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OpenSymbol" w:hAnsi="OpenSymbol"/>
      </w:r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5"/>
    <w:multiLevelType w:val="multilevel"/>
    <w:tmpl w:val="00000005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E50960"/>
    <w:multiLevelType w:val="hybridMultilevel"/>
    <w:tmpl w:val="9EC42FC2"/>
    <w:lvl w:ilvl="0" w:tplc="E424C4B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8292E8C"/>
    <w:multiLevelType w:val="hybridMultilevel"/>
    <w:tmpl w:val="EAF2F3BE"/>
    <w:lvl w:ilvl="0" w:tplc="54C21C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B1543D0"/>
    <w:multiLevelType w:val="hybridMultilevel"/>
    <w:tmpl w:val="3EC811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0B647A8"/>
    <w:multiLevelType w:val="hybridMultilevel"/>
    <w:tmpl w:val="80328D0E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28E1401"/>
    <w:multiLevelType w:val="hybridMultilevel"/>
    <w:tmpl w:val="38A0BBAA"/>
    <w:lvl w:ilvl="0" w:tplc="C2AA97C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13670E50"/>
    <w:multiLevelType w:val="hybridMultilevel"/>
    <w:tmpl w:val="EA90330E"/>
    <w:lvl w:ilvl="0" w:tplc="6898FA2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19B97B41"/>
    <w:multiLevelType w:val="hybridMultilevel"/>
    <w:tmpl w:val="CA0CC05C"/>
    <w:lvl w:ilvl="0" w:tplc="627A75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A0B6020"/>
    <w:multiLevelType w:val="multilevel"/>
    <w:tmpl w:val="36945E2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3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5">
    <w:nsid w:val="1FE9525A"/>
    <w:multiLevelType w:val="hybridMultilevel"/>
    <w:tmpl w:val="9EC42FC2"/>
    <w:lvl w:ilvl="0" w:tplc="E424C4B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4B26E8A"/>
    <w:multiLevelType w:val="hybridMultilevel"/>
    <w:tmpl w:val="FC108508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64149CC"/>
    <w:multiLevelType w:val="multilevel"/>
    <w:tmpl w:val="99B8A5A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2A776093"/>
    <w:multiLevelType w:val="hybridMultilevel"/>
    <w:tmpl w:val="BBB80E94"/>
    <w:lvl w:ilvl="0" w:tplc="B34AB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C729C"/>
    <w:multiLevelType w:val="hybridMultilevel"/>
    <w:tmpl w:val="3D6CC154"/>
    <w:lvl w:ilvl="0" w:tplc="05F02D7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15304E3"/>
    <w:multiLevelType w:val="hybridMultilevel"/>
    <w:tmpl w:val="56C09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143F36"/>
    <w:multiLevelType w:val="hybridMultilevel"/>
    <w:tmpl w:val="7B447642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A2D5DC6"/>
    <w:multiLevelType w:val="hybridMultilevel"/>
    <w:tmpl w:val="66148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56417"/>
    <w:multiLevelType w:val="hybridMultilevel"/>
    <w:tmpl w:val="78387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AF25D6"/>
    <w:multiLevelType w:val="hybridMultilevel"/>
    <w:tmpl w:val="803291FA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F3BCF"/>
    <w:multiLevelType w:val="hybridMultilevel"/>
    <w:tmpl w:val="5A4A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E4ECA"/>
    <w:multiLevelType w:val="hybridMultilevel"/>
    <w:tmpl w:val="A8F0A246"/>
    <w:lvl w:ilvl="0" w:tplc="54C21C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6B01D1"/>
    <w:multiLevelType w:val="hybridMultilevel"/>
    <w:tmpl w:val="C3901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3F498E"/>
    <w:multiLevelType w:val="hybridMultilevel"/>
    <w:tmpl w:val="58CE2CA4"/>
    <w:lvl w:ilvl="0" w:tplc="01F20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2B5741E"/>
    <w:multiLevelType w:val="multilevel"/>
    <w:tmpl w:val="2370C7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>
    <w:nsid w:val="63DC3706"/>
    <w:multiLevelType w:val="hybridMultilevel"/>
    <w:tmpl w:val="8634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40718"/>
    <w:multiLevelType w:val="hybridMultilevel"/>
    <w:tmpl w:val="66148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7671A"/>
    <w:multiLevelType w:val="multilevel"/>
    <w:tmpl w:val="6A47671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>
    <w:nsid w:val="7038634E"/>
    <w:multiLevelType w:val="hybridMultilevel"/>
    <w:tmpl w:val="58CE2CA4"/>
    <w:lvl w:ilvl="0" w:tplc="01F20B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C82671C"/>
    <w:multiLevelType w:val="hybridMultilevel"/>
    <w:tmpl w:val="D4B80FE2"/>
    <w:lvl w:ilvl="0" w:tplc="50A8B86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2"/>
  </w:num>
  <w:num w:numId="5">
    <w:abstractNumId w:val="29"/>
  </w:num>
  <w:num w:numId="6">
    <w:abstractNumId w:val="1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8"/>
  </w:num>
  <w:num w:numId="11">
    <w:abstractNumId w:val="10"/>
  </w:num>
  <w:num w:numId="12">
    <w:abstractNumId w:val="21"/>
  </w:num>
  <w:num w:numId="13">
    <w:abstractNumId w:val="9"/>
  </w:num>
  <w:num w:numId="14">
    <w:abstractNumId w:val="3"/>
  </w:num>
  <w:num w:numId="15">
    <w:abstractNumId w:val="34"/>
  </w:num>
  <w:num w:numId="16">
    <w:abstractNumId w:val="22"/>
  </w:num>
  <w:num w:numId="17">
    <w:abstractNumId w:val="31"/>
  </w:num>
  <w:num w:numId="18">
    <w:abstractNumId w:val="25"/>
  </w:num>
  <w:num w:numId="19">
    <w:abstractNumId w:val="32"/>
  </w:num>
  <w:num w:numId="20">
    <w:abstractNumId w:val="23"/>
  </w:num>
  <w:num w:numId="21">
    <w:abstractNumId w:val="28"/>
  </w:num>
  <w:num w:numId="22">
    <w:abstractNumId w:val="33"/>
  </w:num>
  <w:num w:numId="23">
    <w:abstractNumId w:val="7"/>
  </w:num>
  <w:num w:numId="24">
    <w:abstractNumId w:val="27"/>
  </w:num>
  <w:num w:numId="25">
    <w:abstractNumId w:val="30"/>
  </w:num>
  <w:num w:numId="26">
    <w:abstractNumId w:val="26"/>
  </w:num>
  <w:num w:numId="27">
    <w:abstractNumId w:val="24"/>
  </w:num>
  <w:num w:numId="28">
    <w:abstractNumId w:val="17"/>
  </w:num>
  <w:num w:numId="29">
    <w:abstractNumId w:val="14"/>
  </w:num>
  <w:num w:numId="30">
    <w:abstractNumId w:val="15"/>
  </w:num>
  <w:num w:numId="31">
    <w:abstractNumId w:val="19"/>
  </w:num>
  <w:num w:numId="32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B1"/>
    <w:rsid w:val="00000401"/>
    <w:rsid w:val="00000455"/>
    <w:rsid w:val="00000708"/>
    <w:rsid w:val="00000D55"/>
    <w:rsid w:val="00000DE8"/>
    <w:rsid w:val="000016B8"/>
    <w:rsid w:val="00001DF0"/>
    <w:rsid w:val="000022B9"/>
    <w:rsid w:val="00002A0E"/>
    <w:rsid w:val="00002EC3"/>
    <w:rsid w:val="0000356B"/>
    <w:rsid w:val="0000364C"/>
    <w:rsid w:val="00003C45"/>
    <w:rsid w:val="000043C8"/>
    <w:rsid w:val="000052C0"/>
    <w:rsid w:val="00006713"/>
    <w:rsid w:val="00006A0B"/>
    <w:rsid w:val="00006C6B"/>
    <w:rsid w:val="0000732D"/>
    <w:rsid w:val="00007AD2"/>
    <w:rsid w:val="00007CF0"/>
    <w:rsid w:val="00007E0B"/>
    <w:rsid w:val="00007ECB"/>
    <w:rsid w:val="000103A8"/>
    <w:rsid w:val="00010643"/>
    <w:rsid w:val="00010B98"/>
    <w:rsid w:val="00010BD4"/>
    <w:rsid w:val="00010CEB"/>
    <w:rsid w:val="00011E8A"/>
    <w:rsid w:val="00012291"/>
    <w:rsid w:val="0001232B"/>
    <w:rsid w:val="0001265F"/>
    <w:rsid w:val="00012E6B"/>
    <w:rsid w:val="0001318B"/>
    <w:rsid w:val="00013DF5"/>
    <w:rsid w:val="00013E55"/>
    <w:rsid w:val="00013E73"/>
    <w:rsid w:val="00013EDB"/>
    <w:rsid w:val="00013FDA"/>
    <w:rsid w:val="0001424B"/>
    <w:rsid w:val="0001481C"/>
    <w:rsid w:val="00014A39"/>
    <w:rsid w:val="000154D2"/>
    <w:rsid w:val="000157A8"/>
    <w:rsid w:val="000158F3"/>
    <w:rsid w:val="00017D5C"/>
    <w:rsid w:val="000200FE"/>
    <w:rsid w:val="000208F2"/>
    <w:rsid w:val="00020CC0"/>
    <w:rsid w:val="00020CC8"/>
    <w:rsid w:val="00020E62"/>
    <w:rsid w:val="00021BDF"/>
    <w:rsid w:val="00021E4C"/>
    <w:rsid w:val="00022686"/>
    <w:rsid w:val="00022778"/>
    <w:rsid w:val="00023B56"/>
    <w:rsid w:val="00024C6D"/>
    <w:rsid w:val="00024F4A"/>
    <w:rsid w:val="00025007"/>
    <w:rsid w:val="0002533B"/>
    <w:rsid w:val="000255B9"/>
    <w:rsid w:val="000257C3"/>
    <w:rsid w:val="00025BDE"/>
    <w:rsid w:val="00025F0B"/>
    <w:rsid w:val="00026B47"/>
    <w:rsid w:val="00026F90"/>
    <w:rsid w:val="000270BF"/>
    <w:rsid w:val="000270E5"/>
    <w:rsid w:val="00027FC5"/>
    <w:rsid w:val="00030038"/>
    <w:rsid w:val="00030237"/>
    <w:rsid w:val="00030523"/>
    <w:rsid w:val="0003104C"/>
    <w:rsid w:val="0003149E"/>
    <w:rsid w:val="00031542"/>
    <w:rsid w:val="0003268A"/>
    <w:rsid w:val="00032721"/>
    <w:rsid w:val="00032DFD"/>
    <w:rsid w:val="00033519"/>
    <w:rsid w:val="00033899"/>
    <w:rsid w:val="00033BC6"/>
    <w:rsid w:val="0003460E"/>
    <w:rsid w:val="00034834"/>
    <w:rsid w:val="00035D0E"/>
    <w:rsid w:val="0003630F"/>
    <w:rsid w:val="00037110"/>
    <w:rsid w:val="00037E0B"/>
    <w:rsid w:val="000409BE"/>
    <w:rsid w:val="00040BEE"/>
    <w:rsid w:val="00040E8B"/>
    <w:rsid w:val="00041984"/>
    <w:rsid w:val="00041BEE"/>
    <w:rsid w:val="00042DCE"/>
    <w:rsid w:val="000431FC"/>
    <w:rsid w:val="00043ADE"/>
    <w:rsid w:val="00043CA1"/>
    <w:rsid w:val="00043E3B"/>
    <w:rsid w:val="000440FF"/>
    <w:rsid w:val="00044174"/>
    <w:rsid w:val="0004470E"/>
    <w:rsid w:val="00044757"/>
    <w:rsid w:val="00044AB8"/>
    <w:rsid w:val="00044B57"/>
    <w:rsid w:val="00044BC7"/>
    <w:rsid w:val="000454B6"/>
    <w:rsid w:val="000454D0"/>
    <w:rsid w:val="00045958"/>
    <w:rsid w:val="00045AE5"/>
    <w:rsid w:val="00045F4A"/>
    <w:rsid w:val="0004654F"/>
    <w:rsid w:val="00046604"/>
    <w:rsid w:val="000468D3"/>
    <w:rsid w:val="00046F52"/>
    <w:rsid w:val="00047823"/>
    <w:rsid w:val="00047C18"/>
    <w:rsid w:val="0005094B"/>
    <w:rsid w:val="0005166E"/>
    <w:rsid w:val="000518EA"/>
    <w:rsid w:val="000519AC"/>
    <w:rsid w:val="00051B7E"/>
    <w:rsid w:val="00052347"/>
    <w:rsid w:val="00052655"/>
    <w:rsid w:val="0005286A"/>
    <w:rsid w:val="000529AE"/>
    <w:rsid w:val="00053461"/>
    <w:rsid w:val="00053F57"/>
    <w:rsid w:val="000541C6"/>
    <w:rsid w:val="000542F7"/>
    <w:rsid w:val="0005444E"/>
    <w:rsid w:val="00055059"/>
    <w:rsid w:val="00055356"/>
    <w:rsid w:val="0005551A"/>
    <w:rsid w:val="0005573F"/>
    <w:rsid w:val="00055E3E"/>
    <w:rsid w:val="00056EDE"/>
    <w:rsid w:val="00056FE0"/>
    <w:rsid w:val="000574CC"/>
    <w:rsid w:val="00057529"/>
    <w:rsid w:val="00057F4E"/>
    <w:rsid w:val="00060E69"/>
    <w:rsid w:val="000610E5"/>
    <w:rsid w:val="00062235"/>
    <w:rsid w:val="000623F0"/>
    <w:rsid w:val="0006300F"/>
    <w:rsid w:val="00063172"/>
    <w:rsid w:val="00063415"/>
    <w:rsid w:val="00063576"/>
    <w:rsid w:val="0006370C"/>
    <w:rsid w:val="0006379E"/>
    <w:rsid w:val="00063A28"/>
    <w:rsid w:val="00063F10"/>
    <w:rsid w:val="00063F57"/>
    <w:rsid w:val="000642DD"/>
    <w:rsid w:val="000646C1"/>
    <w:rsid w:val="00064B16"/>
    <w:rsid w:val="000655AF"/>
    <w:rsid w:val="00065921"/>
    <w:rsid w:val="00065DD8"/>
    <w:rsid w:val="000660F9"/>
    <w:rsid w:val="000664FC"/>
    <w:rsid w:val="00066620"/>
    <w:rsid w:val="000666F8"/>
    <w:rsid w:val="000668A3"/>
    <w:rsid w:val="00066973"/>
    <w:rsid w:val="000672D7"/>
    <w:rsid w:val="00067B22"/>
    <w:rsid w:val="00070443"/>
    <w:rsid w:val="00070495"/>
    <w:rsid w:val="00070846"/>
    <w:rsid w:val="00071519"/>
    <w:rsid w:val="00071699"/>
    <w:rsid w:val="00071746"/>
    <w:rsid w:val="00072471"/>
    <w:rsid w:val="00072AD3"/>
    <w:rsid w:val="00072C31"/>
    <w:rsid w:val="000731B1"/>
    <w:rsid w:val="00073284"/>
    <w:rsid w:val="00073687"/>
    <w:rsid w:val="000737F0"/>
    <w:rsid w:val="000740F9"/>
    <w:rsid w:val="000741AB"/>
    <w:rsid w:val="000744EB"/>
    <w:rsid w:val="00074A6E"/>
    <w:rsid w:val="00074A91"/>
    <w:rsid w:val="00075059"/>
    <w:rsid w:val="0007565E"/>
    <w:rsid w:val="00076002"/>
    <w:rsid w:val="00076283"/>
    <w:rsid w:val="000762A0"/>
    <w:rsid w:val="000764E3"/>
    <w:rsid w:val="000778E6"/>
    <w:rsid w:val="0007793D"/>
    <w:rsid w:val="00080123"/>
    <w:rsid w:val="00080492"/>
    <w:rsid w:val="00080C8F"/>
    <w:rsid w:val="00080E21"/>
    <w:rsid w:val="000827F2"/>
    <w:rsid w:val="00082D46"/>
    <w:rsid w:val="00082ECB"/>
    <w:rsid w:val="00083974"/>
    <w:rsid w:val="00083A67"/>
    <w:rsid w:val="00083A7D"/>
    <w:rsid w:val="00083CEF"/>
    <w:rsid w:val="00083FC6"/>
    <w:rsid w:val="00084253"/>
    <w:rsid w:val="000850BE"/>
    <w:rsid w:val="000855E8"/>
    <w:rsid w:val="000859FF"/>
    <w:rsid w:val="0009018B"/>
    <w:rsid w:val="000907A8"/>
    <w:rsid w:val="000908F4"/>
    <w:rsid w:val="00090F9C"/>
    <w:rsid w:val="000916DC"/>
    <w:rsid w:val="000916DE"/>
    <w:rsid w:val="00091D04"/>
    <w:rsid w:val="0009284B"/>
    <w:rsid w:val="000928C4"/>
    <w:rsid w:val="00092A05"/>
    <w:rsid w:val="00092CA8"/>
    <w:rsid w:val="00092EB1"/>
    <w:rsid w:val="00093A99"/>
    <w:rsid w:val="000941DC"/>
    <w:rsid w:val="000949F1"/>
    <w:rsid w:val="00094B38"/>
    <w:rsid w:val="00095E28"/>
    <w:rsid w:val="00096735"/>
    <w:rsid w:val="0009757F"/>
    <w:rsid w:val="00097B9C"/>
    <w:rsid w:val="00097DBA"/>
    <w:rsid w:val="000A068B"/>
    <w:rsid w:val="000A12FD"/>
    <w:rsid w:val="000A209C"/>
    <w:rsid w:val="000A21D5"/>
    <w:rsid w:val="000A23B5"/>
    <w:rsid w:val="000A23D7"/>
    <w:rsid w:val="000A2531"/>
    <w:rsid w:val="000A273F"/>
    <w:rsid w:val="000A2AA2"/>
    <w:rsid w:val="000A2C53"/>
    <w:rsid w:val="000A2D81"/>
    <w:rsid w:val="000A30DB"/>
    <w:rsid w:val="000A336D"/>
    <w:rsid w:val="000A33B5"/>
    <w:rsid w:val="000A4462"/>
    <w:rsid w:val="000A45C6"/>
    <w:rsid w:val="000A48CB"/>
    <w:rsid w:val="000A5484"/>
    <w:rsid w:val="000A5A1D"/>
    <w:rsid w:val="000A5E98"/>
    <w:rsid w:val="000A61BB"/>
    <w:rsid w:val="000A61E5"/>
    <w:rsid w:val="000A66BD"/>
    <w:rsid w:val="000A6E56"/>
    <w:rsid w:val="000A7175"/>
    <w:rsid w:val="000A717E"/>
    <w:rsid w:val="000A78EC"/>
    <w:rsid w:val="000B022A"/>
    <w:rsid w:val="000B028D"/>
    <w:rsid w:val="000B16A0"/>
    <w:rsid w:val="000B19B8"/>
    <w:rsid w:val="000B1D21"/>
    <w:rsid w:val="000B25C3"/>
    <w:rsid w:val="000B2729"/>
    <w:rsid w:val="000B27A2"/>
    <w:rsid w:val="000B2947"/>
    <w:rsid w:val="000B2BFB"/>
    <w:rsid w:val="000B30C9"/>
    <w:rsid w:val="000B3343"/>
    <w:rsid w:val="000B3B52"/>
    <w:rsid w:val="000B42D0"/>
    <w:rsid w:val="000B49D3"/>
    <w:rsid w:val="000B4FDD"/>
    <w:rsid w:val="000B722F"/>
    <w:rsid w:val="000B7264"/>
    <w:rsid w:val="000B72BA"/>
    <w:rsid w:val="000C0795"/>
    <w:rsid w:val="000C1143"/>
    <w:rsid w:val="000C17F4"/>
    <w:rsid w:val="000C27B3"/>
    <w:rsid w:val="000C28E1"/>
    <w:rsid w:val="000C34F8"/>
    <w:rsid w:val="000C373F"/>
    <w:rsid w:val="000C493F"/>
    <w:rsid w:val="000C4AF6"/>
    <w:rsid w:val="000C50F3"/>
    <w:rsid w:val="000C555A"/>
    <w:rsid w:val="000C5BD7"/>
    <w:rsid w:val="000C6992"/>
    <w:rsid w:val="000C69C2"/>
    <w:rsid w:val="000C75E9"/>
    <w:rsid w:val="000C7655"/>
    <w:rsid w:val="000C79AB"/>
    <w:rsid w:val="000D02E3"/>
    <w:rsid w:val="000D0667"/>
    <w:rsid w:val="000D09A3"/>
    <w:rsid w:val="000D0A86"/>
    <w:rsid w:val="000D173C"/>
    <w:rsid w:val="000D1779"/>
    <w:rsid w:val="000D197D"/>
    <w:rsid w:val="000D1DDB"/>
    <w:rsid w:val="000D2D99"/>
    <w:rsid w:val="000D2E9E"/>
    <w:rsid w:val="000D3449"/>
    <w:rsid w:val="000D3CD2"/>
    <w:rsid w:val="000D3E87"/>
    <w:rsid w:val="000D41BE"/>
    <w:rsid w:val="000D5066"/>
    <w:rsid w:val="000D5FCF"/>
    <w:rsid w:val="000D601A"/>
    <w:rsid w:val="000D665B"/>
    <w:rsid w:val="000D66B1"/>
    <w:rsid w:val="000D6869"/>
    <w:rsid w:val="000D6B4D"/>
    <w:rsid w:val="000D6B78"/>
    <w:rsid w:val="000D6EF5"/>
    <w:rsid w:val="000D7AE0"/>
    <w:rsid w:val="000D7EF8"/>
    <w:rsid w:val="000E0659"/>
    <w:rsid w:val="000E0D68"/>
    <w:rsid w:val="000E10A1"/>
    <w:rsid w:val="000E1171"/>
    <w:rsid w:val="000E182D"/>
    <w:rsid w:val="000E1C55"/>
    <w:rsid w:val="000E232D"/>
    <w:rsid w:val="000E2424"/>
    <w:rsid w:val="000E2C51"/>
    <w:rsid w:val="000E4063"/>
    <w:rsid w:val="000E4103"/>
    <w:rsid w:val="000E4110"/>
    <w:rsid w:val="000E4153"/>
    <w:rsid w:val="000E429A"/>
    <w:rsid w:val="000E479A"/>
    <w:rsid w:val="000E58FF"/>
    <w:rsid w:val="000E6817"/>
    <w:rsid w:val="000E6C1C"/>
    <w:rsid w:val="000E7E69"/>
    <w:rsid w:val="000F0539"/>
    <w:rsid w:val="000F08C5"/>
    <w:rsid w:val="000F0F61"/>
    <w:rsid w:val="000F1533"/>
    <w:rsid w:val="000F1980"/>
    <w:rsid w:val="000F1B9C"/>
    <w:rsid w:val="000F1E8C"/>
    <w:rsid w:val="000F20C8"/>
    <w:rsid w:val="000F225B"/>
    <w:rsid w:val="000F2440"/>
    <w:rsid w:val="000F3350"/>
    <w:rsid w:val="000F3557"/>
    <w:rsid w:val="000F355A"/>
    <w:rsid w:val="000F3EF4"/>
    <w:rsid w:val="000F3FC3"/>
    <w:rsid w:val="000F4B9D"/>
    <w:rsid w:val="000F4EDB"/>
    <w:rsid w:val="000F516B"/>
    <w:rsid w:val="000F5CDD"/>
    <w:rsid w:val="000F5D7D"/>
    <w:rsid w:val="000F67ED"/>
    <w:rsid w:val="000F76D7"/>
    <w:rsid w:val="000F77C7"/>
    <w:rsid w:val="001003C6"/>
    <w:rsid w:val="001011CB"/>
    <w:rsid w:val="00101405"/>
    <w:rsid w:val="00101413"/>
    <w:rsid w:val="001014A3"/>
    <w:rsid w:val="0010150A"/>
    <w:rsid w:val="001017E8"/>
    <w:rsid w:val="00101B45"/>
    <w:rsid w:val="00102001"/>
    <w:rsid w:val="0010229A"/>
    <w:rsid w:val="00102AEB"/>
    <w:rsid w:val="0010309E"/>
    <w:rsid w:val="0010409D"/>
    <w:rsid w:val="001045ED"/>
    <w:rsid w:val="001048DF"/>
    <w:rsid w:val="00105101"/>
    <w:rsid w:val="00105371"/>
    <w:rsid w:val="00105481"/>
    <w:rsid w:val="001055BF"/>
    <w:rsid w:val="00105826"/>
    <w:rsid w:val="00105FA5"/>
    <w:rsid w:val="001060D6"/>
    <w:rsid w:val="00106CEE"/>
    <w:rsid w:val="00106D0A"/>
    <w:rsid w:val="00106D62"/>
    <w:rsid w:val="00106F31"/>
    <w:rsid w:val="00106F81"/>
    <w:rsid w:val="001075D8"/>
    <w:rsid w:val="001077AF"/>
    <w:rsid w:val="00107A70"/>
    <w:rsid w:val="001101F0"/>
    <w:rsid w:val="00110427"/>
    <w:rsid w:val="0011052F"/>
    <w:rsid w:val="001105EF"/>
    <w:rsid w:val="0011146F"/>
    <w:rsid w:val="001117F8"/>
    <w:rsid w:val="00111A09"/>
    <w:rsid w:val="00112750"/>
    <w:rsid w:val="00112865"/>
    <w:rsid w:val="001132C7"/>
    <w:rsid w:val="001134DF"/>
    <w:rsid w:val="00113969"/>
    <w:rsid w:val="001146DA"/>
    <w:rsid w:val="00114B47"/>
    <w:rsid w:val="00114E63"/>
    <w:rsid w:val="001152B5"/>
    <w:rsid w:val="00116CF0"/>
    <w:rsid w:val="00117313"/>
    <w:rsid w:val="00117677"/>
    <w:rsid w:val="00117D11"/>
    <w:rsid w:val="00120322"/>
    <w:rsid w:val="00120DB3"/>
    <w:rsid w:val="0012105A"/>
    <w:rsid w:val="00122247"/>
    <w:rsid w:val="001226E3"/>
    <w:rsid w:val="001227EB"/>
    <w:rsid w:val="00122823"/>
    <w:rsid w:val="00122F83"/>
    <w:rsid w:val="001237D8"/>
    <w:rsid w:val="00123A03"/>
    <w:rsid w:val="00123A8B"/>
    <w:rsid w:val="00123F44"/>
    <w:rsid w:val="001248B8"/>
    <w:rsid w:val="00124B20"/>
    <w:rsid w:val="00124E59"/>
    <w:rsid w:val="00125DD6"/>
    <w:rsid w:val="00125E8D"/>
    <w:rsid w:val="001265D0"/>
    <w:rsid w:val="00126D54"/>
    <w:rsid w:val="00127640"/>
    <w:rsid w:val="00127827"/>
    <w:rsid w:val="00127B9D"/>
    <w:rsid w:val="00127D5B"/>
    <w:rsid w:val="00127E91"/>
    <w:rsid w:val="0013075F"/>
    <w:rsid w:val="00130CA5"/>
    <w:rsid w:val="00131AB7"/>
    <w:rsid w:val="00131AE6"/>
    <w:rsid w:val="00131BAA"/>
    <w:rsid w:val="00132260"/>
    <w:rsid w:val="00132FFB"/>
    <w:rsid w:val="00133961"/>
    <w:rsid w:val="00133EC4"/>
    <w:rsid w:val="00133ED7"/>
    <w:rsid w:val="0013450B"/>
    <w:rsid w:val="00134E45"/>
    <w:rsid w:val="001354CE"/>
    <w:rsid w:val="00135B2C"/>
    <w:rsid w:val="00135FEA"/>
    <w:rsid w:val="001361EE"/>
    <w:rsid w:val="00136C6C"/>
    <w:rsid w:val="00136DEF"/>
    <w:rsid w:val="00136EFF"/>
    <w:rsid w:val="00137270"/>
    <w:rsid w:val="00137ED6"/>
    <w:rsid w:val="00140009"/>
    <w:rsid w:val="001400DC"/>
    <w:rsid w:val="001400E7"/>
    <w:rsid w:val="001406CE"/>
    <w:rsid w:val="00141D04"/>
    <w:rsid w:val="0014208B"/>
    <w:rsid w:val="00142317"/>
    <w:rsid w:val="00142526"/>
    <w:rsid w:val="001430BA"/>
    <w:rsid w:val="00143131"/>
    <w:rsid w:val="00145057"/>
    <w:rsid w:val="00145D8F"/>
    <w:rsid w:val="00146030"/>
    <w:rsid w:val="0014629F"/>
    <w:rsid w:val="001463DF"/>
    <w:rsid w:val="0014658C"/>
    <w:rsid w:val="00146FE2"/>
    <w:rsid w:val="001471B4"/>
    <w:rsid w:val="001471C9"/>
    <w:rsid w:val="00147A76"/>
    <w:rsid w:val="00150B5B"/>
    <w:rsid w:val="00150C2F"/>
    <w:rsid w:val="00150F0D"/>
    <w:rsid w:val="001516FD"/>
    <w:rsid w:val="0015176B"/>
    <w:rsid w:val="00152390"/>
    <w:rsid w:val="00152405"/>
    <w:rsid w:val="00152DCA"/>
    <w:rsid w:val="0015323A"/>
    <w:rsid w:val="00153274"/>
    <w:rsid w:val="00154B23"/>
    <w:rsid w:val="00154C3A"/>
    <w:rsid w:val="00154F34"/>
    <w:rsid w:val="00154FE9"/>
    <w:rsid w:val="00154FFA"/>
    <w:rsid w:val="0015516B"/>
    <w:rsid w:val="00155417"/>
    <w:rsid w:val="00155675"/>
    <w:rsid w:val="00155F07"/>
    <w:rsid w:val="001566A9"/>
    <w:rsid w:val="0015695E"/>
    <w:rsid w:val="001572AB"/>
    <w:rsid w:val="00157F60"/>
    <w:rsid w:val="00160938"/>
    <w:rsid w:val="00160CB8"/>
    <w:rsid w:val="00160E3C"/>
    <w:rsid w:val="00161187"/>
    <w:rsid w:val="00161481"/>
    <w:rsid w:val="00161795"/>
    <w:rsid w:val="00161C42"/>
    <w:rsid w:val="00161E27"/>
    <w:rsid w:val="00163EFF"/>
    <w:rsid w:val="00164115"/>
    <w:rsid w:val="00165131"/>
    <w:rsid w:val="001654E7"/>
    <w:rsid w:val="00165A07"/>
    <w:rsid w:val="00165AE2"/>
    <w:rsid w:val="00166076"/>
    <w:rsid w:val="0016613B"/>
    <w:rsid w:val="0016675D"/>
    <w:rsid w:val="00166818"/>
    <w:rsid w:val="00167B5D"/>
    <w:rsid w:val="00167B64"/>
    <w:rsid w:val="00167B65"/>
    <w:rsid w:val="00167BD2"/>
    <w:rsid w:val="00167C29"/>
    <w:rsid w:val="00167E0B"/>
    <w:rsid w:val="00167F29"/>
    <w:rsid w:val="00167FFB"/>
    <w:rsid w:val="0017052C"/>
    <w:rsid w:val="00170D20"/>
    <w:rsid w:val="00170DF9"/>
    <w:rsid w:val="00170DFD"/>
    <w:rsid w:val="001719BB"/>
    <w:rsid w:val="00172480"/>
    <w:rsid w:val="001727A7"/>
    <w:rsid w:val="00172882"/>
    <w:rsid w:val="001728E5"/>
    <w:rsid w:val="00172A47"/>
    <w:rsid w:val="00172BAA"/>
    <w:rsid w:val="00172FBE"/>
    <w:rsid w:val="00173401"/>
    <w:rsid w:val="0017350A"/>
    <w:rsid w:val="001735F2"/>
    <w:rsid w:val="001738E8"/>
    <w:rsid w:val="00173CAF"/>
    <w:rsid w:val="00174C4C"/>
    <w:rsid w:val="00174F28"/>
    <w:rsid w:val="001754DA"/>
    <w:rsid w:val="00176092"/>
    <w:rsid w:val="0017645C"/>
    <w:rsid w:val="001766CF"/>
    <w:rsid w:val="0017697D"/>
    <w:rsid w:val="001772CD"/>
    <w:rsid w:val="001776BE"/>
    <w:rsid w:val="001820AF"/>
    <w:rsid w:val="00182378"/>
    <w:rsid w:val="001824DC"/>
    <w:rsid w:val="00182526"/>
    <w:rsid w:val="0018267F"/>
    <w:rsid w:val="0018333E"/>
    <w:rsid w:val="001839EF"/>
    <w:rsid w:val="00183BB7"/>
    <w:rsid w:val="00184544"/>
    <w:rsid w:val="00184BEA"/>
    <w:rsid w:val="00184C3B"/>
    <w:rsid w:val="00184DB2"/>
    <w:rsid w:val="00184E4B"/>
    <w:rsid w:val="001851EE"/>
    <w:rsid w:val="0018539D"/>
    <w:rsid w:val="00185890"/>
    <w:rsid w:val="0018733B"/>
    <w:rsid w:val="00187547"/>
    <w:rsid w:val="00187702"/>
    <w:rsid w:val="00187729"/>
    <w:rsid w:val="001877A2"/>
    <w:rsid w:val="00187D96"/>
    <w:rsid w:val="00187E3A"/>
    <w:rsid w:val="0019027F"/>
    <w:rsid w:val="00190651"/>
    <w:rsid w:val="0019084F"/>
    <w:rsid w:val="00190CCB"/>
    <w:rsid w:val="001913D9"/>
    <w:rsid w:val="00191EAF"/>
    <w:rsid w:val="00191EFF"/>
    <w:rsid w:val="00192C1C"/>
    <w:rsid w:val="00192F78"/>
    <w:rsid w:val="001934A7"/>
    <w:rsid w:val="00193751"/>
    <w:rsid w:val="00194B7B"/>
    <w:rsid w:val="00194E92"/>
    <w:rsid w:val="00195E5E"/>
    <w:rsid w:val="00195F48"/>
    <w:rsid w:val="00196194"/>
    <w:rsid w:val="00196EAB"/>
    <w:rsid w:val="001A06BE"/>
    <w:rsid w:val="001A075F"/>
    <w:rsid w:val="001A0E00"/>
    <w:rsid w:val="001A1885"/>
    <w:rsid w:val="001A1A71"/>
    <w:rsid w:val="001A1B16"/>
    <w:rsid w:val="001A22E9"/>
    <w:rsid w:val="001A3A8C"/>
    <w:rsid w:val="001A3F8A"/>
    <w:rsid w:val="001A4B55"/>
    <w:rsid w:val="001A5001"/>
    <w:rsid w:val="001A52F5"/>
    <w:rsid w:val="001A54B0"/>
    <w:rsid w:val="001A5E9A"/>
    <w:rsid w:val="001A5F34"/>
    <w:rsid w:val="001A69EB"/>
    <w:rsid w:val="001A6BCB"/>
    <w:rsid w:val="001A70E9"/>
    <w:rsid w:val="001A71C8"/>
    <w:rsid w:val="001A780A"/>
    <w:rsid w:val="001A7BDA"/>
    <w:rsid w:val="001A7FB4"/>
    <w:rsid w:val="001A7FD7"/>
    <w:rsid w:val="001B10F7"/>
    <w:rsid w:val="001B1133"/>
    <w:rsid w:val="001B1237"/>
    <w:rsid w:val="001B197C"/>
    <w:rsid w:val="001B1A2A"/>
    <w:rsid w:val="001B3120"/>
    <w:rsid w:val="001B32C0"/>
    <w:rsid w:val="001B3492"/>
    <w:rsid w:val="001B3506"/>
    <w:rsid w:val="001B3719"/>
    <w:rsid w:val="001B3F7D"/>
    <w:rsid w:val="001B43B5"/>
    <w:rsid w:val="001B4827"/>
    <w:rsid w:val="001B4A49"/>
    <w:rsid w:val="001B4C4B"/>
    <w:rsid w:val="001B5282"/>
    <w:rsid w:val="001B663F"/>
    <w:rsid w:val="001B6CFC"/>
    <w:rsid w:val="001B704E"/>
    <w:rsid w:val="001B705B"/>
    <w:rsid w:val="001B73A3"/>
    <w:rsid w:val="001C0145"/>
    <w:rsid w:val="001C03FA"/>
    <w:rsid w:val="001C0593"/>
    <w:rsid w:val="001C1127"/>
    <w:rsid w:val="001C1C70"/>
    <w:rsid w:val="001C1E2D"/>
    <w:rsid w:val="001C247E"/>
    <w:rsid w:val="001C2AB1"/>
    <w:rsid w:val="001C2B59"/>
    <w:rsid w:val="001C2C47"/>
    <w:rsid w:val="001C2F96"/>
    <w:rsid w:val="001C2FF1"/>
    <w:rsid w:val="001C3322"/>
    <w:rsid w:val="001C38DD"/>
    <w:rsid w:val="001C3A3D"/>
    <w:rsid w:val="001C3B05"/>
    <w:rsid w:val="001C4256"/>
    <w:rsid w:val="001C574D"/>
    <w:rsid w:val="001C5E13"/>
    <w:rsid w:val="001C6377"/>
    <w:rsid w:val="001C65ED"/>
    <w:rsid w:val="001C72F2"/>
    <w:rsid w:val="001C7A57"/>
    <w:rsid w:val="001D0436"/>
    <w:rsid w:val="001D0506"/>
    <w:rsid w:val="001D082F"/>
    <w:rsid w:val="001D0DF2"/>
    <w:rsid w:val="001D153E"/>
    <w:rsid w:val="001D2012"/>
    <w:rsid w:val="001D271D"/>
    <w:rsid w:val="001D3297"/>
    <w:rsid w:val="001D381C"/>
    <w:rsid w:val="001D3822"/>
    <w:rsid w:val="001D3927"/>
    <w:rsid w:val="001D3ECC"/>
    <w:rsid w:val="001D45C7"/>
    <w:rsid w:val="001D4BFD"/>
    <w:rsid w:val="001D4FA0"/>
    <w:rsid w:val="001D56AA"/>
    <w:rsid w:val="001D56D9"/>
    <w:rsid w:val="001D5BDB"/>
    <w:rsid w:val="001D75B9"/>
    <w:rsid w:val="001D7854"/>
    <w:rsid w:val="001D799D"/>
    <w:rsid w:val="001D7F47"/>
    <w:rsid w:val="001E01C7"/>
    <w:rsid w:val="001E0574"/>
    <w:rsid w:val="001E0758"/>
    <w:rsid w:val="001E0A1A"/>
    <w:rsid w:val="001E0DAF"/>
    <w:rsid w:val="001E158B"/>
    <w:rsid w:val="001E162F"/>
    <w:rsid w:val="001E16A6"/>
    <w:rsid w:val="001E1974"/>
    <w:rsid w:val="001E2139"/>
    <w:rsid w:val="001E22E1"/>
    <w:rsid w:val="001E30EA"/>
    <w:rsid w:val="001E3284"/>
    <w:rsid w:val="001E3323"/>
    <w:rsid w:val="001E36CC"/>
    <w:rsid w:val="001E4442"/>
    <w:rsid w:val="001E470E"/>
    <w:rsid w:val="001E4E13"/>
    <w:rsid w:val="001E5273"/>
    <w:rsid w:val="001E5467"/>
    <w:rsid w:val="001E54CD"/>
    <w:rsid w:val="001E6956"/>
    <w:rsid w:val="001E6B55"/>
    <w:rsid w:val="001E6F95"/>
    <w:rsid w:val="001E7AA2"/>
    <w:rsid w:val="001F012B"/>
    <w:rsid w:val="001F02FD"/>
    <w:rsid w:val="001F0862"/>
    <w:rsid w:val="001F0C54"/>
    <w:rsid w:val="001F1F60"/>
    <w:rsid w:val="001F25D9"/>
    <w:rsid w:val="001F2BDD"/>
    <w:rsid w:val="001F305C"/>
    <w:rsid w:val="001F4930"/>
    <w:rsid w:val="001F4BA6"/>
    <w:rsid w:val="001F5233"/>
    <w:rsid w:val="001F5394"/>
    <w:rsid w:val="001F5DBC"/>
    <w:rsid w:val="001F6BEC"/>
    <w:rsid w:val="001F7095"/>
    <w:rsid w:val="001F7F87"/>
    <w:rsid w:val="00200C83"/>
    <w:rsid w:val="002011B0"/>
    <w:rsid w:val="002016DF"/>
    <w:rsid w:val="002019F6"/>
    <w:rsid w:val="00201C4D"/>
    <w:rsid w:val="00201C52"/>
    <w:rsid w:val="00201D4B"/>
    <w:rsid w:val="00201DEE"/>
    <w:rsid w:val="00202313"/>
    <w:rsid w:val="0020391C"/>
    <w:rsid w:val="00205B82"/>
    <w:rsid w:val="00205BDA"/>
    <w:rsid w:val="00205DC4"/>
    <w:rsid w:val="0020629B"/>
    <w:rsid w:val="0020631D"/>
    <w:rsid w:val="0020677F"/>
    <w:rsid w:val="00206C54"/>
    <w:rsid w:val="00207501"/>
    <w:rsid w:val="0020783E"/>
    <w:rsid w:val="00207AEC"/>
    <w:rsid w:val="00207F58"/>
    <w:rsid w:val="0021018E"/>
    <w:rsid w:val="00210299"/>
    <w:rsid w:val="00210D41"/>
    <w:rsid w:val="002114C1"/>
    <w:rsid w:val="00211669"/>
    <w:rsid w:val="002117A0"/>
    <w:rsid w:val="002117E9"/>
    <w:rsid w:val="00211FFF"/>
    <w:rsid w:val="002124B2"/>
    <w:rsid w:val="0021252B"/>
    <w:rsid w:val="00212F8D"/>
    <w:rsid w:val="00213094"/>
    <w:rsid w:val="00213C57"/>
    <w:rsid w:val="00213C70"/>
    <w:rsid w:val="00214F06"/>
    <w:rsid w:val="002154B1"/>
    <w:rsid w:val="00215A6B"/>
    <w:rsid w:val="00215FC4"/>
    <w:rsid w:val="002164D1"/>
    <w:rsid w:val="00216B66"/>
    <w:rsid w:val="002170A1"/>
    <w:rsid w:val="00217127"/>
    <w:rsid w:val="00217321"/>
    <w:rsid w:val="002179F8"/>
    <w:rsid w:val="00217A85"/>
    <w:rsid w:val="00217FEF"/>
    <w:rsid w:val="00220171"/>
    <w:rsid w:val="002202C1"/>
    <w:rsid w:val="00220CA8"/>
    <w:rsid w:val="00221715"/>
    <w:rsid w:val="002219AE"/>
    <w:rsid w:val="00221A52"/>
    <w:rsid w:val="00221D2A"/>
    <w:rsid w:val="00221DD2"/>
    <w:rsid w:val="00221F4C"/>
    <w:rsid w:val="00222668"/>
    <w:rsid w:val="00222C15"/>
    <w:rsid w:val="00222DEA"/>
    <w:rsid w:val="0022317E"/>
    <w:rsid w:val="002232CF"/>
    <w:rsid w:val="00224265"/>
    <w:rsid w:val="00224314"/>
    <w:rsid w:val="00224882"/>
    <w:rsid w:val="00225065"/>
    <w:rsid w:val="0022516E"/>
    <w:rsid w:val="002253AF"/>
    <w:rsid w:val="00225810"/>
    <w:rsid w:val="002258AE"/>
    <w:rsid w:val="00225B0B"/>
    <w:rsid w:val="00225CD2"/>
    <w:rsid w:val="00225FD0"/>
    <w:rsid w:val="00226169"/>
    <w:rsid w:val="002263A5"/>
    <w:rsid w:val="002266AD"/>
    <w:rsid w:val="0022691D"/>
    <w:rsid w:val="00227E13"/>
    <w:rsid w:val="00227E9F"/>
    <w:rsid w:val="002304B6"/>
    <w:rsid w:val="00230660"/>
    <w:rsid w:val="002308F8"/>
    <w:rsid w:val="00230AF8"/>
    <w:rsid w:val="0023129A"/>
    <w:rsid w:val="0023165F"/>
    <w:rsid w:val="00231A3F"/>
    <w:rsid w:val="00231AD4"/>
    <w:rsid w:val="00231D72"/>
    <w:rsid w:val="002321AC"/>
    <w:rsid w:val="00232234"/>
    <w:rsid w:val="00232783"/>
    <w:rsid w:val="002327E4"/>
    <w:rsid w:val="00232BEB"/>
    <w:rsid w:val="00233997"/>
    <w:rsid w:val="00233D21"/>
    <w:rsid w:val="00233F6A"/>
    <w:rsid w:val="00233FD5"/>
    <w:rsid w:val="002340F0"/>
    <w:rsid w:val="00234353"/>
    <w:rsid w:val="00234605"/>
    <w:rsid w:val="00234983"/>
    <w:rsid w:val="00234D0F"/>
    <w:rsid w:val="0023504D"/>
    <w:rsid w:val="002354CC"/>
    <w:rsid w:val="002357F7"/>
    <w:rsid w:val="00235B40"/>
    <w:rsid w:val="00235E82"/>
    <w:rsid w:val="00236361"/>
    <w:rsid w:val="00236628"/>
    <w:rsid w:val="002367E1"/>
    <w:rsid w:val="00237373"/>
    <w:rsid w:val="0023753E"/>
    <w:rsid w:val="00237B94"/>
    <w:rsid w:val="0024025B"/>
    <w:rsid w:val="002404A3"/>
    <w:rsid w:val="00240A58"/>
    <w:rsid w:val="00240EA2"/>
    <w:rsid w:val="0024119B"/>
    <w:rsid w:val="002413E9"/>
    <w:rsid w:val="00241415"/>
    <w:rsid w:val="00241738"/>
    <w:rsid w:val="00241EFA"/>
    <w:rsid w:val="00241F59"/>
    <w:rsid w:val="0024205F"/>
    <w:rsid w:val="00242A9D"/>
    <w:rsid w:val="002434E4"/>
    <w:rsid w:val="00243AD8"/>
    <w:rsid w:val="00243BFE"/>
    <w:rsid w:val="00244B56"/>
    <w:rsid w:val="00245329"/>
    <w:rsid w:val="002453E4"/>
    <w:rsid w:val="002454E0"/>
    <w:rsid w:val="00245AFC"/>
    <w:rsid w:val="002466CD"/>
    <w:rsid w:val="00247F8C"/>
    <w:rsid w:val="0025005D"/>
    <w:rsid w:val="0025046C"/>
    <w:rsid w:val="0025231C"/>
    <w:rsid w:val="00252374"/>
    <w:rsid w:val="00253737"/>
    <w:rsid w:val="00254485"/>
    <w:rsid w:val="002549B3"/>
    <w:rsid w:val="002549D4"/>
    <w:rsid w:val="00254DE9"/>
    <w:rsid w:val="0025584F"/>
    <w:rsid w:val="0025588E"/>
    <w:rsid w:val="0025717C"/>
    <w:rsid w:val="002571CA"/>
    <w:rsid w:val="002571E4"/>
    <w:rsid w:val="0025733E"/>
    <w:rsid w:val="00257792"/>
    <w:rsid w:val="002619B5"/>
    <w:rsid w:val="00261D1E"/>
    <w:rsid w:val="0026209A"/>
    <w:rsid w:val="002622B4"/>
    <w:rsid w:val="00262A02"/>
    <w:rsid w:val="00262F08"/>
    <w:rsid w:val="00263053"/>
    <w:rsid w:val="002631AE"/>
    <w:rsid w:val="00263A48"/>
    <w:rsid w:val="00263CC8"/>
    <w:rsid w:val="00264835"/>
    <w:rsid w:val="00264F0E"/>
    <w:rsid w:val="00267B5D"/>
    <w:rsid w:val="00267EF6"/>
    <w:rsid w:val="00270F86"/>
    <w:rsid w:val="002710C2"/>
    <w:rsid w:val="00271542"/>
    <w:rsid w:val="0027156B"/>
    <w:rsid w:val="00272FD4"/>
    <w:rsid w:val="002732B1"/>
    <w:rsid w:val="00273667"/>
    <w:rsid w:val="002745AD"/>
    <w:rsid w:val="00274642"/>
    <w:rsid w:val="002748AF"/>
    <w:rsid w:val="00274A0A"/>
    <w:rsid w:val="00274C43"/>
    <w:rsid w:val="002753BD"/>
    <w:rsid w:val="00275CBD"/>
    <w:rsid w:val="00276496"/>
    <w:rsid w:val="00276604"/>
    <w:rsid w:val="002766CB"/>
    <w:rsid w:val="00277268"/>
    <w:rsid w:val="002775EF"/>
    <w:rsid w:val="00277BB2"/>
    <w:rsid w:val="00277EBD"/>
    <w:rsid w:val="0028067C"/>
    <w:rsid w:val="00280865"/>
    <w:rsid w:val="00280CD3"/>
    <w:rsid w:val="0028111D"/>
    <w:rsid w:val="00281E12"/>
    <w:rsid w:val="00281ED9"/>
    <w:rsid w:val="00282350"/>
    <w:rsid w:val="002823D4"/>
    <w:rsid w:val="0028272C"/>
    <w:rsid w:val="00282BA0"/>
    <w:rsid w:val="0028366C"/>
    <w:rsid w:val="00283CBE"/>
    <w:rsid w:val="00283EBD"/>
    <w:rsid w:val="00284283"/>
    <w:rsid w:val="00284574"/>
    <w:rsid w:val="0028506D"/>
    <w:rsid w:val="002850B7"/>
    <w:rsid w:val="002855D3"/>
    <w:rsid w:val="002859A5"/>
    <w:rsid w:val="00285B65"/>
    <w:rsid w:val="00285B85"/>
    <w:rsid w:val="0028600D"/>
    <w:rsid w:val="002863FA"/>
    <w:rsid w:val="00286471"/>
    <w:rsid w:val="00286568"/>
    <w:rsid w:val="00286A4C"/>
    <w:rsid w:val="00286E05"/>
    <w:rsid w:val="00286F2D"/>
    <w:rsid w:val="002872E6"/>
    <w:rsid w:val="002874EC"/>
    <w:rsid w:val="00287677"/>
    <w:rsid w:val="00287BA8"/>
    <w:rsid w:val="00287CE9"/>
    <w:rsid w:val="00287DD5"/>
    <w:rsid w:val="00287F64"/>
    <w:rsid w:val="00290DE2"/>
    <w:rsid w:val="00291143"/>
    <w:rsid w:val="00291787"/>
    <w:rsid w:val="00291B32"/>
    <w:rsid w:val="00291D55"/>
    <w:rsid w:val="002921D1"/>
    <w:rsid w:val="00292397"/>
    <w:rsid w:val="002923C0"/>
    <w:rsid w:val="002924A1"/>
    <w:rsid w:val="00292CB9"/>
    <w:rsid w:val="00292E2D"/>
    <w:rsid w:val="00292F17"/>
    <w:rsid w:val="002932A6"/>
    <w:rsid w:val="002936FA"/>
    <w:rsid w:val="00293C96"/>
    <w:rsid w:val="002948D0"/>
    <w:rsid w:val="00294C5C"/>
    <w:rsid w:val="002954C1"/>
    <w:rsid w:val="00295B1E"/>
    <w:rsid w:val="00295DA6"/>
    <w:rsid w:val="00295DFD"/>
    <w:rsid w:val="0029609B"/>
    <w:rsid w:val="002968E4"/>
    <w:rsid w:val="00297858"/>
    <w:rsid w:val="00297AB2"/>
    <w:rsid w:val="002A0059"/>
    <w:rsid w:val="002A0D5D"/>
    <w:rsid w:val="002A0FC8"/>
    <w:rsid w:val="002A1622"/>
    <w:rsid w:val="002A17EC"/>
    <w:rsid w:val="002A1A1A"/>
    <w:rsid w:val="002A1D59"/>
    <w:rsid w:val="002A21C0"/>
    <w:rsid w:val="002A223B"/>
    <w:rsid w:val="002A22E9"/>
    <w:rsid w:val="002A242B"/>
    <w:rsid w:val="002A249A"/>
    <w:rsid w:val="002A27D5"/>
    <w:rsid w:val="002A2AE4"/>
    <w:rsid w:val="002A2BE1"/>
    <w:rsid w:val="002A2E69"/>
    <w:rsid w:val="002A3413"/>
    <w:rsid w:val="002A3513"/>
    <w:rsid w:val="002A35B6"/>
    <w:rsid w:val="002A36CD"/>
    <w:rsid w:val="002A3776"/>
    <w:rsid w:val="002A3A19"/>
    <w:rsid w:val="002A3A32"/>
    <w:rsid w:val="002A3DE8"/>
    <w:rsid w:val="002A4066"/>
    <w:rsid w:val="002A40B0"/>
    <w:rsid w:val="002A4637"/>
    <w:rsid w:val="002A4648"/>
    <w:rsid w:val="002A47C0"/>
    <w:rsid w:val="002A59B9"/>
    <w:rsid w:val="002A5E6E"/>
    <w:rsid w:val="002A66EC"/>
    <w:rsid w:val="002A74A3"/>
    <w:rsid w:val="002A7996"/>
    <w:rsid w:val="002B0963"/>
    <w:rsid w:val="002B0C32"/>
    <w:rsid w:val="002B0E65"/>
    <w:rsid w:val="002B10EA"/>
    <w:rsid w:val="002B1B98"/>
    <w:rsid w:val="002B22CE"/>
    <w:rsid w:val="002B24B3"/>
    <w:rsid w:val="002B29FD"/>
    <w:rsid w:val="002B2EB0"/>
    <w:rsid w:val="002B33C3"/>
    <w:rsid w:val="002B3821"/>
    <w:rsid w:val="002B41B9"/>
    <w:rsid w:val="002B47B9"/>
    <w:rsid w:val="002B5172"/>
    <w:rsid w:val="002B5BF3"/>
    <w:rsid w:val="002B6129"/>
    <w:rsid w:val="002B61FE"/>
    <w:rsid w:val="002B6781"/>
    <w:rsid w:val="002B6C5A"/>
    <w:rsid w:val="002B70B4"/>
    <w:rsid w:val="002B7662"/>
    <w:rsid w:val="002B7B1C"/>
    <w:rsid w:val="002B7F55"/>
    <w:rsid w:val="002C0088"/>
    <w:rsid w:val="002C021E"/>
    <w:rsid w:val="002C070F"/>
    <w:rsid w:val="002C09E8"/>
    <w:rsid w:val="002C0D09"/>
    <w:rsid w:val="002C11EB"/>
    <w:rsid w:val="002C1395"/>
    <w:rsid w:val="002C164D"/>
    <w:rsid w:val="002C16CD"/>
    <w:rsid w:val="002C19A7"/>
    <w:rsid w:val="002C1ECF"/>
    <w:rsid w:val="002C26A4"/>
    <w:rsid w:val="002C2E5C"/>
    <w:rsid w:val="002C32CA"/>
    <w:rsid w:val="002C3374"/>
    <w:rsid w:val="002C3DFF"/>
    <w:rsid w:val="002C41F7"/>
    <w:rsid w:val="002C452D"/>
    <w:rsid w:val="002C4786"/>
    <w:rsid w:val="002C4B86"/>
    <w:rsid w:val="002C5620"/>
    <w:rsid w:val="002C573B"/>
    <w:rsid w:val="002C5D77"/>
    <w:rsid w:val="002C5E0D"/>
    <w:rsid w:val="002C5E6D"/>
    <w:rsid w:val="002C6088"/>
    <w:rsid w:val="002C6496"/>
    <w:rsid w:val="002C669F"/>
    <w:rsid w:val="002C7F17"/>
    <w:rsid w:val="002D008C"/>
    <w:rsid w:val="002D0B39"/>
    <w:rsid w:val="002D0E60"/>
    <w:rsid w:val="002D1260"/>
    <w:rsid w:val="002D18FC"/>
    <w:rsid w:val="002D1D4D"/>
    <w:rsid w:val="002D1D71"/>
    <w:rsid w:val="002D1DB8"/>
    <w:rsid w:val="002D21B0"/>
    <w:rsid w:val="002D2264"/>
    <w:rsid w:val="002D2562"/>
    <w:rsid w:val="002D26A4"/>
    <w:rsid w:val="002D3184"/>
    <w:rsid w:val="002D33A1"/>
    <w:rsid w:val="002D36DB"/>
    <w:rsid w:val="002D4035"/>
    <w:rsid w:val="002D44CF"/>
    <w:rsid w:val="002D54BE"/>
    <w:rsid w:val="002D560F"/>
    <w:rsid w:val="002D5E0E"/>
    <w:rsid w:val="002D6E24"/>
    <w:rsid w:val="002D74FC"/>
    <w:rsid w:val="002D7B68"/>
    <w:rsid w:val="002D7D4B"/>
    <w:rsid w:val="002E0954"/>
    <w:rsid w:val="002E0C9A"/>
    <w:rsid w:val="002E0E3B"/>
    <w:rsid w:val="002E1EB9"/>
    <w:rsid w:val="002E233F"/>
    <w:rsid w:val="002E2829"/>
    <w:rsid w:val="002E305F"/>
    <w:rsid w:val="002E30B2"/>
    <w:rsid w:val="002E348A"/>
    <w:rsid w:val="002E3741"/>
    <w:rsid w:val="002E3B5F"/>
    <w:rsid w:val="002E4204"/>
    <w:rsid w:val="002E445C"/>
    <w:rsid w:val="002E46E4"/>
    <w:rsid w:val="002E4ADB"/>
    <w:rsid w:val="002E4B4C"/>
    <w:rsid w:val="002E5402"/>
    <w:rsid w:val="002E5530"/>
    <w:rsid w:val="002E569D"/>
    <w:rsid w:val="002E5AC4"/>
    <w:rsid w:val="002E5C6C"/>
    <w:rsid w:val="002E7070"/>
    <w:rsid w:val="002E7118"/>
    <w:rsid w:val="002E74CB"/>
    <w:rsid w:val="002E7675"/>
    <w:rsid w:val="002E78F7"/>
    <w:rsid w:val="002E7B13"/>
    <w:rsid w:val="002F126A"/>
    <w:rsid w:val="002F1CF5"/>
    <w:rsid w:val="002F1FAC"/>
    <w:rsid w:val="002F25F5"/>
    <w:rsid w:val="002F2787"/>
    <w:rsid w:val="002F2ADD"/>
    <w:rsid w:val="002F3017"/>
    <w:rsid w:val="002F32EF"/>
    <w:rsid w:val="002F3419"/>
    <w:rsid w:val="002F3FA3"/>
    <w:rsid w:val="002F451D"/>
    <w:rsid w:val="002F4FD8"/>
    <w:rsid w:val="002F576F"/>
    <w:rsid w:val="002F5872"/>
    <w:rsid w:val="002F6992"/>
    <w:rsid w:val="002F7060"/>
    <w:rsid w:val="002F7100"/>
    <w:rsid w:val="002F72AB"/>
    <w:rsid w:val="002F75D8"/>
    <w:rsid w:val="002F79B6"/>
    <w:rsid w:val="00301B6A"/>
    <w:rsid w:val="003023E7"/>
    <w:rsid w:val="0030273F"/>
    <w:rsid w:val="003027FC"/>
    <w:rsid w:val="00302C92"/>
    <w:rsid w:val="003043FF"/>
    <w:rsid w:val="003045DB"/>
    <w:rsid w:val="00306312"/>
    <w:rsid w:val="003063EA"/>
    <w:rsid w:val="00306420"/>
    <w:rsid w:val="003069BC"/>
    <w:rsid w:val="00306B38"/>
    <w:rsid w:val="00307794"/>
    <w:rsid w:val="00307A72"/>
    <w:rsid w:val="00307AA4"/>
    <w:rsid w:val="00307C92"/>
    <w:rsid w:val="003101D4"/>
    <w:rsid w:val="00310D87"/>
    <w:rsid w:val="00310F1E"/>
    <w:rsid w:val="00310FCB"/>
    <w:rsid w:val="00311164"/>
    <w:rsid w:val="0031192A"/>
    <w:rsid w:val="00311A06"/>
    <w:rsid w:val="003121EA"/>
    <w:rsid w:val="00312AE3"/>
    <w:rsid w:val="003131FC"/>
    <w:rsid w:val="00314629"/>
    <w:rsid w:val="00314882"/>
    <w:rsid w:val="00314B5F"/>
    <w:rsid w:val="00314F93"/>
    <w:rsid w:val="003157A5"/>
    <w:rsid w:val="00315AB0"/>
    <w:rsid w:val="00315ECB"/>
    <w:rsid w:val="0031787E"/>
    <w:rsid w:val="003179AC"/>
    <w:rsid w:val="00317F15"/>
    <w:rsid w:val="00320DA8"/>
    <w:rsid w:val="003218C8"/>
    <w:rsid w:val="00322837"/>
    <w:rsid w:val="00322CE5"/>
    <w:rsid w:val="00322D8B"/>
    <w:rsid w:val="0032347D"/>
    <w:rsid w:val="00323598"/>
    <w:rsid w:val="00323639"/>
    <w:rsid w:val="0032393A"/>
    <w:rsid w:val="0032409E"/>
    <w:rsid w:val="00324918"/>
    <w:rsid w:val="00324CD8"/>
    <w:rsid w:val="00324DF4"/>
    <w:rsid w:val="0032539F"/>
    <w:rsid w:val="00325593"/>
    <w:rsid w:val="00325613"/>
    <w:rsid w:val="00325FAE"/>
    <w:rsid w:val="003260B2"/>
    <w:rsid w:val="00326572"/>
    <w:rsid w:val="00326AC2"/>
    <w:rsid w:val="003272D4"/>
    <w:rsid w:val="00327CAB"/>
    <w:rsid w:val="0033045E"/>
    <w:rsid w:val="00330C38"/>
    <w:rsid w:val="00330E4C"/>
    <w:rsid w:val="00331368"/>
    <w:rsid w:val="00331458"/>
    <w:rsid w:val="0033145E"/>
    <w:rsid w:val="00331784"/>
    <w:rsid w:val="003322DB"/>
    <w:rsid w:val="0033246D"/>
    <w:rsid w:val="003326A7"/>
    <w:rsid w:val="0033283B"/>
    <w:rsid w:val="00332B09"/>
    <w:rsid w:val="00332E16"/>
    <w:rsid w:val="00332ECB"/>
    <w:rsid w:val="003333CC"/>
    <w:rsid w:val="00333871"/>
    <w:rsid w:val="00333985"/>
    <w:rsid w:val="003339E1"/>
    <w:rsid w:val="003340E5"/>
    <w:rsid w:val="0033459C"/>
    <w:rsid w:val="003346F2"/>
    <w:rsid w:val="00334DA2"/>
    <w:rsid w:val="003350A7"/>
    <w:rsid w:val="003359ED"/>
    <w:rsid w:val="0033621E"/>
    <w:rsid w:val="0033624D"/>
    <w:rsid w:val="00336C6E"/>
    <w:rsid w:val="00336DF4"/>
    <w:rsid w:val="003373AF"/>
    <w:rsid w:val="0033760B"/>
    <w:rsid w:val="00337FA6"/>
    <w:rsid w:val="0034010A"/>
    <w:rsid w:val="00340315"/>
    <w:rsid w:val="0034058F"/>
    <w:rsid w:val="00340D55"/>
    <w:rsid w:val="003411C5"/>
    <w:rsid w:val="003411EE"/>
    <w:rsid w:val="003422B8"/>
    <w:rsid w:val="003432BD"/>
    <w:rsid w:val="0034335F"/>
    <w:rsid w:val="00343CA2"/>
    <w:rsid w:val="00343F85"/>
    <w:rsid w:val="00344BDC"/>
    <w:rsid w:val="003450E8"/>
    <w:rsid w:val="0034533A"/>
    <w:rsid w:val="00345415"/>
    <w:rsid w:val="0034560E"/>
    <w:rsid w:val="003457D3"/>
    <w:rsid w:val="00345962"/>
    <w:rsid w:val="00345B7C"/>
    <w:rsid w:val="00345E2F"/>
    <w:rsid w:val="00345E3B"/>
    <w:rsid w:val="00346053"/>
    <w:rsid w:val="00346251"/>
    <w:rsid w:val="003466F9"/>
    <w:rsid w:val="003467FA"/>
    <w:rsid w:val="00346EF9"/>
    <w:rsid w:val="00347469"/>
    <w:rsid w:val="00347D54"/>
    <w:rsid w:val="00347EF0"/>
    <w:rsid w:val="003502EC"/>
    <w:rsid w:val="00350C68"/>
    <w:rsid w:val="00350EB8"/>
    <w:rsid w:val="00351145"/>
    <w:rsid w:val="003520CD"/>
    <w:rsid w:val="00352324"/>
    <w:rsid w:val="0035242B"/>
    <w:rsid w:val="0035267F"/>
    <w:rsid w:val="00352B60"/>
    <w:rsid w:val="00352E8F"/>
    <w:rsid w:val="00353548"/>
    <w:rsid w:val="00353897"/>
    <w:rsid w:val="003538E3"/>
    <w:rsid w:val="00353F0F"/>
    <w:rsid w:val="003541CE"/>
    <w:rsid w:val="003542BF"/>
    <w:rsid w:val="00354431"/>
    <w:rsid w:val="00354E6F"/>
    <w:rsid w:val="0035503C"/>
    <w:rsid w:val="003568CA"/>
    <w:rsid w:val="00357184"/>
    <w:rsid w:val="003571BB"/>
    <w:rsid w:val="00357696"/>
    <w:rsid w:val="003576E8"/>
    <w:rsid w:val="003576FF"/>
    <w:rsid w:val="003603F2"/>
    <w:rsid w:val="00360560"/>
    <w:rsid w:val="003606B3"/>
    <w:rsid w:val="00360D96"/>
    <w:rsid w:val="00360E1C"/>
    <w:rsid w:val="0036121C"/>
    <w:rsid w:val="003620F3"/>
    <w:rsid w:val="003624EA"/>
    <w:rsid w:val="00362838"/>
    <w:rsid w:val="00362F4E"/>
    <w:rsid w:val="0036377D"/>
    <w:rsid w:val="003637F8"/>
    <w:rsid w:val="00363A17"/>
    <w:rsid w:val="00363A2C"/>
    <w:rsid w:val="0036414B"/>
    <w:rsid w:val="00364223"/>
    <w:rsid w:val="0036552C"/>
    <w:rsid w:val="003666CE"/>
    <w:rsid w:val="003673B4"/>
    <w:rsid w:val="0037000D"/>
    <w:rsid w:val="003706BD"/>
    <w:rsid w:val="003709BC"/>
    <w:rsid w:val="00372299"/>
    <w:rsid w:val="003722CB"/>
    <w:rsid w:val="00372C61"/>
    <w:rsid w:val="00374171"/>
    <w:rsid w:val="003741FF"/>
    <w:rsid w:val="00374D4D"/>
    <w:rsid w:val="0037573E"/>
    <w:rsid w:val="003758A6"/>
    <w:rsid w:val="00375D9F"/>
    <w:rsid w:val="00376A9B"/>
    <w:rsid w:val="0037727C"/>
    <w:rsid w:val="00377409"/>
    <w:rsid w:val="003778DF"/>
    <w:rsid w:val="00377D8F"/>
    <w:rsid w:val="003800C8"/>
    <w:rsid w:val="0038025A"/>
    <w:rsid w:val="003804DC"/>
    <w:rsid w:val="0038063A"/>
    <w:rsid w:val="003808D2"/>
    <w:rsid w:val="00380F49"/>
    <w:rsid w:val="003816DF"/>
    <w:rsid w:val="00381E9E"/>
    <w:rsid w:val="003821A8"/>
    <w:rsid w:val="0038269A"/>
    <w:rsid w:val="00382CA3"/>
    <w:rsid w:val="00382CBC"/>
    <w:rsid w:val="00383094"/>
    <w:rsid w:val="00383229"/>
    <w:rsid w:val="003832B4"/>
    <w:rsid w:val="003833B9"/>
    <w:rsid w:val="00384072"/>
    <w:rsid w:val="00384239"/>
    <w:rsid w:val="00384A6A"/>
    <w:rsid w:val="00384A77"/>
    <w:rsid w:val="00384CAC"/>
    <w:rsid w:val="00384E52"/>
    <w:rsid w:val="00385B69"/>
    <w:rsid w:val="003865DE"/>
    <w:rsid w:val="00386A2D"/>
    <w:rsid w:val="00386C0C"/>
    <w:rsid w:val="00386C5B"/>
    <w:rsid w:val="00386FB5"/>
    <w:rsid w:val="00387184"/>
    <w:rsid w:val="00387445"/>
    <w:rsid w:val="00387868"/>
    <w:rsid w:val="00387954"/>
    <w:rsid w:val="00387F87"/>
    <w:rsid w:val="00387FC3"/>
    <w:rsid w:val="003914B9"/>
    <w:rsid w:val="00391C4C"/>
    <w:rsid w:val="00391CA4"/>
    <w:rsid w:val="00391E20"/>
    <w:rsid w:val="00392222"/>
    <w:rsid w:val="003929BA"/>
    <w:rsid w:val="00393B14"/>
    <w:rsid w:val="00393C00"/>
    <w:rsid w:val="00393D8F"/>
    <w:rsid w:val="0039468A"/>
    <w:rsid w:val="003952CC"/>
    <w:rsid w:val="0039571E"/>
    <w:rsid w:val="0039577F"/>
    <w:rsid w:val="00395872"/>
    <w:rsid w:val="00395A5F"/>
    <w:rsid w:val="0039620E"/>
    <w:rsid w:val="0039635E"/>
    <w:rsid w:val="003967A2"/>
    <w:rsid w:val="00396ACA"/>
    <w:rsid w:val="0039704C"/>
    <w:rsid w:val="003971E6"/>
    <w:rsid w:val="00397AAB"/>
    <w:rsid w:val="00397B44"/>
    <w:rsid w:val="003A0DD4"/>
    <w:rsid w:val="003A1199"/>
    <w:rsid w:val="003A23E3"/>
    <w:rsid w:val="003A30D2"/>
    <w:rsid w:val="003A3A7F"/>
    <w:rsid w:val="003A42C5"/>
    <w:rsid w:val="003A53BF"/>
    <w:rsid w:val="003A5693"/>
    <w:rsid w:val="003A57C8"/>
    <w:rsid w:val="003A5C69"/>
    <w:rsid w:val="003A5CAA"/>
    <w:rsid w:val="003A66D9"/>
    <w:rsid w:val="003A776C"/>
    <w:rsid w:val="003A78F4"/>
    <w:rsid w:val="003A7AEE"/>
    <w:rsid w:val="003B0098"/>
    <w:rsid w:val="003B00FF"/>
    <w:rsid w:val="003B0354"/>
    <w:rsid w:val="003B056D"/>
    <w:rsid w:val="003B0E2B"/>
    <w:rsid w:val="003B0F8A"/>
    <w:rsid w:val="003B1367"/>
    <w:rsid w:val="003B14C1"/>
    <w:rsid w:val="003B1728"/>
    <w:rsid w:val="003B1A5B"/>
    <w:rsid w:val="003B1F63"/>
    <w:rsid w:val="003B2462"/>
    <w:rsid w:val="003B33ED"/>
    <w:rsid w:val="003B367C"/>
    <w:rsid w:val="003B3CF8"/>
    <w:rsid w:val="003B43EB"/>
    <w:rsid w:val="003B441D"/>
    <w:rsid w:val="003B4652"/>
    <w:rsid w:val="003B50B7"/>
    <w:rsid w:val="003B5640"/>
    <w:rsid w:val="003B569A"/>
    <w:rsid w:val="003B57A1"/>
    <w:rsid w:val="003B5FDC"/>
    <w:rsid w:val="003B6B77"/>
    <w:rsid w:val="003B6DCF"/>
    <w:rsid w:val="003B6ED0"/>
    <w:rsid w:val="003B6EDD"/>
    <w:rsid w:val="003B7301"/>
    <w:rsid w:val="003B7A9B"/>
    <w:rsid w:val="003B7C8E"/>
    <w:rsid w:val="003B7D5E"/>
    <w:rsid w:val="003B7D96"/>
    <w:rsid w:val="003B7E72"/>
    <w:rsid w:val="003C0071"/>
    <w:rsid w:val="003C130A"/>
    <w:rsid w:val="003C1368"/>
    <w:rsid w:val="003C1EE7"/>
    <w:rsid w:val="003C29A1"/>
    <w:rsid w:val="003C36E9"/>
    <w:rsid w:val="003C3AE4"/>
    <w:rsid w:val="003C3B49"/>
    <w:rsid w:val="003C3C7E"/>
    <w:rsid w:val="003C3F88"/>
    <w:rsid w:val="003C3F8E"/>
    <w:rsid w:val="003C3FEA"/>
    <w:rsid w:val="003C4622"/>
    <w:rsid w:val="003C597E"/>
    <w:rsid w:val="003C694A"/>
    <w:rsid w:val="003C6F8B"/>
    <w:rsid w:val="003C701B"/>
    <w:rsid w:val="003C71BA"/>
    <w:rsid w:val="003C778C"/>
    <w:rsid w:val="003C79FF"/>
    <w:rsid w:val="003D018D"/>
    <w:rsid w:val="003D0B6F"/>
    <w:rsid w:val="003D121A"/>
    <w:rsid w:val="003D1253"/>
    <w:rsid w:val="003D12C4"/>
    <w:rsid w:val="003D138A"/>
    <w:rsid w:val="003D203E"/>
    <w:rsid w:val="003D2336"/>
    <w:rsid w:val="003D29EA"/>
    <w:rsid w:val="003D2DE6"/>
    <w:rsid w:val="003D30B7"/>
    <w:rsid w:val="003D3342"/>
    <w:rsid w:val="003D3725"/>
    <w:rsid w:val="003D38DA"/>
    <w:rsid w:val="003D3CFB"/>
    <w:rsid w:val="003D5140"/>
    <w:rsid w:val="003D51DC"/>
    <w:rsid w:val="003D520F"/>
    <w:rsid w:val="003D56F6"/>
    <w:rsid w:val="003D6146"/>
    <w:rsid w:val="003D6390"/>
    <w:rsid w:val="003D64E3"/>
    <w:rsid w:val="003D653B"/>
    <w:rsid w:val="003D7E6D"/>
    <w:rsid w:val="003E03C9"/>
    <w:rsid w:val="003E0ED9"/>
    <w:rsid w:val="003E1CFA"/>
    <w:rsid w:val="003E2011"/>
    <w:rsid w:val="003E261D"/>
    <w:rsid w:val="003E2666"/>
    <w:rsid w:val="003E29A0"/>
    <w:rsid w:val="003E2A3A"/>
    <w:rsid w:val="003E4407"/>
    <w:rsid w:val="003E463C"/>
    <w:rsid w:val="003E531E"/>
    <w:rsid w:val="003E54A9"/>
    <w:rsid w:val="003E5D24"/>
    <w:rsid w:val="003E65F3"/>
    <w:rsid w:val="003E6B38"/>
    <w:rsid w:val="003E6C38"/>
    <w:rsid w:val="003E75DD"/>
    <w:rsid w:val="003E76E7"/>
    <w:rsid w:val="003E7D6C"/>
    <w:rsid w:val="003E7EB7"/>
    <w:rsid w:val="003F013A"/>
    <w:rsid w:val="003F0FEC"/>
    <w:rsid w:val="003F1B98"/>
    <w:rsid w:val="003F1D3C"/>
    <w:rsid w:val="003F1FC8"/>
    <w:rsid w:val="003F208A"/>
    <w:rsid w:val="003F337A"/>
    <w:rsid w:val="003F36FD"/>
    <w:rsid w:val="003F409E"/>
    <w:rsid w:val="003F4CFF"/>
    <w:rsid w:val="003F502F"/>
    <w:rsid w:val="003F540F"/>
    <w:rsid w:val="003F58A1"/>
    <w:rsid w:val="003F6669"/>
    <w:rsid w:val="003F69B6"/>
    <w:rsid w:val="003F6D43"/>
    <w:rsid w:val="003F7813"/>
    <w:rsid w:val="003F7E62"/>
    <w:rsid w:val="00401301"/>
    <w:rsid w:val="004019DC"/>
    <w:rsid w:val="00401ED8"/>
    <w:rsid w:val="004037FB"/>
    <w:rsid w:val="00403AB1"/>
    <w:rsid w:val="00403E2D"/>
    <w:rsid w:val="00403F86"/>
    <w:rsid w:val="004045FF"/>
    <w:rsid w:val="00405CEE"/>
    <w:rsid w:val="0040759E"/>
    <w:rsid w:val="00407F98"/>
    <w:rsid w:val="0041042F"/>
    <w:rsid w:val="00410706"/>
    <w:rsid w:val="004109CE"/>
    <w:rsid w:val="00410EAC"/>
    <w:rsid w:val="0041124B"/>
    <w:rsid w:val="00411CA2"/>
    <w:rsid w:val="00411CCD"/>
    <w:rsid w:val="004121C8"/>
    <w:rsid w:val="00412924"/>
    <w:rsid w:val="00412E34"/>
    <w:rsid w:val="0041304D"/>
    <w:rsid w:val="004131DA"/>
    <w:rsid w:val="00413B3A"/>
    <w:rsid w:val="00413C16"/>
    <w:rsid w:val="00413CC2"/>
    <w:rsid w:val="00413D9F"/>
    <w:rsid w:val="00414101"/>
    <w:rsid w:val="004152D4"/>
    <w:rsid w:val="00416187"/>
    <w:rsid w:val="0041619E"/>
    <w:rsid w:val="004165D4"/>
    <w:rsid w:val="004167F6"/>
    <w:rsid w:val="00417008"/>
    <w:rsid w:val="00417347"/>
    <w:rsid w:val="0041774D"/>
    <w:rsid w:val="0042002B"/>
    <w:rsid w:val="00420167"/>
    <w:rsid w:val="00420A45"/>
    <w:rsid w:val="00420ADC"/>
    <w:rsid w:val="00420E70"/>
    <w:rsid w:val="004211D5"/>
    <w:rsid w:val="0042131D"/>
    <w:rsid w:val="00421350"/>
    <w:rsid w:val="00421454"/>
    <w:rsid w:val="00421B4C"/>
    <w:rsid w:val="00421C15"/>
    <w:rsid w:val="00421C86"/>
    <w:rsid w:val="00421ED6"/>
    <w:rsid w:val="00422483"/>
    <w:rsid w:val="0042273E"/>
    <w:rsid w:val="004233BA"/>
    <w:rsid w:val="0042365F"/>
    <w:rsid w:val="004239C8"/>
    <w:rsid w:val="00424A6B"/>
    <w:rsid w:val="00424E00"/>
    <w:rsid w:val="00424E77"/>
    <w:rsid w:val="00425A0F"/>
    <w:rsid w:val="00425DC5"/>
    <w:rsid w:val="004267D1"/>
    <w:rsid w:val="00427068"/>
    <w:rsid w:val="0042726F"/>
    <w:rsid w:val="0042742D"/>
    <w:rsid w:val="00427B15"/>
    <w:rsid w:val="00427B16"/>
    <w:rsid w:val="00427C27"/>
    <w:rsid w:val="00427C34"/>
    <w:rsid w:val="00427DA3"/>
    <w:rsid w:val="00430493"/>
    <w:rsid w:val="00431B22"/>
    <w:rsid w:val="004325CB"/>
    <w:rsid w:val="00432BB4"/>
    <w:rsid w:val="00432C5F"/>
    <w:rsid w:val="00432CA5"/>
    <w:rsid w:val="00433138"/>
    <w:rsid w:val="00433385"/>
    <w:rsid w:val="004335FD"/>
    <w:rsid w:val="004336D1"/>
    <w:rsid w:val="00433B74"/>
    <w:rsid w:val="004340BB"/>
    <w:rsid w:val="004343B0"/>
    <w:rsid w:val="00434E04"/>
    <w:rsid w:val="00434E17"/>
    <w:rsid w:val="00435389"/>
    <w:rsid w:val="004372BA"/>
    <w:rsid w:val="004378B1"/>
    <w:rsid w:val="00437990"/>
    <w:rsid w:val="00440021"/>
    <w:rsid w:val="004403EC"/>
    <w:rsid w:val="00440545"/>
    <w:rsid w:val="00440BE6"/>
    <w:rsid w:val="00440C7A"/>
    <w:rsid w:val="00440F25"/>
    <w:rsid w:val="0044104F"/>
    <w:rsid w:val="00441A91"/>
    <w:rsid w:val="00441B5B"/>
    <w:rsid w:val="00441C0A"/>
    <w:rsid w:val="00441D11"/>
    <w:rsid w:val="004429CA"/>
    <w:rsid w:val="00443421"/>
    <w:rsid w:val="004438B3"/>
    <w:rsid w:val="00443A53"/>
    <w:rsid w:val="00443DAC"/>
    <w:rsid w:val="00443EE2"/>
    <w:rsid w:val="004445AD"/>
    <w:rsid w:val="00444D82"/>
    <w:rsid w:val="00444E33"/>
    <w:rsid w:val="00444E67"/>
    <w:rsid w:val="004454B1"/>
    <w:rsid w:val="00446A4A"/>
    <w:rsid w:val="00446AA5"/>
    <w:rsid w:val="00447395"/>
    <w:rsid w:val="0044741C"/>
    <w:rsid w:val="0044757C"/>
    <w:rsid w:val="00447CBD"/>
    <w:rsid w:val="00447CE3"/>
    <w:rsid w:val="00447FC8"/>
    <w:rsid w:val="00451560"/>
    <w:rsid w:val="00451E3E"/>
    <w:rsid w:val="00451E6F"/>
    <w:rsid w:val="00451F9A"/>
    <w:rsid w:val="00451FD4"/>
    <w:rsid w:val="0045245A"/>
    <w:rsid w:val="004527A7"/>
    <w:rsid w:val="004529A1"/>
    <w:rsid w:val="0045358B"/>
    <w:rsid w:val="00453748"/>
    <w:rsid w:val="00453C00"/>
    <w:rsid w:val="00453C6D"/>
    <w:rsid w:val="00454287"/>
    <w:rsid w:val="00454526"/>
    <w:rsid w:val="00455223"/>
    <w:rsid w:val="00455695"/>
    <w:rsid w:val="004557CD"/>
    <w:rsid w:val="00455BED"/>
    <w:rsid w:val="0045600B"/>
    <w:rsid w:val="004568DD"/>
    <w:rsid w:val="00457409"/>
    <w:rsid w:val="00460035"/>
    <w:rsid w:val="00460404"/>
    <w:rsid w:val="004605D0"/>
    <w:rsid w:val="004609D1"/>
    <w:rsid w:val="00461000"/>
    <w:rsid w:val="00462B23"/>
    <w:rsid w:val="00463646"/>
    <w:rsid w:val="004639C5"/>
    <w:rsid w:val="004642EB"/>
    <w:rsid w:val="00464436"/>
    <w:rsid w:val="00465257"/>
    <w:rsid w:val="004655D6"/>
    <w:rsid w:val="004658A5"/>
    <w:rsid w:val="004658B3"/>
    <w:rsid w:val="00465AFF"/>
    <w:rsid w:val="00465F53"/>
    <w:rsid w:val="00466262"/>
    <w:rsid w:val="004666B3"/>
    <w:rsid w:val="00467211"/>
    <w:rsid w:val="00470824"/>
    <w:rsid w:val="00470D68"/>
    <w:rsid w:val="00470E48"/>
    <w:rsid w:val="00470E91"/>
    <w:rsid w:val="00471352"/>
    <w:rsid w:val="00471B87"/>
    <w:rsid w:val="00471D90"/>
    <w:rsid w:val="0047229F"/>
    <w:rsid w:val="00472709"/>
    <w:rsid w:val="0047295F"/>
    <w:rsid w:val="00472C13"/>
    <w:rsid w:val="00473496"/>
    <w:rsid w:val="00473B27"/>
    <w:rsid w:val="0047426C"/>
    <w:rsid w:val="004747D4"/>
    <w:rsid w:val="004759DD"/>
    <w:rsid w:val="0047675E"/>
    <w:rsid w:val="00476838"/>
    <w:rsid w:val="004770D9"/>
    <w:rsid w:val="00477B8E"/>
    <w:rsid w:val="00477BCD"/>
    <w:rsid w:val="00477D82"/>
    <w:rsid w:val="00480155"/>
    <w:rsid w:val="00480633"/>
    <w:rsid w:val="00480AA0"/>
    <w:rsid w:val="00482C66"/>
    <w:rsid w:val="00482DDC"/>
    <w:rsid w:val="00482EC4"/>
    <w:rsid w:val="004834FD"/>
    <w:rsid w:val="00483AE8"/>
    <w:rsid w:val="004844FE"/>
    <w:rsid w:val="004845FC"/>
    <w:rsid w:val="00484AC7"/>
    <w:rsid w:val="00484CAF"/>
    <w:rsid w:val="00484F0A"/>
    <w:rsid w:val="004850A2"/>
    <w:rsid w:val="0048515F"/>
    <w:rsid w:val="00485256"/>
    <w:rsid w:val="00485E78"/>
    <w:rsid w:val="00485FC4"/>
    <w:rsid w:val="004863B3"/>
    <w:rsid w:val="00486886"/>
    <w:rsid w:val="004870A6"/>
    <w:rsid w:val="00487168"/>
    <w:rsid w:val="00487DD8"/>
    <w:rsid w:val="00487DDE"/>
    <w:rsid w:val="00490434"/>
    <w:rsid w:val="0049086B"/>
    <w:rsid w:val="004916B0"/>
    <w:rsid w:val="00491AF6"/>
    <w:rsid w:val="00491CF3"/>
    <w:rsid w:val="00492210"/>
    <w:rsid w:val="0049285C"/>
    <w:rsid w:val="00492AC3"/>
    <w:rsid w:val="00492C97"/>
    <w:rsid w:val="004933DF"/>
    <w:rsid w:val="00493861"/>
    <w:rsid w:val="004938DD"/>
    <w:rsid w:val="00493C8A"/>
    <w:rsid w:val="004940E4"/>
    <w:rsid w:val="004943D0"/>
    <w:rsid w:val="0049489F"/>
    <w:rsid w:val="004948B2"/>
    <w:rsid w:val="00494FC1"/>
    <w:rsid w:val="00495A15"/>
    <w:rsid w:val="00495B4E"/>
    <w:rsid w:val="00495E9F"/>
    <w:rsid w:val="00496A56"/>
    <w:rsid w:val="00496EAF"/>
    <w:rsid w:val="00497B9A"/>
    <w:rsid w:val="00497DC3"/>
    <w:rsid w:val="004A0077"/>
    <w:rsid w:val="004A06BB"/>
    <w:rsid w:val="004A08F4"/>
    <w:rsid w:val="004A09E6"/>
    <w:rsid w:val="004A0C44"/>
    <w:rsid w:val="004A102B"/>
    <w:rsid w:val="004A1347"/>
    <w:rsid w:val="004A13BC"/>
    <w:rsid w:val="004A1431"/>
    <w:rsid w:val="004A14DB"/>
    <w:rsid w:val="004A1C55"/>
    <w:rsid w:val="004A1E4D"/>
    <w:rsid w:val="004A2D1E"/>
    <w:rsid w:val="004A3C77"/>
    <w:rsid w:val="004A4C65"/>
    <w:rsid w:val="004A59DA"/>
    <w:rsid w:val="004A6295"/>
    <w:rsid w:val="004A633C"/>
    <w:rsid w:val="004A7345"/>
    <w:rsid w:val="004A76F3"/>
    <w:rsid w:val="004A776D"/>
    <w:rsid w:val="004B04A4"/>
    <w:rsid w:val="004B090F"/>
    <w:rsid w:val="004B13D3"/>
    <w:rsid w:val="004B15E0"/>
    <w:rsid w:val="004B16C1"/>
    <w:rsid w:val="004B17A1"/>
    <w:rsid w:val="004B1A8E"/>
    <w:rsid w:val="004B2E35"/>
    <w:rsid w:val="004B3412"/>
    <w:rsid w:val="004B3594"/>
    <w:rsid w:val="004B3685"/>
    <w:rsid w:val="004B36A3"/>
    <w:rsid w:val="004B429A"/>
    <w:rsid w:val="004B429F"/>
    <w:rsid w:val="004B43DA"/>
    <w:rsid w:val="004B5525"/>
    <w:rsid w:val="004B57C2"/>
    <w:rsid w:val="004B60F8"/>
    <w:rsid w:val="004B6993"/>
    <w:rsid w:val="004B6CE8"/>
    <w:rsid w:val="004B70A1"/>
    <w:rsid w:val="004B75BB"/>
    <w:rsid w:val="004B78A3"/>
    <w:rsid w:val="004B7DEB"/>
    <w:rsid w:val="004C0E24"/>
    <w:rsid w:val="004C16EB"/>
    <w:rsid w:val="004C233B"/>
    <w:rsid w:val="004C23E4"/>
    <w:rsid w:val="004C26D3"/>
    <w:rsid w:val="004C28A1"/>
    <w:rsid w:val="004C46E7"/>
    <w:rsid w:val="004C47F1"/>
    <w:rsid w:val="004C517A"/>
    <w:rsid w:val="004C5181"/>
    <w:rsid w:val="004C54EE"/>
    <w:rsid w:val="004C5656"/>
    <w:rsid w:val="004C5B3B"/>
    <w:rsid w:val="004C5D45"/>
    <w:rsid w:val="004C5FDA"/>
    <w:rsid w:val="004C6F5D"/>
    <w:rsid w:val="004C7527"/>
    <w:rsid w:val="004C79FA"/>
    <w:rsid w:val="004D037D"/>
    <w:rsid w:val="004D053C"/>
    <w:rsid w:val="004D0AA4"/>
    <w:rsid w:val="004D12AC"/>
    <w:rsid w:val="004D14CE"/>
    <w:rsid w:val="004D196C"/>
    <w:rsid w:val="004D306C"/>
    <w:rsid w:val="004D31ED"/>
    <w:rsid w:val="004D392B"/>
    <w:rsid w:val="004D40B3"/>
    <w:rsid w:val="004D4578"/>
    <w:rsid w:val="004D4A55"/>
    <w:rsid w:val="004D5434"/>
    <w:rsid w:val="004D568C"/>
    <w:rsid w:val="004D5AE9"/>
    <w:rsid w:val="004D5DF3"/>
    <w:rsid w:val="004D641E"/>
    <w:rsid w:val="004D6C32"/>
    <w:rsid w:val="004D6E32"/>
    <w:rsid w:val="004D7015"/>
    <w:rsid w:val="004D738C"/>
    <w:rsid w:val="004D74D0"/>
    <w:rsid w:val="004D7D03"/>
    <w:rsid w:val="004D7F42"/>
    <w:rsid w:val="004D7F90"/>
    <w:rsid w:val="004E09BD"/>
    <w:rsid w:val="004E14BF"/>
    <w:rsid w:val="004E177A"/>
    <w:rsid w:val="004E1BE2"/>
    <w:rsid w:val="004E1D95"/>
    <w:rsid w:val="004E2B3C"/>
    <w:rsid w:val="004E2CC2"/>
    <w:rsid w:val="004E30D7"/>
    <w:rsid w:val="004E3DC1"/>
    <w:rsid w:val="004E3E2D"/>
    <w:rsid w:val="004E3F70"/>
    <w:rsid w:val="004E443B"/>
    <w:rsid w:val="004E44C9"/>
    <w:rsid w:val="004E5CE5"/>
    <w:rsid w:val="004E5CF7"/>
    <w:rsid w:val="004E5F52"/>
    <w:rsid w:val="004E6516"/>
    <w:rsid w:val="004E6B20"/>
    <w:rsid w:val="004E7053"/>
    <w:rsid w:val="004E70B1"/>
    <w:rsid w:val="004E7301"/>
    <w:rsid w:val="004E74E1"/>
    <w:rsid w:val="004E7B90"/>
    <w:rsid w:val="004F00B7"/>
    <w:rsid w:val="004F0330"/>
    <w:rsid w:val="004F03CF"/>
    <w:rsid w:val="004F0B55"/>
    <w:rsid w:val="004F0DF8"/>
    <w:rsid w:val="004F1806"/>
    <w:rsid w:val="004F1D51"/>
    <w:rsid w:val="004F213B"/>
    <w:rsid w:val="004F2541"/>
    <w:rsid w:val="004F306A"/>
    <w:rsid w:val="004F32D7"/>
    <w:rsid w:val="004F4A6E"/>
    <w:rsid w:val="004F4B76"/>
    <w:rsid w:val="004F4F40"/>
    <w:rsid w:val="004F50F2"/>
    <w:rsid w:val="004F5857"/>
    <w:rsid w:val="004F5FE9"/>
    <w:rsid w:val="004F6036"/>
    <w:rsid w:val="004F643F"/>
    <w:rsid w:val="004F6F31"/>
    <w:rsid w:val="004F7CD9"/>
    <w:rsid w:val="004F7FA4"/>
    <w:rsid w:val="005011C4"/>
    <w:rsid w:val="00501402"/>
    <w:rsid w:val="00501470"/>
    <w:rsid w:val="00502AED"/>
    <w:rsid w:val="00502C44"/>
    <w:rsid w:val="0050357E"/>
    <w:rsid w:val="00503872"/>
    <w:rsid w:val="00503F18"/>
    <w:rsid w:val="0050418E"/>
    <w:rsid w:val="00504682"/>
    <w:rsid w:val="005047C0"/>
    <w:rsid w:val="00504D16"/>
    <w:rsid w:val="00505149"/>
    <w:rsid w:val="00505320"/>
    <w:rsid w:val="00505391"/>
    <w:rsid w:val="00505A6A"/>
    <w:rsid w:val="00505DED"/>
    <w:rsid w:val="00505E5B"/>
    <w:rsid w:val="00505F5D"/>
    <w:rsid w:val="00505F5E"/>
    <w:rsid w:val="00506B3D"/>
    <w:rsid w:val="00506E35"/>
    <w:rsid w:val="00506FC5"/>
    <w:rsid w:val="0050719D"/>
    <w:rsid w:val="005074BB"/>
    <w:rsid w:val="0050798A"/>
    <w:rsid w:val="00510103"/>
    <w:rsid w:val="00510AAB"/>
    <w:rsid w:val="00511651"/>
    <w:rsid w:val="0051183A"/>
    <w:rsid w:val="00511AA3"/>
    <w:rsid w:val="00511DFB"/>
    <w:rsid w:val="005142BC"/>
    <w:rsid w:val="00514FE8"/>
    <w:rsid w:val="0051518F"/>
    <w:rsid w:val="0051570C"/>
    <w:rsid w:val="00515954"/>
    <w:rsid w:val="00515EC3"/>
    <w:rsid w:val="00516167"/>
    <w:rsid w:val="005163E7"/>
    <w:rsid w:val="005176AB"/>
    <w:rsid w:val="00520C68"/>
    <w:rsid w:val="00520CA6"/>
    <w:rsid w:val="00520D32"/>
    <w:rsid w:val="00520DCD"/>
    <w:rsid w:val="0052166E"/>
    <w:rsid w:val="00522392"/>
    <w:rsid w:val="00522C1C"/>
    <w:rsid w:val="0052379F"/>
    <w:rsid w:val="00523A6D"/>
    <w:rsid w:val="00523F06"/>
    <w:rsid w:val="00525167"/>
    <w:rsid w:val="005253D6"/>
    <w:rsid w:val="005260AF"/>
    <w:rsid w:val="005263FB"/>
    <w:rsid w:val="005268FE"/>
    <w:rsid w:val="00526A37"/>
    <w:rsid w:val="005278A1"/>
    <w:rsid w:val="0052791F"/>
    <w:rsid w:val="00527D01"/>
    <w:rsid w:val="0053035E"/>
    <w:rsid w:val="00531440"/>
    <w:rsid w:val="00531637"/>
    <w:rsid w:val="00531652"/>
    <w:rsid w:val="00531729"/>
    <w:rsid w:val="0053189C"/>
    <w:rsid w:val="00531DC7"/>
    <w:rsid w:val="005321D6"/>
    <w:rsid w:val="005326FF"/>
    <w:rsid w:val="00532E25"/>
    <w:rsid w:val="0053346E"/>
    <w:rsid w:val="00533AA7"/>
    <w:rsid w:val="00533F55"/>
    <w:rsid w:val="0053462D"/>
    <w:rsid w:val="0053467B"/>
    <w:rsid w:val="005347DB"/>
    <w:rsid w:val="00534961"/>
    <w:rsid w:val="00537ADE"/>
    <w:rsid w:val="00537C0E"/>
    <w:rsid w:val="00537DB8"/>
    <w:rsid w:val="00537F7D"/>
    <w:rsid w:val="00540767"/>
    <w:rsid w:val="0054110C"/>
    <w:rsid w:val="005412CA"/>
    <w:rsid w:val="0054183C"/>
    <w:rsid w:val="00541FD1"/>
    <w:rsid w:val="00542546"/>
    <w:rsid w:val="00542E2F"/>
    <w:rsid w:val="005431C9"/>
    <w:rsid w:val="0054341C"/>
    <w:rsid w:val="0054369C"/>
    <w:rsid w:val="00543C46"/>
    <w:rsid w:val="005445EB"/>
    <w:rsid w:val="00544E51"/>
    <w:rsid w:val="00545170"/>
    <w:rsid w:val="00545BBA"/>
    <w:rsid w:val="00545BBC"/>
    <w:rsid w:val="00545BFA"/>
    <w:rsid w:val="00546E13"/>
    <w:rsid w:val="0054735F"/>
    <w:rsid w:val="00547C09"/>
    <w:rsid w:val="00547C27"/>
    <w:rsid w:val="0055070F"/>
    <w:rsid w:val="0055088C"/>
    <w:rsid w:val="005515CF"/>
    <w:rsid w:val="00551FE4"/>
    <w:rsid w:val="00551FE6"/>
    <w:rsid w:val="0055200A"/>
    <w:rsid w:val="00552517"/>
    <w:rsid w:val="005528FA"/>
    <w:rsid w:val="00552901"/>
    <w:rsid w:val="00552CB8"/>
    <w:rsid w:val="00553172"/>
    <w:rsid w:val="005536A5"/>
    <w:rsid w:val="00553ADF"/>
    <w:rsid w:val="00554001"/>
    <w:rsid w:val="0055404C"/>
    <w:rsid w:val="00554867"/>
    <w:rsid w:val="005551CF"/>
    <w:rsid w:val="0055541B"/>
    <w:rsid w:val="005557CC"/>
    <w:rsid w:val="00555842"/>
    <w:rsid w:val="00555B54"/>
    <w:rsid w:val="005562A5"/>
    <w:rsid w:val="005562D5"/>
    <w:rsid w:val="00556E84"/>
    <w:rsid w:val="0055709A"/>
    <w:rsid w:val="005570B7"/>
    <w:rsid w:val="00557617"/>
    <w:rsid w:val="0055773D"/>
    <w:rsid w:val="00557C31"/>
    <w:rsid w:val="00560013"/>
    <w:rsid w:val="00560A37"/>
    <w:rsid w:val="00560D19"/>
    <w:rsid w:val="005614FC"/>
    <w:rsid w:val="00561548"/>
    <w:rsid w:val="00561843"/>
    <w:rsid w:val="00562531"/>
    <w:rsid w:val="005629E3"/>
    <w:rsid w:val="00562BC8"/>
    <w:rsid w:val="00563121"/>
    <w:rsid w:val="00563873"/>
    <w:rsid w:val="0056412A"/>
    <w:rsid w:val="005645B9"/>
    <w:rsid w:val="005647DC"/>
    <w:rsid w:val="00565995"/>
    <w:rsid w:val="00565A19"/>
    <w:rsid w:val="005662B9"/>
    <w:rsid w:val="00566500"/>
    <w:rsid w:val="005665AA"/>
    <w:rsid w:val="005666C0"/>
    <w:rsid w:val="005667AF"/>
    <w:rsid w:val="00566B12"/>
    <w:rsid w:val="005672E0"/>
    <w:rsid w:val="0056735B"/>
    <w:rsid w:val="005678F9"/>
    <w:rsid w:val="005679EE"/>
    <w:rsid w:val="00567B1E"/>
    <w:rsid w:val="00567E98"/>
    <w:rsid w:val="005705CB"/>
    <w:rsid w:val="00570752"/>
    <w:rsid w:val="005711C8"/>
    <w:rsid w:val="0057154F"/>
    <w:rsid w:val="005715E1"/>
    <w:rsid w:val="005715FA"/>
    <w:rsid w:val="00571AD1"/>
    <w:rsid w:val="00571BBF"/>
    <w:rsid w:val="0057336D"/>
    <w:rsid w:val="0057357F"/>
    <w:rsid w:val="005739EB"/>
    <w:rsid w:val="00573B0B"/>
    <w:rsid w:val="00573B50"/>
    <w:rsid w:val="0057429F"/>
    <w:rsid w:val="005751F1"/>
    <w:rsid w:val="00576363"/>
    <w:rsid w:val="00576E5E"/>
    <w:rsid w:val="00580197"/>
    <w:rsid w:val="00580258"/>
    <w:rsid w:val="00580883"/>
    <w:rsid w:val="00581153"/>
    <w:rsid w:val="0058133A"/>
    <w:rsid w:val="005813AD"/>
    <w:rsid w:val="00582035"/>
    <w:rsid w:val="0058235E"/>
    <w:rsid w:val="00582A41"/>
    <w:rsid w:val="00582A42"/>
    <w:rsid w:val="00582ABD"/>
    <w:rsid w:val="005835AA"/>
    <w:rsid w:val="00584196"/>
    <w:rsid w:val="00584405"/>
    <w:rsid w:val="00584BEB"/>
    <w:rsid w:val="00585400"/>
    <w:rsid w:val="00585EBC"/>
    <w:rsid w:val="005862B3"/>
    <w:rsid w:val="00587512"/>
    <w:rsid w:val="005900C7"/>
    <w:rsid w:val="005910B7"/>
    <w:rsid w:val="00591D2C"/>
    <w:rsid w:val="00591E76"/>
    <w:rsid w:val="00592622"/>
    <w:rsid w:val="00592B3C"/>
    <w:rsid w:val="00592F03"/>
    <w:rsid w:val="0059352C"/>
    <w:rsid w:val="005949D7"/>
    <w:rsid w:val="0059511D"/>
    <w:rsid w:val="00595BB9"/>
    <w:rsid w:val="0059609A"/>
    <w:rsid w:val="005960DC"/>
    <w:rsid w:val="005966CE"/>
    <w:rsid w:val="00596C0E"/>
    <w:rsid w:val="00596EF7"/>
    <w:rsid w:val="00596F99"/>
    <w:rsid w:val="005A0526"/>
    <w:rsid w:val="005A0B7A"/>
    <w:rsid w:val="005A0D77"/>
    <w:rsid w:val="005A0FE0"/>
    <w:rsid w:val="005A1450"/>
    <w:rsid w:val="005A2491"/>
    <w:rsid w:val="005A3A16"/>
    <w:rsid w:val="005A3B52"/>
    <w:rsid w:val="005A3DCF"/>
    <w:rsid w:val="005A4044"/>
    <w:rsid w:val="005A4D1B"/>
    <w:rsid w:val="005A577B"/>
    <w:rsid w:val="005A5BB0"/>
    <w:rsid w:val="005A67B3"/>
    <w:rsid w:val="005A70FE"/>
    <w:rsid w:val="005A7414"/>
    <w:rsid w:val="005A7C56"/>
    <w:rsid w:val="005B0B74"/>
    <w:rsid w:val="005B0E43"/>
    <w:rsid w:val="005B125E"/>
    <w:rsid w:val="005B167B"/>
    <w:rsid w:val="005B1E6B"/>
    <w:rsid w:val="005B2226"/>
    <w:rsid w:val="005B226F"/>
    <w:rsid w:val="005B2308"/>
    <w:rsid w:val="005B2B29"/>
    <w:rsid w:val="005B2C8D"/>
    <w:rsid w:val="005B2DF1"/>
    <w:rsid w:val="005B3020"/>
    <w:rsid w:val="005B3814"/>
    <w:rsid w:val="005B39DF"/>
    <w:rsid w:val="005B4440"/>
    <w:rsid w:val="005B4A9D"/>
    <w:rsid w:val="005B5408"/>
    <w:rsid w:val="005B5490"/>
    <w:rsid w:val="005B6CA1"/>
    <w:rsid w:val="005B6D55"/>
    <w:rsid w:val="005B6E19"/>
    <w:rsid w:val="005B6F25"/>
    <w:rsid w:val="005B777A"/>
    <w:rsid w:val="005B789D"/>
    <w:rsid w:val="005B7A4B"/>
    <w:rsid w:val="005C049C"/>
    <w:rsid w:val="005C064A"/>
    <w:rsid w:val="005C081D"/>
    <w:rsid w:val="005C0A98"/>
    <w:rsid w:val="005C0B39"/>
    <w:rsid w:val="005C0CDD"/>
    <w:rsid w:val="005C12E9"/>
    <w:rsid w:val="005C150B"/>
    <w:rsid w:val="005C1FC8"/>
    <w:rsid w:val="005C2FE1"/>
    <w:rsid w:val="005C3381"/>
    <w:rsid w:val="005C3A38"/>
    <w:rsid w:val="005C407E"/>
    <w:rsid w:val="005C4250"/>
    <w:rsid w:val="005C467C"/>
    <w:rsid w:val="005C4C0A"/>
    <w:rsid w:val="005C4D03"/>
    <w:rsid w:val="005C5540"/>
    <w:rsid w:val="005C62EE"/>
    <w:rsid w:val="005C657B"/>
    <w:rsid w:val="005C6C98"/>
    <w:rsid w:val="005C6CF3"/>
    <w:rsid w:val="005C7362"/>
    <w:rsid w:val="005C7682"/>
    <w:rsid w:val="005C7868"/>
    <w:rsid w:val="005D023E"/>
    <w:rsid w:val="005D15B2"/>
    <w:rsid w:val="005D220A"/>
    <w:rsid w:val="005D22C8"/>
    <w:rsid w:val="005D2666"/>
    <w:rsid w:val="005D29B4"/>
    <w:rsid w:val="005D2A1E"/>
    <w:rsid w:val="005D3242"/>
    <w:rsid w:val="005D32B1"/>
    <w:rsid w:val="005D3E3B"/>
    <w:rsid w:val="005D59A4"/>
    <w:rsid w:val="005D5B3E"/>
    <w:rsid w:val="005D5D55"/>
    <w:rsid w:val="005D66AE"/>
    <w:rsid w:val="005D6ED7"/>
    <w:rsid w:val="005D7A38"/>
    <w:rsid w:val="005D7CE0"/>
    <w:rsid w:val="005E006D"/>
    <w:rsid w:val="005E0573"/>
    <w:rsid w:val="005E0BBE"/>
    <w:rsid w:val="005E1DF1"/>
    <w:rsid w:val="005E2A36"/>
    <w:rsid w:val="005E2ADB"/>
    <w:rsid w:val="005E2B4D"/>
    <w:rsid w:val="005E3532"/>
    <w:rsid w:val="005E3DCE"/>
    <w:rsid w:val="005E3DD4"/>
    <w:rsid w:val="005E3DDF"/>
    <w:rsid w:val="005E4401"/>
    <w:rsid w:val="005E51F2"/>
    <w:rsid w:val="005E5C1A"/>
    <w:rsid w:val="005E5C84"/>
    <w:rsid w:val="005E65DA"/>
    <w:rsid w:val="005F079D"/>
    <w:rsid w:val="005F2553"/>
    <w:rsid w:val="005F25C8"/>
    <w:rsid w:val="005F335D"/>
    <w:rsid w:val="005F3478"/>
    <w:rsid w:val="005F39E9"/>
    <w:rsid w:val="005F44C6"/>
    <w:rsid w:val="005F4BD6"/>
    <w:rsid w:val="005F4CAB"/>
    <w:rsid w:val="005F51ED"/>
    <w:rsid w:val="005F5C4A"/>
    <w:rsid w:val="005F6B32"/>
    <w:rsid w:val="005F704D"/>
    <w:rsid w:val="005F7127"/>
    <w:rsid w:val="005F71A6"/>
    <w:rsid w:val="005F7309"/>
    <w:rsid w:val="005F7A5F"/>
    <w:rsid w:val="00600A48"/>
    <w:rsid w:val="00600A51"/>
    <w:rsid w:val="00600ADB"/>
    <w:rsid w:val="00600DD9"/>
    <w:rsid w:val="006019B5"/>
    <w:rsid w:val="00602118"/>
    <w:rsid w:val="00602269"/>
    <w:rsid w:val="0060253E"/>
    <w:rsid w:val="006027F9"/>
    <w:rsid w:val="006028A0"/>
    <w:rsid w:val="00604479"/>
    <w:rsid w:val="006044C5"/>
    <w:rsid w:val="006045D2"/>
    <w:rsid w:val="00604A71"/>
    <w:rsid w:val="006051C3"/>
    <w:rsid w:val="00605216"/>
    <w:rsid w:val="006057AA"/>
    <w:rsid w:val="00605F54"/>
    <w:rsid w:val="00606176"/>
    <w:rsid w:val="00606600"/>
    <w:rsid w:val="00606748"/>
    <w:rsid w:val="006075E4"/>
    <w:rsid w:val="00607994"/>
    <w:rsid w:val="00607C94"/>
    <w:rsid w:val="00607F4B"/>
    <w:rsid w:val="00607F64"/>
    <w:rsid w:val="0061019C"/>
    <w:rsid w:val="006107C9"/>
    <w:rsid w:val="006109E5"/>
    <w:rsid w:val="00611B67"/>
    <w:rsid w:val="0061237F"/>
    <w:rsid w:val="006124E8"/>
    <w:rsid w:val="006125B3"/>
    <w:rsid w:val="00612797"/>
    <w:rsid w:val="00612B8A"/>
    <w:rsid w:val="00612C88"/>
    <w:rsid w:val="00613202"/>
    <w:rsid w:val="00613F78"/>
    <w:rsid w:val="00614879"/>
    <w:rsid w:val="006148EA"/>
    <w:rsid w:val="006149DB"/>
    <w:rsid w:val="00614C74"/>
    <w:rsid w:val="00614FC9"/>
    <w:rsid w:val="0061605A"/>
    <w:rsid w:val="00616231"/>
    <w:rsid w:val="00616A89"/>
    <w:rsid w:val="00616D7B"/>
    <w:rsid w:val="00616F0C"/>
    <w:rsid w:val="00617965"/>
    <w:rsid w:val="00620042"/>
    <w:rsid w:val="0062006C"/>
    <w:rsid w:val="006209CF"/>
    <w:rsid w:val="00620A67"/>
    <w:rsid w:val="00620C18"/>
    <w:rsid w:val="00620C8B"/>
    <w:rsid w:val="00621A9B"/>
    <w:rsid w:val="00622549"/>
    <w:rsid w:val="006225DB"/>
    <w:rsid w:val="00623075"/>
    <w:rsid w:val="00623603"/>
    <w:rsid w:val="0062372D"/>
    <w:rsid w:val="00623EE5"/>
    <w:rsid w:val="00624101"/>
    <w:rsid w:val="006243DA"/>
    <w:rsid w:val="00624BB1"/>
    <w:rsid w:val="00624CFE"/>
    <w:rsid w:val="006252E1"/>
    <w:rsid w:val="006259D1"/>
    <w:rsid w:val="00625E8B"/>
    <w:rsid w:val="00626691"/>
    <w:rsid w:val="00627705"/>
    <w:rsid w:val="00627BF9"/>
    <w:rsid w:val="006300AF"/>
    <w:rsid w:val="00630D47"/>
    <w:rsid w:val="00631023"/>
    <w:rsid w:val="00631103"/>
    <w:rsid w:val="0063112B"/>
    <w:rsid w:val="006315BA"/>
    <w:rsid w:val="006316AA"/>
    <w:rsid w:val="00631AE9"/>
    <w:rsid w:val="00631C94"/>
    <w:rsid w:val="00631EA9"/>
    <w:rsid w:val="0063256E"/>
    <w:rsid w:val="006327DA"/>
    <w:rsid w:val="00632B49"/>
    <w:rsid w:val="00632C18"/>
    <w:rsid w:val="00632EE8"/>
    <w:rsid w:val="006331EB"/>
    <w:rsid w:val="00633375"/>
    <w:rsid w:val="006335C6"/>
    <w:rsid w:val="006338B5"/>
    <w:rsid w:val="0063398C"/>
    <w:rsid w:val="00633ECA"/>
    <w:rsid w:val="006345C6"/>
    <w:rsid w:val="0063494A"/>
    <w:rsid w:val="0063495D"/>
    <w:rsid w:val="00634C96"/>
    <w:rsid w:val="00635212"/>
    <w:rsid w:val="00635A0F"/>
    <w:rsid w:val="00635D2C"/>
    <w:rsid w:val="00635DA5"/>
    <w:rsid w:val="006360AA"/>
    <w:rsid w:val="0063644D"/>
    <w:rsid w:val="006369B6"/>
    <w:rsid w:val="00637F46"/>
    <w:rsid w:val="00640331"/>
    <w:rsid w:val="0064035D"/>
    <w:rsid w:val="006408D8"/>
    <w:rsid w:val="00641087"/>
    <w:rsid w:val="00641799"/>
    <w:rsid w:val="00641945"/>
    <w:rsid w:val="00641EE6"/>
    <w:rsid w:val="00641F5D"/>
    <w:rsid w:val="00642AE4"/>
    <w:rsid w:val="00642F0D"/>
    <w:rsid w:val="00642F25"/>
    <w:rsid w:val="00643409"/>
    <w:rsid w:val="00643613"/>
    <w:rsid w:val="00643AD7"/>
    <w:rsid w:val="00643C3B"/>
    <w:rsid w:val="00643E02"/>
    <w:rsid w:val="00644020"/>
    <w:rsid w:val="00644A5F"/>
    <w:rsid w:val="0064557A"/>
    <w:rsid w:val="00647027"/>
    <w:rsid w:val="006477CE"/>
    <w:rsid w:val="00647A35"/>
    <w:rsid w:val="00647ABD"/>
    <w:rsid w:val="00647E95"/>
    <w:rsid w:val="006502FC"/>
    <w:rsid w:val="00650D6C"/>
    <w:rsid w:val="00651DE3"/>
    <w:rsid w:val="00651DE9"/>
    <w:rsid w:val="00652259"/>
    <w:rsid w:val="006537D6"/>
    <w:rsid w:val="00653B64"/>
    <w:rsid w:val="0065439A"/>
    <w:rsid w:val="006547FF"/>
    <w:rsid w:val="00654DD5"/>
    <w:rsid w:val="00654EA0"/>
    <w:rsid w:val="0065584C"/>
    <w:rsid w:val="00655C36"/>
    <w:rsid w:val="00655EEC"/>
    <w:rsid w:val="00655F09"/>
    <w:rsid w:val="0065626C"/>
    <w:rsid w:val="00656427"/>
    <w:rsid w:val="00657600"/>
    <w:rsid w:val="00657692"/>
    <w:rsid w:val="00657A82"/>
    <w:rsid w:val="00660289"/>
    <w:rsid w:val="006604A8"/>
    <w:rsid w:val="006608C4"/>
    <w:rsid w:val="006608E7"/>
    <w:rsid w:val="00660CBC"/>
    <w:rsid w:val="0066140E"/>
    <w:rsid w:val="006621DD"/>
    <w:rsid w:val="006625A7"/>
    <w:rsid w:val="00662761"/>
    <w:rsid w:val="00662EEB"/>
    <w:rsid w:val="0066309A"/>
    <w:rsid w:val="006631B0"/>
    <w:rsid w:val="006635D1"/>
    <w:rsid w:val="006648D6"/>
    <w:rsid w:val="006648EC"/>
    <w:rsid w:val="00664A85"/>
    <w:rsid w:val="00664E05"/>
    <w:rsid w:val="00665973"/>
    <w:rsid w:val="00665A6E"/>
    <w:rsid w:val="00665DDB"/>
    <w:rsid w:val="00665E59"/>
    <w:rsid w:val="006669A4"/>
    <w:rsid w:val="00666B9E"/>
    <w:rsid w:val="00666DE2"/>
    <w:rsid w:val="00667B1E"/>
    <w:rsid w:val="00667EDA"/>
    <w:rsid w:val="006706EE"/>
    <w:rsid w:val="00671AC0"/>
    <w:rsid w:val="00671B75"/>
    <w:rsid w:val="00672D1F"/>
    <w:rsid w:val="00672D8A"/>
    <w:rsid w:val="00674018"/>
    <w:rsid w:val="00674051"/>
    <w:rsid w:val="006741B3"/>
    <w:rsid w:val="006745E5"/>
    <w:rsid w:val="00674B87"/>
    <w:rsid w:val="0067568D"/>
    <w:rsid w:val="00675A20"/>
    <w:rsid w:val="00675D87"/>
    <w:rsid w:val="00675EFD"/>
    <w:rsid w:val="0067608F"/>
    <w:rsid w:val="0067611C"/>
    <w:rsid w:val="006764CC"/>
    <w:rsid w:val="00676BA2"/>
    <w:rsid w:val="00676C69"/>
    <w:rsid w:val="00676F1E"/>
    <w:rsid w:val="00677278"/>
    <w:rsid w:val="00677978"/>
    <w:rsid w:val="00677E45"/>
    <w:rsid w:val="006805A0"/>
    <w:rsid w:val="006808EB"/>
    <w:rsid w:val="00680B41"/>
    <w:rsid w:val="00680FC1"/>
    <w:rsid w:val="006817CC"/>
    <w:rsid w:val="006818C9"/>
    <w:rsid w:val="00681A83"/>
    <w:rsid w:val="00681AF4"/>
    <w:rsid w:val="00681B16"/>
    <w:rsid w:val="00682888"/>
    <w:rsid w:val="006838BD"/>
    <w:rsid w:val="00683D07"/>
    <w:rsid w:val="0068442D"/>
    <w:rsid w:val="0068457D"/>
    <w:rsid w:val="00685197"/>
    <w:rsid w:val="006858F7"/>
    <w:rsid w:val="00685DC3"/>
    <w:rsid w:val="00686A0F"/>
    <w:rsid w:val="00687955"/>
    <w:rsid w:val="00687D04"/>
    <w:rsid w:val="00690241"/>
    <w:rsid w:val="00690B1F"/>
    <w:rsid w:val="0069126D"/>
    <w:rsid w:val="00691278"/>
    <w:rsid w:val="0069191B"/>
    <w:rsid w:val="00691AA4"/>
    <w:rsid w:val="00691AF9"/>
    <w:rsid w:val="0069213C"/>
    <w:rsid w:val="0069263C"/>
    <w:rsid w:val="00692B43"/>
    <w:rsid w:val="00692DBA"/>
    <w:rsid w:val="0069313D"/>
    <w:rsid w:val="0069367F"/>
    <w:rsid w:val="00693BE6"/>
    <w:rsid w:val="006942CC"/>
    <w:rsid w:val="00694453"/>
    <w:rsid w:val="00694A26"/>
    <w:rsid w:val="00694D43"/>
    <w:rsid w:val="0069539A"/>
    <w:rsid w:val="00695755"/>
    <w:rsid w:val="00696F75"/>
    <w:rsid w:val="006970F4"/>
    <w:rsid w:val="006A0245"/>
    <w:rsid w:val="006A156C"/>
    <w:rsid w:val="006A1597"/>
    <w:rsid w:val="006A1B91"/>
    <w:rsid w:val="006A24BC"/>
    <w:rsid w:val="006A272F"/>
    <w:rsid w:val="006A2B39"/>
    <w:rsid w:val="006A2C79"/>
    <w:rsid w:val="006A4A74"/>
    <w:rsid w:val="006A4B87"/>
    <w:rsid w:val="006A5034"/>
    <w:rsid w:val="006A52E0"/>
    <w:rsid w:val="006A54BD"/>
    <w:rsid w:val="006A57F1"/>
    <w:rsid w:val="006A5BE1"/>
    <w:rsid w:val="006A5E23"/>
    <w:rsid w:val="006A66EB"/>
    <w:rsid w:val="006A6DAE"/>
    <w:rsid w:val="006B0CC7"/>
    <w:rsid w:val="006B11F4"/>
    <w:rsid w:val="006B22D1"/>
    <w:rsid w:val="006B29F2"/>
    <w:rsid w:val="006B2A05"/>
    <w:rsid w:val="006B2D2F"/>
    <w:rsid w:val="006B3C6E"/>
    <w:rsid w:val="006B45B4"/>
    <w:rsid w:val="006B4A6F"/>
    <w:rsid w:val="006B5B93"/>
    <w:rsid w:val="006B6559"/>
    <w:rsid w:val="006B65AC"/>
    <w:rsid w:val="006B6950"/>
    <w:rsid w:val="006B6A7A"/>
    <w:rsid w:val="006B6ADE"/>
    <w:rsid w:val="006B6ADF"/>
    <w:rsid w:val="006B6C59"/>
    <w:rsid w:val="006B6EE1"/>
    <w:rsid w:val="006B72AC"/>
    <w:rsid w:val="006B72ED"/>
    <w:rsid w:val="006B753B"/>
    <w:rsid w:val="006B777B"/>
    <w:rsid w:val="006B7A19"/>
    <w:rsid w:val="006B7ABB"/>
    <w:rsid w:val="006C032A"/>
    <w:rsid w:val="006C09E9"/>
    <w:rsid w:val="006C2252"/>
    <w:rsid w:val="006C263E"/>
    <w:rsid w:val="006C35AC"/>
    <w:rsid w:val="006C39E4"/>
    <w:rsid w:val="006C3D60"/>
    <w:rsid w:val="006C47B4"/>
    <w:rsid w:val="006C63AB"/>
    <w:rsid w:val="006C646D"/>
    <w:rsid w:val="006C6783"/>
    <w:rsid w:val="006C6CBC"/>
    <w:rsid w:val="006C7793"/>
    <w:rsid w:val="006C799C"/>
    <w:rsid w:val="006C7FA9"/>
    <w:rsid w:val="006D00A4"/>
    <w:rsid w:val="006D0480"/>
    <w:rsid w:val="006D0806"/>
    <w:rsid w:val="006D22A6"/>
    <w:rsid w:val="006D243D"/>
    <w:rsid w:val="006D256F"/>
    <w:rsid w:val="006D37C8"/>
    <w:rsid w:val="006D3A48"/>
    <w:rsid w:val="006D3E44"/>
    <w:rsid w:val="006D4845"/>
    <w:rsid w:val="006D4AA9"/>
    <w:rsid w:val="006D59C4"/>
    <w:rsid w:val="006D67FD"/>
    <w:rsid w:val="006D69E6"/>
    <w:rsid w:val="006D6E73"/>
    <w:rsid w:val="006D6EAA"/>
    <w:rsid w:val="006D7436"/>
    <w:rsid w:val="006D7AFF"/>
    <w:rsid w:val="006E01CC"/>
    <w:rsid w:val="006E03D6"/>
    <w:rsid w:val="006E09BD"/>
    <w:rsid w:val="006E0EA9"/>
    <w:rsid w:val="006E0F53"/>
    <w:rsid w:val="006E1222"/>
    <w:rsid w:val="006E156B"/>
    <w:rsid w:val="006E1882"/>
    <w:rsid w:val="006E18AB"/>
    <w:rsid w:val="006E2321"/>
    <w:rsid w:val="006E2AB2"/>
    <w:rsid w:val="006E2BB2"/>
    <w:rsid w:val="006E35EF"/>
    <w:rsid w:val="006E3C98"/>
    <w:rsid w:val="006E4636"/>
    <w:rsid w:val="006E48DE"/>
    <w:rsid w:val="006E4A14"/>
    <w:rsid w:val="006E4F20"/>
    <w:rsid w:val="006E573D"/>
    <w:rsid w:val="006E5A00"/>
    <w:rsid w:val="006E6774"/>
    <w:rsid w:val="006E6DA9"/>
    <w:rsid w:val="006E75A1"/>
    <w:rsid w:val="006E7FC0"/>
    <w:rsid w:val="006F0910"/>
    <w:rsid w:val="006F0A88"/>
    <w:rsid w:val="006F0AC4"/>
    <w:rsid w:val="006F0B60"/>
    <w:rsid w:val="006F0BEC"/>
    <w:rsid w:val="006F1A4A"/>
    <w:rsid w:val="006F1AB3"/>
    <w:rsid w:val="006F1CC1"/>
    <w:rsid w:val="006F28E0"/>
    <w:rsid w:val="006F28EF"/>
    <w:rsid w:val="006F2C18"/>
    <w:rsid w:val="006F2F72"/>
    <w:rsid w:val="006F2F98"/>
    <w:rsid w:val="006F357B"/>
    <w:rsid w:val="006F3DFE"/>
    <w:rsid w:val="006F44E7"/>
    <w:rsid w:val="006F470C"/>
    <w:rsid w:val="006F552A"/>
    <w:rsid w:val="006F57D3"/>
    <w:rsid w:val="006F5AF3"/>
    <w:rsid w:val="006F60C7"/>
    <w:rsid w:val="006F6319"/>
    <w:rsid w:val="006F63DC"/>
    <w:rsid w:val="006F6A77"/>
    <w:rsid w:val="006F6AE4"/>
    <w:rsid w:val="006F70D5"/>
    <w:rsid w:val="00700487"/>
    <w:rsid w:val="00700717"/>
    <w:rsid w:val="00700A50"/>
    <w:rsid w:val="00700F3F"/>
    <w:rsid w:val="0070122A"/>
    <w:rsid w:val="00701D98"/>
    <w:rsid w:val="00701E1B"/>
    <w:rsid w:val="00701FC3"/>
    <w:rsid w:val="00702268"/>
    <w:rsid w:val="0070297B"/>
    <w:rsid w:val="00702BFD"/>
    <w:rsid w:val="0070350A"/>
    <w:rsid w:val="00703EC5"/>
    <w:rsid w:val="0070489B"/>
    <w:rsid w:val="007048CE"/>
    <w:rsid w:val="007049E3"/>
    <w:rsid w:val="00704A42"/>
    <w:rsid w:val="00704F19"/>
    <w:rsid w:val="00705D02"/>
    <w:rsid w:val="00706B01"/>
    <w:rsid w:val="007071AC"/>
    <w:rsid w:val="007077FA"/>
    <w:rsid w:val="00707B59"/>
    <w:rsid w:val="007100B1"/>
    <w:rsid w:val="0071013B"/>
    <w:rsid w:val="00710735"/>
    <w:rsid w:val="00710C72"/>
    <w:rsid w:val="00710E60"/>
    <w:rsid w:val="00711634"/>
    <w:rsid w:val="00711CD2"/>
    <w:rsid w:val="007128F4"/>
    <w:rsid w:val="00712F4D"/>
    <w:rsid w:val="0071342D"/>
    <w:rsid w:val="00714EBF"/>
    <w:rsid w:val="00714EFE"/>
    <w:rsid w:val="00715066"/>
    <w:rsid w:val="00715876"/>
    <w:rsid w:val="00715BFF"/>
    <w:rsid w:val="00716061"/>
    <w:rsid w:val="007160E2"/>
    <w:rsid w:val="007167A7"/>
    <w:rsid w:val="0071737C"/>
    <w:rsid w:val="007178BA"/>
    <w:rsid w:val="00717EF6"/>
    <w:rsid w:val="007205BF"/>
    <w:rsid w:val="007207F5"/>
    <w:rsid w:val="00720A13"/>
    <w:rsid w:val="00721517"/>
    <w:rsid w:val="00721638"/>
    <w:rsid w:val="00721907"/>
    <w:rsid w:val="0072191C"/>
    <w:rsid w:val="00722384"/>
    <w:rsid w:val="00722880"/>
    <w:rsid w:val="00723D11"/>
    <w:rsid w:val="007240FA"/>
    <w:rsid w:val="00724347"/>
    <w:rsid w:val="007246C6"/>
    <w:rsid w:val="00724953"/>
    <w:rsid w:val="007249A6"/>
    <w:rsid w:val="00724C88"/>
    <w:rsid w:val="00725692"/>
    <w:rsid w:val="00725DE1"/>
    <w:rsid w:val="00726022"/>
    <w:rsid w:val="007271FC"/>
    <w:rsid w:val="007275C0"/>
    <w:rsid w:val="00727B84"/>
    <w:rsid w:val="007308DA"/>
    <w:rsid w:val="00730BAA"/>
    <w:rsid w:val="00730BB3"/>
    <w:rsid w:val="00731041"/>
    <w:rsid w:val="007315CF"/>
    <w:rsid w:val="0073178B"/>
    <w:rsid w:val="00731878"/>
    <w:rsid w:val="007323AA"/>
    <w:rsid w:val="00732617"/>
    <w:rsid w:val="00732CA9"/>
    <w:rsid w:val="00732E63"/>
    <w:rsid w:val="0073329D"/>
    <w:rsid w:val="007336CB"/>
    <w:rsid w:val="007340B3"/>
    <w:rsid w:val="007342BA"/>
    <w:rsid w:val="0073487F"/>
    <w:rsid w:val="00734CFE"/>
    <w:rsid w:val="0073523D"/>
    <w:rsid w:val="00735D99"/>
    <w:rsid w:val="00735DF5"/>
    <w:rsid w:val="00735F33"/>
    <w:rsid w:val="0073610E"/>
    <w:rsid w:val="007361EC"/>
    <w:rsid w:val="00736908"/>
    <w:rsid w:val="00736B56"/>
    <w:rsid w:val="007370E6"/>
    <w:rsid w:val="00737CB7"/>
    <w:rsid w:val="00737D4A"/>
    <w:rsid w:val="00737D9F"/>
    <w:rsid w:val="00737E21"/>
    <w:rsid w:val="00737EC1"/>
    <w:rsid w:val="007408B8"/>
    <w:rsid w:val="00740CE9"/>
    <w:rsid w:val="0074176F"/>
    <w:rsid w:val="00741A89"/>
    <w:rsid w:val="00741EBC"/>
    <w:rsid w:val="007423B4"/>
    <w:rsid w:val="0074248E"/>
    <w:rsid w:val="00742629"/>
    <w:rsid w:val="0074268E"/>
    <w:rsid w:val="0074276F"/>
    <w:rsid w:val="00743285"/>
    <w:rsid w:val="007451B9"/>
    <w:rsid w:val="007457E8"/>
    <w:rsid w:val="00745DB6"/>
    <w:rsid w:val="00745F14"/>
    <w:rsid w:val="0074615C"/>
    <w:rsid w:val="007468A1"/>
    <w:rsid w:val="0074690D"/>
    <w:rsid w:val="00746916"/>
    <w:rsid w:val="007475A6"/>
    <w:rsid w:val="00750A55"/>
    <w:rsid w:val="00753201"/>
    <w:rsid w:val="007543A7"/>
    <w:rsid w:val="007543FF"/>
    <w:rsid w:val="007544EE"/>
    <w:rsid w:val="007547B6"/>
    <w:rsid w:val="007549A7"/>
    <w:rsid w:val="00754FE0"/>
    <w:rsid w:val="007551CB"/>
    <w:rsid w:val="00755B46"/>
    <w:rsid w:val="0075623C"/>
    <w:rsid w:val="00756352"/>
    <w:rsid w:val="0075639F"/>
    <w:rsid w:val="00756663"/>
    <w:rsid w:val="00756E95"/>
    <w:rsid w:val="00756F46"/>
    <w:rsid w:val="007574B6"/>
    <w:rsid w:val="00757C8C"/>
    <w:rsid w:val="0076071C"/>
    <w:rsid w:val="00760F89"/>
    <w:rsid w:val="00761141"/>
    <w:rsid w:val="007615A8"/>
    <w:rsid w:val="007618E1"/>
    <w:rsid w:val="00761BB5"/>
    <w:rsid w:val="00761F98"/>
    <w:rsid w:val="00762064"/>
    <w:rsid w:val="00762368"/>
    <w:rsid w:val="007625A6"/>
    <w:rsid w:val="00762812"/>
    <w:rsid w:val="0076302C"/>
    <w:rsid w:val="00763DC3"/>
    <w:rsid w:val="00763E6F"/>
    <w:rsid w:val="00763F6F"/>
    <w:rsid w:val="00764486"/>
    <w:rsid w:val="00764E04"/>
    <w:rsid w:val="007657DD"/>
    <w:rsid w:val="00765AD2"/>
    <w:rsid w:val="00765BE7"/>
    <w:rsid w:val="007662C1"/>
    <w:rsid w:val="00766317"/>
    <w:rsid w:val="00766451"/>
    <w:rsid w:val="00766A3E"/>
    <w:rsid w:val="00767342"/>
    <w:rsid w:val="007675C7"/>
    <w:rsid w:val="00770344"/>
    <w:rsid w:val="007708C6"/>
    <w:rsid w:val="00771133"/>
    <w:rsid w:val="0077126E"/>
    <w:rsid w:val="00771435"/>
    <w:rsid w:val="00771A8E"/>
    <w:rsid w:val="007723DA"/>
    <w:rsid w:val="0077259C"/>
    <w:rsid w:val="00772891"/>
    <w:rsid w:val="00772B84"/>
    <w:rsid w:val="00773181"/>
    <w:rsid w:val="007732B8"/>
    <w:rsid w:val="007733A6"/>
    <w:rsid w:val="007735B9"/>
    <w:rsid w:val="007738A3"/>
    <w:rsid w:val="00773CB3"/>
    <w:rsid w:val="00774A2D"/>
    <w:rsid w:val="007751E0"/>
    <w:rsid w:val="007753A1"/>
    <w:rsid w:val="007754B0"/>
    <w:rsid w:val="007758ED"/>
    <w:rsid w:val="00775933"/>
    <w:rsid w:val="00775B5A"/>
    <w:rsid w:val="00775B99"/>
    <w:rsid w:val="00775D8F"/>
    <w:rsid w:val="00776344"/>
    <w:rsid w:val="007765D5"/>
    <w:rsid w:val="0077671A"/>
    <w:rsid w:val="00776D8D"/>
    <w:rsid w:val="00776E58"/>
    <w:rsid w:val="00777169"/>
    <w:rsid w:val="00777659"/>
    <w:rsid w:val="0078068D"/>
    <w:rsid w:val="00780D3C"/>
    <w:rsid w:val="0078175B"/>
    <w:rsid w:val="00781A46"/>
    <w:rsid w:val="00781DBB"/>
    <w:rsid w:val="00781F9F"/>
    <w:rsid w:val="0078213F"/>
    <w:rsid w:val="00782208"/>
    <w:rsid w:val="0078241D"/>
    <w:rsid w:val="00783060"/>
    <w:rsid w:val="0078326C"/>
    <w:rsid w:val="007832D4"/>
    <w:rsid w:val="00783340"/>
    <w:rsid w:val="007836A0"/>
    <w:rsid w:val="00783C2F"/>
    <w:rsid w:val="007842D0"/>
    <w:rsid w:val="00784E45"/>
    <w:rsid w:val="0078524B"/>
    <w:rsid w:val="00785351"/>
    <w:rsid w:val="00786AC9"/>
    <w:rsid w:val="00786D80"/>
    <w:rsid w:val="00786E7F"/>
    <w:rsid w:val="00787155"/>
    <w:rsid w:val="007871DB"/>
    <w:rsid w:val="00787D47"/>
    <w:rsid w:val="00790474"/>
    <w:rsid w:val="0079051A"/>
    <w:rsid w:val="00790583"/>
    <w:rsid w:val="007905FD"/>
    <w:rsid w:val="007906B4"/>
    <w:rsid w:val="0079101B"/>
    <w:rsid w:val="00791441"/>
    <w:rsid w:val="00791BD3"/>
    <w:rsid w:val="00792138"/>
    <w:rsid w:val="0079255A"/>
    <w:rsid w:val="00793153"/>
    <w:rsid w:val="0079356B"/>
    <w:rsid w:val="0079357E"/>
    <w:rsid w:val="0079367D"/>
    <w:rsid w:val="00793EE7"/>
    <w:rsid w:val="007941C2"/>
    <w:rsid w:val="00794BF2"/>
    <w:rsid w:val="0079518B"/>
    <w:rsid w:val="00795A15"/>
    <w:rsid w:val="00795D93"/>
    <w:rsid w:val="00795E4E"/>
    <w:rsid w:val="007974D7"/>
    <w:rsid w:val="00797522"/>
    <w:rsid w:val="007A0CDB"/>
    <w:rsid w:val="007A0EB3"/>
    <w:rsid w:val="007A1AB1"/>
    <w:rsid w:val="007A1AD8"/>
    <w:rsid w:val="007A2603"/>
    <w:rsid w:val="007A26B1"/>
    <w:rsid w:val="007A2BA8"/>
    <w:rsid w:val="007A366E"/>
    <w:rsid w:val="007A395B"/>
    <w:rsid w:val="007A4309"/>
    <w:rsid w:val="007A454B"/>
    <w:rsid w:val="007A4A91"/>
    <w:rsid w:val="007A5A6D"/>
    <w:rsid w:val="007A5AA3"/>
    <w:rsid w:val="007A65D1"/>
    <w:rsid w:val="007A66DB"/>
    <w:rsid w:val="007A6D4A"/>
    <w:rsid w:val="007A7470"/>
    <w:rsid w:val="007A7AEF"/>
    <w:rsid w:val="007A7FDE"/>
    <w:rsid w:val="007B0783"/>
    <w:rsid w:val="007B0BFF"/>
    <w:rsid w:val="007B0DF2"/>
    <w:rsid w:val="007B1A00"/>
    <w:rsid w:val="007B1B6F"/>
    <w:rsid w:val="007B1BF6"/>
    <w:rsid w:val="007B1CFE"/>
    <w:rsid w:val="007B1F8F"/>
    <w:rsid w:val="007B21EC"/>
    <w:rsid w:val="007B2E0E"/>
    <w:rsid w:val="007B322E"/>
    <w:rsid w:val="007B3BB1"/>
    <w:rsid w:val="007B42D7"/>
    <w:rsid w:val="007B49FF"/>
    <w:rsid w:val="007B4D6A"/>
    <w:rsid w:val="007B54D1"/>
    <w:rsid w:val="007B57FE"/>
    <w:rsid w:val="007B5878"/>
    <w:rsid w:val="007B61DC"/>
    <w:rsid w:val="007B6377"/>
    <w:rsid w:val="007B6660"/>
    <w:rsid w:val="007B7198"/>
    <w:rsid w:val="007B72E2"/>
    <w:rsid w:val="007B7C23"/>
    <w:rsid w:val="007B7C5F"/>
    <w:rsid w:val="007C00F0"/>
    <w:rsid w:val="007C0314"/>
    <w:rsid w:val="007C148E"/>
    <w:rsid w:val="007C177F"/>
    <w:rsid w:val="007C1A11"/>
    <w:rsid w:val="007C1C02"/>
    <w:rsid w:val="007C286A"/>
    <w:rsid w:val="007C2AC5"/>
    <w:rsid w:val="007C2E0B"/>
    <w:rsid w:val="007C310B"/>
    <w:rsid w:val="007C3234"/>
    <w:rsid w:val="007C397C"/>
    <w:rsid w:val="007C3F3B"/>
    <w:rsid w:val="007C437C"/>
    <w:rsid w:val="007C44D7"/>
    <w:rsid w:val="007C57EC"/>
    <w:rsid w:val="007C683F"/>
    <w:rsid w:val="007C6B86"/>
    <w:rsid w:val="007C70D9"/>
    <w:rsid w:val="007C7977"/>
    <w:rsid w:val="007C7A11"/>
    <w:rsid w:val="007C7B72"/>
    <w:rsid w:val="007D047E"/>
    <w:rsid w:val="007D0BE3"/>
    <w:rsid w:val="007D10BC"/>
    <w:rsid w:val="007D1219"/>
    <w:rsid w:val="007D139D"/>
    <w:rsid w:val="007D3E9E"/>
    <w:rsid w:val="007D4732"/>
    <w:rsid w:val="007D4FCB"/>
    <w:rsid w:val="007D688C"/>
    <w:rsid w:val="007D692C"/>
    <w:rsid w:val="007D69C6"/>
    <w:rsid w:val="007D6DFE"/>
    <w:rsid w:val="007D6F43"/>
    <w:rsid w:val="007D71EC"/>
    <w:rsid w:val="007D7B18"/>
    <w:rsid w:val="007D7D4F"/>
    <w:rsid w:val="007E0077"/>
    <w:rsid w:val="007E0264"/>
    <w:rsid w:val="007E1960"/>
    <w:rsid w:val="007E1E61"/>
    <w:rsid w:val="007E3AD2"/>
    <w:rsid w:val="007E3C94"/>
    <w:rsid w:val="007E3D66"/>
    <w:rsid w:val="007E44B1"/>
    <w:rsid w:val="007E46AC"/>
    <w:rsid w:val="007E4BCE"/>
    <w:rsid w:val="007E52C2"/>
    <w:rsid w:val="007E56D8"/>
    <w:rsid w:val="007E57D1"/>
    <w:rsid w:val="007E632C"/>
    <w:rsid w:val="007E64F2"/>
    <w:rsid w:val="007E6DE0"/>
    <w:rsid w:val="007E6E5C"/>
    <w:rsid w:val="007E6F1D"/>
    <w:rsid w:val="007E7ACE"/>
    <w:rsid w:val="007E7B83"/>
    <w:rsid w:val="007E7C68"/>
    <w:rsid w:val="007F0FBB"/>
    <w:rsid w:val="007F13C7"/>
    <w:rsid w:val="007F1967"/>
    <w:rsid w:val="007F1E90"/>
    <w:rsid w:val="007F23D7"/>
    <w:rsid w:val="007F26E5"/>
    <w:rsid w:val="007F27C4"/>
    <w:rsid w:val="007F396F"/>
    <w:rsid w:val="007F3F7B"/>
    <w:rsid w:val="007F42F9"/>
    <w:rsid w:val="007F4976"/>
    <w:rsid w:val="007F58EF"/>
    <w:rsid w:val="007F60E0"/>
    <w:rsid w:val="007F636F"/>
    <w:rsid w:val="007F65FB"/>
    <w:rsid w:val="007F693F"/>
    <w:rsid w:val="007F798C"/>
    <w:rsid w:val="007F7BD9"/>
    <w:rsid w:val="00800058"/>
    <w:rsid w:val="0080043C"/>
    <w:rsid w:val="00800F75"/>
    <w:rsid w:val="008017D9"/>
    <w:rsid w:val="00801FFA"/>
    <w:rsid w:val="008024B6"/>
    <w:rsid w:val="00803843"/>
    <w:rsid w:val="008038A8"/>
    <w:rsid w:val="008039BC"/>
    <w:rsid w:val="00803D87"/>
    <w:rsid w:val="00805330"/>
    <w:rsid w:val="008053CB"/>
    <w:rsid w:val="00805C23"/>
    <w:rsid w:val="00805FFD"/>
    <w:rsid w:val="008060F3"/>
    <w:rsid w:val="0080690C"/>
    <w:rsid w:val="00806947"/>
    <w:rsid w:val="00807705"/>
    <w:rsid w:val="008101FD"/>
    <w:rsid w:val="00810657"/>
    <w:rsid w:val="008112AE"/>
    <w:rsid w:val="0081179B"/>
    <w:rsid w:val="00811877"/>
    <w:rsid w:val="00811DC6"/>
    <w:rsid w:val="00811DE2"/>
    <w:rsid w:val="00812713"/>
    <w:rsid w:val="00812FC3"/>
    <w:rsid w:val="008130A7"/>
    <w:rsid w:val="00813440"/>
    <w:rsid w:val="0081348D"/>
    <w:rsid w:val="008136FB"/>
    <w:rsid w:val="00813BE9"/>
    <w:rsid w:val="00814310"/>
    <w:rsid w:val="00814380"/>
    <w:rsid w:val="00814671"/>
    <w:rsid w:val="00814966"/>
    <w:rsid w:val="00814C22"/>
    <w:rsid w:val="0081518F"/>
    <w:rsid w:val="008159F5"/>
    <w:rsid w:val="00815B22"/>
    <w:rsid w:val="00816F92"/>
    <w:rsid w:val="00816FCB"/>
    <w:rsid w:val="008173B2"/>
    <w:rsid w:val="0081766E"/>
    <w:rsid w:val="0082087C"/>
    <w:rsid w:val="00820C51"/>
    <w:rsid w:val="008219AF"/>
    <w:rsid w:val="00821BAB"/>
    <w:rsid w:val="00822048"/>
    <w:rsid w:val="00822434"/>
    <w:rsid w:val="008224E7"/>
    <w:rsid w:val="0082276E"/>
    <w:rsid w:val="00822A6C"/>
    <w:rsid w:val="00822BD3"/>
    <w:rsid w:val="008234A7"/>
    <w:rsid w:val="008236CF"/>
    <w:rsid w:val="0082399A"/>
    <w:rsid w:val="0082428A"/>
    <w:rsid w:val="00824A3D"/>
    <w:rsid w:val="00824D4D"/>
    <w:rsid w:val="00825441"/>
    <w:rsid w:val="00825473"/>
    <w:rsid w:val="00825716"/>
    <w:rsid w:val="0082594A"/>
    <w:rsid w:val="008260E7"/>
    <w:rsid w:val="00826229"/>
    <w:rsid w:val="00826883"/>
    <w:rsid w:val="0082792C"/>
    <w:rsid w:val="0083022D"/>
    <w:rsid w:val="00830FCD"/>
    <w:rsid w:val="00831E03"/>
    <w:rsid w:val="008329B1"/>
    <w:rsid w:val="00832EA0"/>
    <w:rsid w:val="00832FD3"/>
    <w:rsid w:val="008332DF"/>
    <w:rsid w:val="00833505"/>
    <w:rsid w:val="0083364A"/>
    <w:rsid w:val="0083366A"/>
    <w:rsid w:val="0083387E"/>
    <w:rsid w:val="0083401E"/>
    <w:rsid w:val="00834330"/>
    <w:rsid w:val="008348D4"/>
    <w:rsid w:val="00834EB9"/>
    <w:rsid w:val="00836331"/>
    <w:rsid w:val="00836ED3"/>
    <w:rsid w:val="00840885"/>
    <w:rsid w:val="008409B5"/>
    <w:rsid w:val="00841052"/>
    <w:rsid w:val="00841B8A"/>
    <w:rsid w:val="00842068"/>
    <w:rsid w:val="008426C8"/>
    <w:rsid w:val="008427DD"/>
    <w:rsid w:val="0084315D"/>
    <w:rsid w:val="00843703"/>
    <w:rsid w:val="00844109"/>
    <w:rsid w:val="00844193"/>
    <w:rsid w:val="00845012"/>
    <w:rsid w:val="00845407"/>
    <w:rsid w:val="00845641"/>
    <w:rsid w:val="00846333"/>
    <w:rsid w:val="0084669E"/>
    <w:rsid w:val="00846B48"/>
    <w:rsid w:val="00850056"/>
    <w:rsid w:val="0085094A"/>
    <w:rsid w:val="00850B04"/>
    <w:rsid w:val="00850F3C"/>
    <w:rsid w:val="00851EF9"/>
    <w:rsid w:val="00851F47"/>
    <w:rsid w:val="00853675"/>
    <w:rsid w:val="00853E8F"/>
    <w:rsid w:val="008541EF"/>
    <w:rsid w:val="00854B3F"/>
    <w:rsid w:val="0085504F"/>
    <w:rsid w:val="00855E4C"/>
    <w:rsid w:val="00857356"/>
    <w:rsid w:val="00857556"/>
    <w:rsid w:val="0085771A"/>
    <w:rsid w:val="008603D5"/>
    <w:rsid w:val="00860491"/>
    <w:rsid w:val="0086068E"/>
    <w:rsid w:val="00860A98"/>
    <w:rsid w:val="00860F01"/>
    <w:rsid w:val="00860F40"/>
    <w:rsid w:val="00861CC7"/>
    <w:rsid w:val="00862D59"/>
    <w:rsid w:val="00862E15"/>
    <w:rsid w:val="00862EA3"/>
    <w:rsid w:val="008633D9"/>
    <w:rsid w:val="00863636"/>
    <w:rsid w:val="00864A11"/>
    <w:rsid w:val="008650D4"/>
    <w:rsid w:val="00865926"/>
    <w:rsid w:val="00865953"/>
    <w:rsid w:val="00865E38"/>
    <w:rsid w:val="0086622D"/>
    <w:rsid w:val="00866DAD"/>
    <w:rsid w:val="008670C1"/>
    <w:rsid w:val="008670DA"/>
    <w:rsid w:val="008671E6"/>
    <w:rsid w:val="00867BB3"/>
    <w:rsid w:val="00867DAC"/>
    <w:rsid w:val="0087099F"/>
    <w:rsid w:val="0087147B"/>
    <w:rsid w:val="008716B0"/>
    <w:rsid w:val="00872748"/>
    <w:rsid w:val="00872928"/>
    <w:rsid w:val="00872A4E"/>
    <w:rsid w:val="00872B6C"/>
    <w:rsid w:val="00873805"/>
    <w:rsid w:val="00873CDF"/>
    <w:rsid w:val="0087404F"/>
    <w:rsid w:val="0087495B"/>
    <w:rsid w:val="00875150"/>
    <w:rsid w:val="00875C83"/>
    <w:rsid w:val="00876441"/>
    <w:rsid w:val="008764C8"/>
    <w:rsid w:val="00876A23"/>
    <w:rsid w:val="00876C21"/>
    <w:rsid w:val="00877A97"/>
    <w:rsid w:val="00877BCA"/>
    <w:rsid w:val="00880078"/>
    <w:rsid w:val="0088009F"/>
    <w:rsid w:val="008802C4"/>
    <w:rsid w:val="0088033C"/>
    <w:rsid w:val="0088047B"/>
    <w:rsid w:val="00880794"/>
    <w:rsid w:val="00881359"/>
    <w:rsid w:val="008815E7"/>
    <w:rsid w:val="008816E8"/>
    <w:rsid w:val="0088252D"/>
    <w:rsid w:val="00882F6A"/>
    <w:rsid w:val="00884010"/>
    <w:rsid w:val="00884423"/>
    <w:rsid w:val="00884834"/>
    <w:rsid w:val="00884C65"/>
    <w:rsid w:val="00884FB9"/>
    <w:rsid w:val="0088574A"/>
    <w:rsid w:val="008859B8"/>
    <w:rsid w:val="00885B8D"/>
    <w:rsid w:val="00885CF5"/>
    <w:rsid w:val="00885E34"/>
    <w:rsid w:val="0088642D"/>
    <w:rsid w:val="008865EB"/>
    <w:rsid w:val="00886A2B"/>
    <w:rsid w:val="00886AFC"/>
    <w:rsid w:val="00886E75"/>
    <w:rsid w:val="00887A48"/>
    <w:rsid w:val="00887E96"/>
    <w:rsid w:val="00890276"/>
    <w:rsid w:val="00890F74"/>
    <w:rsid w:val="008911D2"/>
    <w:rsid w:val="0089152C"/>
    <w:rsid w:val="00891E0E"/>
    <w:rsid w:val="00892B02"/>
    <w:rsid w:val="00892C23"/>
    <w:rsid w:val="0089307C"/>
    <w:rsid w:val="00893D0C"/>
    <w:rsid w:val="008942A6"/>
    <w:rsid w:val="0089488D"/>
    <w:rsid w:val="008948D9"/>
    <w:rsid w:val="00895410"/>
    <w:rsid w:val="008958C0"/>
    <w:rsid w:val="00895D9A"/>
    <w:rsid w:val="00895F92"/>
    <w:rsid w:val="008966CC"/>
    <w:rsid w:val="00896A26"/>
    <w:rsid w:val="0089774A"/>
    <w:rsid w:val="008978D7"/>
    <w:rsid w:val="008A00D7"/>
    <w:rsid w:val="008A0160"/>
    <w:rsid w:val="008A049E"/>
    <w:rsid w:val="008A0532"/>
    <w:rsid w:val="008A05F6"/>
    <w:rsid w:val="008A09DB"/>
    <w:rsid w:val="008A0A28"/>
    <w:rsid w:val="008A0D89"/>
    <w:rsid w:val="008A1AB0"/>
    <w:rsid w:val="008A2124"/>
    <w:rsid w:val="008A28AB"/>
    <w:rsid w:val="008A29E3"/>
    <w:rsid w:val="008A31AB"/>
    <w:rsid w:val="008A3895"/>
    <w:rsid w:val="008A4045"/>
    <w:rsid w:val="008A4761"/>
    <w:rsid w:val="008A48B7"/>
    <w:rsid w:val="008A4A0B"/>
    <w:rsid w:val="008A4BC6"/>
    <w:rsid w:val="008A4E5C"/>
    <w:rsid w:val="008A5159"/>
    <w:rsid w:val="008A51E9"/>
    <w:rsid w:val="008A57BA"/>
    <w:rsid w:val="008A5C19"/>
    <w:rsid w:val="008A5D83"/>
    <w:rsid w:val="008A5F86"/>
    <w:rsid w:val="008A6269"/>
    <w:rsid w:val="008A65B8"/>
    <w:rsid w:val="008A6962"/>
    <w:rsid w:val="008A7343"/>
    <w:rsid w:val="008A753A"/>
    <w:rsid w:val="008A7C38"/>
    <w:rsid w:val="008A7E92"/>
    <w:rsid w:val="008B07B0"/>
    <w:rsid w:val="008B0861"/>
    <w:rsid w:val="008B1715"/>
    <w:rsid w:val="008B19B1"/>
    <w:rsid w:val="008B21B9"/>
    <w:rsid w:val="008B21C3"/>
    <w:rsid w:val="008B2937"/>
    <w:rsid w:val="008B346D"/>
    <w:rsid w:val="008B37AD"/>
    <w:rsid w:val="008B3A43"/>
    <w:rsid w:val="008B3EBB"/>
    <w:rsid w:val="008B469C"/>
    <w:rsid w:val="008B4C9B"/>
    <w:rsid w:val="008B5B09"/>
    <w:rsid w:val="008B5D64"/>
    <w:rsid w:val="008B71E0"/>
    <w:rsid w:val="008B7230"/>
    <w:rsid w:val="008B780C"/>
    <w:rsid w:val="008B7859"/>
    <w:rsid w:val="008C1612"/>
    <w:rsid w:val="008C1B95"/>
    <w:rsid w:val="008C1E40"/>
    <w:rsid w:val="008C1F1F"/>
    <w:rsid w:val="008C21E7"/>
    <w:rsid w:val="008C3592"/>
    <w:rsid w:val="008C3C90"/>
    <w:rsid w:val="008C51B4"/>
    <w:rsid w:val="008C5461"/>
    <w:rsid w:val="008C563C"/>
    <w:rsid w:val="008C5BB0"/>
    <w:rsid w:val="008C5FC9"/>
    <w:rsid w:val="008C6AA2"/>
    <w:rsid w:val="008D0254"/>
    <w:rsid w:val="008D08E6"/>
    <w:rsid w:val="008D0B42"/>
    <w:rsid w:val="008D0CB5"/>
    <w:rsid w:val="008D1E09"/>
    <w:rsid w:val="008D2122"/>
    <w:rsid w:val="008D2AC1"/>
    <w:rsid w:val="008D2C70"/>
    <w:rsid w:val="008D3053"/>
    <w:rsid w:val="008D38C2"/>
    <w:rsid w:val="008D4312"/>
    <w:rsid w:val="008D4AA1"/>
    <w:rsid w:val="008D4B05"/>
    <w:rsid w:val="008D521C"/>
    <w:rsid w:val="008D578D"/>
    <w:rsid w:val="008D62D0"/>
    <w:rsid w:val="008D6674"/>
    <w:rsid w:val="008D6C18"/>
    <w:rsid w:val="008D7C89"/>
    <w:rsid w:val="008E0225"/>
    <w:rsid w:val="008E0454"/>
    <w:rsid w:val="008E0A2C"/>
    <w:rsid w:val="008E16D7"/>
    <w:rsid w:val="008E18E3"/>
    <w:rsid w:val="008E1FF1"/>
    <w:rsid w:val="008E2128"/>
    <w:rsid w:val="008E2BFB"/>
    <w:rsid w:val="008E2CE6"/>
    <w:rsid w:val="008E2E43"/>
    <w:rsid w:val="008E341A"/>
    <w:rsid w:val="008E3495"/>
    <w:rsid w:val="008E3519"/>
    <w:rsid w:val="008E359C"/>
    <w:rsid w:val="008E3600"/>
    <w:rsid w:val="008E3B12"/>
    <w:rsid w:val="008E3C14"/>
    <w:rsid w:val="008E3C85"/>
    <w:rsid w:val="008E3DED"/>
    <w:rsid w:val="008E3F5F"/>
    <w:rsid w:val="008E407C"/>
    <w:rsid w:val="008E434B"/>
    <w:rsid w:val="008E4555"/>
    <w:rsid w:val="008E4A47"/>
    <w:rsid w:val="008E507E"/>
    <w:rsid w:val="008E5359"/>
    <w:rsid w:val="008E6457"/>
    <w:rsid w:val="008E6EBD"/>
    <w:rsid w:val="008E7008"/>
    <w:rsid w:val="008E786A"/>
    <w:rsid w:val="008E7906"/>
    <w:rsid w:val="008E7A59"/>
    <w:rsid w:val="008F088E"/>
    <w:rsid w:val="008F091E"/>
    <w:rsid w:val="008F0DC7"/>
    <w:rsid w:val="008F0ED3"/>
    <w:rsid w:val="008F1E0F"/>
    <w:rsid w:val="008F200C"/>
    <w:rsid w:val="008F2693"/>
    <w:rsid w:val="008F2DD6"/>
    <w:rsid w:val="008F2E9C"/>
    <w:rsid w:val="008F2F07"/>
    <w:rsid w:val="008F3838"/>
    <w:rsid w:val="008F3F77"/>
    <w:rsid w:val="008F40F2"/>
    <w:rsid w:val="008F4187"/>
    <w:rsid w:val="008F47B2"/>
    <w:rsid w:val="008F4B31"/>
    <w:rsid w:val="008F514F"/>
    <w:rsid w:val="008F611E"/>
    <w:rsid w:val="008F71A4"/>
    <w:rsid w:val="008F720C"/>
    <w:rsid w:val="008F7A49"/>
    <w:rsid w:val="008F7E20"/>
    <w:rsid w:val="0090078F"/>
    <w:rsid w:val="00901181"/>
    <w:rsid w:val="00901315"/>
    <w:rsid w:val="00901450"/>
    <w:rsid w:val="00901918"/>
    <w:rsid w:val="00901B52"/>
    <w:rsid w:val="00901D61"/>
    <w:rsid w:val="00902961"/>
    <w:rsid w:val="009039EE"/>
    <w:rsid w:val="0090476A"/>
    <w:rsid w:val="00905386"/>
    <w:rsid w:val="00905505"/>
    <w:rsid w:val="0090565E"/>
    <w:rsid w:val="00905A60"/>
    <w:rsid w:val="009076E8"/>
    <w:rsid w:val="00907E7B"/>
    <w:rsid w:val="00907E8C"/>
    <w:rsid w:val="00907EDE"/>
    <w:rsid w:val="00910784"/>
    <w:rsid w:val="00911EB7"/>
    <w:rsid w:val="00912138"/>
    <w:rsid w:val="0091255B"/>
    <w:rsid w:val="009125CC"/>
    <w:rsid w:val="00912675"/>
    <w:rsid w:val="00912DDA"/>
    <w:rsid w:val="0091313B"/>
    <w:rsid w:val="009131B0"/>
    <w:rsid w:val="009139A1"/>
    <w:rsid w:val="0091426A"/>
    <w:rsid w:val="00914DCD"/>
    <w:rsid w:val="00914E33"/>
    <w:rsid w:val="009156A8"/>
    <w:rsid w:val="00915797"/>
    <w:rsid w:val="00915E43"/>
    <w:rsid w:val="009163EB"/>
    <w:rsid w:val="00916777"/>
    <w:rsid w:val="00916ADD"/>
    <w:rsid w:val="009173E1"/>
    <w:rsid w:val="00917FFE"/>
    <w:rsid w:val="009200CE"/>
    <w:rsid w:val="00920608"/>
    <w:rsid w:val="00920905"/>
    <w:rsid w:val="00920BFF"/>
    <w:rsid w:val="009212E7"/>
    <w:rsid w:val="009216E1"/>
    <w:rsid w:val="009218C2"/>
    <w:rsid w:val="00921BFF"/>
    <w:rsid w:val="00921E99"/>
    <w:rsid w:val="0092207A"/>
    <w:rsid w:val="00922C39"/>
    <w:rsid w:val="009233D9"/>
    <w:rsid w:val="009234A4"/>
    <w:rsid w:val="0092467D"/>
    <w:rsid w:val="00924882"/>
    <w:rsid w:val="00924A11"/>
    <w:rsid w:val="00924E0E"/>
    <w:rsid w:val="009252F8"/>
    <w:rsid w:val="00925475"/>
    <w:rsid w:val="009264CF"/>
    <w:rsid w:val="009268CE"/>
    <w:rsid w:val="00926A01"/>
    <w:rsid w:val="00926AD4"/>
    <w:rsid w:val="00926C56"/>
    <w:rsid w:val="009270B0"/>
    <w:rsid w:val="009274AD"/>
    <w:rsid w:val="009279BB"/>
    <w:rsid w:val="00927E0A"/>
    <w:rsid w:val="00927FF9"/>
    <w:rsid w:val="0093045D"/>
    <w:rsid w:val="00930723"/>
    <w:rsid w:val="00930A85"/>
    <w:rsid w:val="00930ADA"/>
    <w:rsid w:val="009318BD"/>
    <w:rsid w:val="00931EE2"/>
    <w:rsid w:val="009334E2"/>
    <w:rsid w:val="00933E08"/>
    <w:rsid w:val="00934621"/>
    <w:rsid w:val="009350BD"/>
    <w:rsid w:val="00935DEB"/>
    <w:rsid w:val="00935F5A"/>
    <w:rsid w:val="00936C68"/>
    <w:rsid w:val="009371AE"/>
    <w:rsid w:val="009371D1"/>
    <w:rsid w:val="00937B65"/>
    <w:rsid w:val="00937CCF"/>
    <w:rsid w:val="009400ED"/>
    <w:rsid w:val="00940708"/>
    <w:rsid w:val="00940904"/>
    <w:rsid w:val="00940D30"/>
    <w:rsid w:val="00940E2A"/>
    <w:rsid w:val="00941603"/>
    <w:rsid w:val="00941671"/>
    <w:rsid w:val="00941D0D"/>
    <w:rsid w:val="0094275F"/>
    <w:rsid w:val="0094301B"/>
    <w:rsid w:val="00943EA9"/>
    <w:rsid w:val="00944489"/>
    <w:rsid w:val="0094586C"/>
    <w:rsid w:val="00945E3A"/>
    <w:rsid w:val="00946044"/>
    <w:rsid w:val="009461DB"/>
    <w:rsid w:val="0094644A"/>
    <w:rsid w:val="00946563"/>
    <w:rsid w:val="00946661"/>
    <w:rsid w:val="00946B9C"/>
    <w:rsid w:val="00946E47"/>
    <w:rsid w:val="00947826"/>
    <w:rsid w:val="00947BB7"/>
    <w:rsid w:val="009503DD"/>
    <w:rsid w:val="00950802"/>
    <w:rsid w:val="00951953"/>
    <w:rsid w:val="00951E7F"/>
    <w:rsid w:val="00952407"/>
    <w:rsid w:val="009525AC"/>
    <w:rsid w:val="00952D47"/>
    <w:rsid w:val="009534BC"/>
    <w:rsid w:val="00953ADF"/>
    <w:rsid w:val="0095450B"/>
    <w:rsid w:val="009555D6"/>
    <w:rsid w:val="00955BA7"/>
    <w:rsid w:val="00956109"/>
    <w:rsid w:val="00956DBA"/>
    <w:rsid w:val="0095749D"/>
    <w:rsid w:val="009575E5"/>
    <w:rsid w:val="00957978"/>
    <w:rsid w:val="00957AF5"/>
    <w:rsid w:val="009600D7"/>
    <w:rsid w:val="00960557"/>
    <w:rsid w:val="00960682"/>
    <w:rsid w:val="009609C0"/>
    <w:rsid w:val="00960E17"/>
    <w:rsid w:val="00961010"/>
    <w:rsid w:val="009612B0"/>
    <w:rsid w:val="0096180B"/>
    <w:rsid w:val="00961928"/>
    <w:rsid w:val="009627B9"/>
    <w:rsid w:val="009631DE"/>
    <w:rsid w:val="009633EA"/>
    <w:rsid w:val="009637DF"/>
    <w:rsid w:val="0096392A"/>
    <w:rsid w:val="00963A55"/>
    <w:rsid w:val="00963B9B"/>
    <w:rsid w:val="00963D3F"/>
    <w:rsid w:val="00964246"/>
    <w:rsid w:val="009648E8"/>
    <w:rsid w:val="00964A5B"/>
    <w:rsid w:val="00964A71"/>
    <w:rsid w:val="00964AFB"/>
    <w:rsid w:val="00964DA0"/>
    <w:rsid w:val="0096521D"/>
    <w:rsid w:val="00965393"/>
    <w:rsid w:val="00965D5B"/>
    <w:rsid w:val="0096781D"/>
    <w:rsid w:val="00970011"/>
    <w:rsid w:val="00970389"/>
    <w:rsid w:val="0097083B"/>
    <w:rsid w:val="00970BB6"/>
    <w:rsid w:val="00970BD2"/>
    <w:rsid w:val="00971576"/>
    <w:rsid w:val="009719A3"/>
    <w:rsid w:val="00971A75"/>
    <w:rsid w:val="0097224C"/>
    <w:rsid w:val="00972C46"/>
    <w:rsid w:val="00972CF7"/>
    <w:rsid w:val="00972E9B"/>
    <w:rsid w:val="00972EDB"/>
    <w:rsid w:val="00972FD6"/>
    <w:rsid w:val="0097302B"/>
    <w:rsid w:val="0097379F"/>
    <w:rsid w:val="00973ABE"/>
    <w:rsid w:val="00973D2D"/>
    <w:rsid w:val="00973F83"/>
    <w:rsid w:val="009740A2"/>
    <w:rsid w:val="00974BDA"/>
    <w:rsid w:val="0097517A"/>
    <w:rsid w:val="009754C9"/>
    <w:rsid w:val="009754D0"/>
    <w:rsid w:val="00975A82"/>
    <w:rsid w:val="00976309"/>
    <w:rsid w:val="00976D31"/>
    <w:rsid w:val="00977002"/>
    <w:rsid w:val="0097751D"/>
    <w:rsid w:val="0097770C"/>
    <w:rsid w:val="0097782B"/>
    <w:rsid w:val="00977A5D"/>
    <w:rsid w:val="00977C7C"/>
    <w:rsid w:val="0098166D"/>
    <w:rsid w:val="009819FB"/>
    <w:rsid w:val="0098217F"/>
    <w:rsid w:val="00982523"/>
    <w:rsid w:val="00982A05"/>
    <w:rsid w:val="00982B03"/>
    <w:rsid w:val="0098314A"/>
    <w:rsid w:val="00983446"/>
    <w:rsid w:val="009837AB"/>
    <w:rsid w:val="00983C79"/>
    <w:rsid w:val="00983CFC"/>
    <w:rsid w:val="00984617"/>
    <w:rsid w:val="00984861"/>
    <w:rsid w:val="00984A42"/>
    <w:rsid w:val="00984CAD"/>
    <w:rsid w:val="00984F2C"/>
    <w:rsid w:val="009858EC"/>
    <w:rsid w:val="00985A50"/>
    <w:rsid w:val="00985A8A"/>
    <w:rsid w:val="00985D9F"/>
    <w:rsid w:val="00985E06"/>
    <w:rsid w:val="00985F5A"/>
    <w:rsid w:val="00985F75"/>
    <w:rsid w:val="009861BF"/>
    <w:rsid w:val="00986AA5"/>
    <w:rsid w:val="00986AF3"/>
    <w:rsid w:val="00987423"/>
    <w:rsid w:val="00990596"/>
    <w:rsid w:val="009907BE"/>
    <w:rsid w:val="0099083C"/>
    <w:rsid w:val="009921A9"/>
    <w:rsid w:val="009935BF"/>
    <w:rsid w:val="009936BE"/>
    <w:rsid w:val="00993D99"/>
    <w:rsid w:val="00994D88"/>
    <w:rsid w:val="009951A3"/>
    <w:rsid w:val="0099553B"/>
    <w:rsid w:val="0099570D"/>
    <w:rsid w:val="0099589C"/>
    <w:rsid w:val="00995D7C"/>
    <w:rsid w:val="0099602B"/>
    <w:rsid w:val="00996166"/>
    <w:rsid w:val="00996BFF"/>
    <w:rsid w:val="00997D5F"/>
    <w:rsid w:val="00997E70"/>
    <w:rsid w:val="009A0586"/>
    <w:rsid w:val="009A0652"/>
    <w:rsid w:val="009A0A38"/>
    <w:rsid w:val="009A0AC7"/>
    <w:rsid w:val="009A181B"/>
    <w:rsid w:val="009A2420"/>
    <w:rsid w:val="009A2DA5"/>
    <w:rsid w:val="009A343A"/>
    <w:rsid w:val="009A39C5"/>
    <w:rsid w:val="009A3F04"/>
    <w:rsid w:val="009A4A4F"/>
    <w:rsid w:val="009A4AA4"/>
    <w:rsid w:val="009A4F70"/>
    <w:rsid w:val="009A53BC"/>
    <w:rsid w:val="009A6236"/>
    <w:rsid w:val="009A6BEB"/>
    <w:rsid w:val="009A6D12"/>
    <w:rsid w:val="009A7134"/>
    <w:rsid w:val="009A7752"/>
    <w:rsid w:val="009A78FF"/>
    <w:rsid w:val="009A7E76"/>
    <w:rsid w:val="009B057A"/>
    <w:rsid w:val="009B1003"/>
    <w:rsid w:val="009B1257"/>
    <w:rsid w:val="009B1B81"/>
    <w:rsid w:val="009B2236"/>
    <w:rsid w:val="009B25F5"/>
    <w:rsid w:val="009B3291"/>
    <w:rsid w:val="009B39FB"/>
    <w:rsid w:val="009B419F"/>
    <w:rsid w:val="009B4D6E"/>
    <w:rsid w:val="009B4DC5"/>
    <w:rsid w:val="009B56BD"/>
    <w:rsid w:val="009B5A36"/>
    <w:rsid w:val="009B6062"/>
    <w:rsid w:val="009B6639"/>
    <w:rsid w:val="009B6EC9"/>
    <w:rsid w:val="009B7143"/>
    <w:rsid w:val="009B78C3"/>
    <w:rsid w:val="009C00EF"/>
    <w:rsid w:val="009C09F4"/>
    <w:rsid w:val="009C0C1C"/>
    <w:rsid w:val="009C119B"/>
    <w:rsid w:val="009C135F"/>
    <w:rsid w:val="009C1769"/>
    <w:rsid w:val="009C192D"/>
    <w:rsid w:val="009C1E3B"/>
    <w:rsid w:val="009C2001"/>
    <w:rsid w:val="009C336D"/>
    <w:rsid w:val="009C3A6B"/>
    <w:rsid w:val="009C3E1C"/>
    <w:rsid w:val="009C4574"/>
    <w:rsid w:val="009C49C6"/>
    <w:rsid w:val="009C4F93"/>
    <w:rsid w:val="009C53DC"/>
    <w:rsid w:val="009C58B4"/>
    <w:rsid w:val="009C5D26"/>
    <w:rsid w:val="009C5F0F"/>
    <w:rsid w:val="009C67F8"/>
    <w:rsid w:val="009C6E2B"/>
    <w:rsid w:val="009C7931"/>
    <w:rsid w:val="009C7D40"/>
    <w:rsid w:val="009D0711"/>
    <w:rsid w:val="009D0935"/>
    <w:rsid w:val="009D0C9D"/>
    <w:rsid w:val="009D115F"/>
    <w:rsid w:val="009D16F3"/>
    <w:rsid w:val="009D1743"/>
    <w:rsid w:val="009D1F25"/>
    <w:rsid w:val="009D2090"/>
    <w:rsid w:val="009D2139"/>
    <w:rsid w:val="009D2148"/>
    <w:rsid w:val="009D22B9"/>
    <w:rsid w:val="009D35CC"/>
    <w:rsid w:val="009D3C27"/>
    <w:rsid w:val="009D3E89"/>
    <w:rsid w:val="009D40DA"/>
    <w:rsid w:val="009D4285"/>
    <w:rsid w:val="009D4392"/>
    <w:rsid w:val="009D5189"/>
    <w:rsid w:val="009D54B6"/>
    <w:rsid w:val="009D5608"/>
    <w:rsid w:val="009D5F3F"/>
    <w:rsid w:val="009D6380"/>
    <w:rsid w:val="009D7FF6"/>
    <w:rsid w:val="009E0381"/>
    <w:rsid w:val="009E03BF"/>
    <w:rsid w:val="009E0417"/>
    <w:rsid w:val="009E084F"/>
    <w:rsid w:val="009E0A96"/>
    <w:rsid w:val="009E0E5E"/>
    <w:rsid w:val="009E0E6F"/>
    <w:rsid w:val="009E14D8"/>
    <w:rsid w:val="009E1772"/>
    <w:rsid w:val="009E1863"/>
    <w:rsid w:val="009E1AC2"/>
    <w:rsid w:val="009E2AB0"/>
    <w:rsid w:val="009E31EC"/>
    <w:rsid w:val="009E3569"/>
    <w:rsid w:val="009E396E"/>
    <w:rsid w:val="009E3AEC"/>
    <w:rsid w:val="009E3C71"/>
    <w:rsid w:val="009E3E0E"/>
    <w:rsid w:val="009E3E6A"/>
    <w:rsid w:val="009E4495"/>
    <w:rsid w:val="009E4A32"/>
    <w:rsid w:val="009E4FBA"/>
    <w:rsid w:val="009E5047"/>
    <w:rsid w:val="009E5C6A"/>
    <w:rsid w:val="009E683A"/>
    <w:rsid w:val="009E6C11"/>
    <w:rsid w:val="009E6F73"/>
    <w:rsid w:val="009E710A"/>
    <w:rsid w:val="009E72AE"/>
    <w:rsid w:val="009E7738"/>
    <w:rsid w:val="009F059A"/>
    <w:rsid w:val="009F0737"/>
    <w:rsid w:val="009F0A08"/>
    <w:rsid w:val="009F113B"/>
    <w:rsid w:val="009F13CC"/>
    <w:rsid w:val="009F1632"/>
    <w:rsid w:val="009F1AFB"/>
    <w:rsid w:val="009F1F94"/>
    <w:rsid w:val="009F205F"/>
    <w:rsid w:val="009F280F"/>
    <w:rsid w:val="009F2C7A"/>
    <w:rsid w:val="009F2E05"/>
    <w:rsid w:val="009F30CB"/>
    <w:rsid w:val="009F335F"/>
    <w:rsid w:val="009F3C52"/>
    <w:rsid w:val="009F3E7A"/>
    <w:rsid w:val="009F40E8"/>
    <w:rsid w:val="009F55F8"/>
    <w:rsid w:val="009F5663"/>
    <w:rsid w:val="009F5A91"/>
    <w:rsid w:val="009F5E9C"/>
    <w:rsid w:val="009F5F37"/>
    <w:rsid w:val="009F5FE6"/>
    <w:rsid w:val="009F6313"/>
    <w:rsid w:val="009F658A"/>
    <w:rsid w:val="009F696C"/>
    <w:rsid w:val="009F7167"/>
    <w:rsid w:val="009F7CAA"/>
    <w:rsid w:val="00A006F4"/>
    <w:rsid w:val="00A00ED4"/>
    <w:rsid w:val="00A00F4D"/>
    <w:rsid w:val="00A00F50"/>
    <w:rsid w:val="00A011F4"/>
    <w:rsid w:val="00A029A3"/>
    <w:rsid w:val="00A03015"/>
    <w:rsid w:val="00A032E7"/>
    <w:rsid w:val="00A03A14"/>
    <w:rsid w:val="00A03E3C"/>
    <w:rsid w:val="00A03FD9"/>
    <w:rsid w:val="00A04270"/>
    <w:rsid w:val="00A0470E"/>
    <w:rsid w:val="00A04A1B"/>
    <w:rsid w:val="00A04CDA"/>
    <w:rsid w:val="00A05946"/>
    <w:rsid w:val="00A05A47"/>
    <w:rsid w:val="00A05D8C"/>
    <w:rsid w:val="00A06A17"/>
    <w:rsid w:val="00A06B04"/>
    <w:rsid w:val="00A10132"/>
    <w:rsid w:val="00A1015C"/>
    <w:rsid w:val="00A1040F"/>
    <w:rsid w:val="00A10B2D"/>
    <w:rsid w:val="00A10BAD"/>
    <w:rsid w:val="00A10E24"/>
    <w:rsid w:val="00A10F53"/>
    <w:rsid w:val="00A10F6E"/>
    <w:rsid w:val="00A1187A"/>
    <w:rsid w:val="00A11AD9"/>
    <w:rsid w:val="00A12437"/>
    <w:rsid w:val="00A12FDD"/>
    <w:rsid w:val="00A13378"/>
    <w:rsid w:val="00A13EDD"/>
    <w:rsid w:val="00A14003"/>
    <w:rsid w:val="00A14157"/>
    <w:rsid w:val="00A1415A"/>
    <w:rsid w:val="00A1566E"/>
    <w:rsid w:val="00A16035"/>
    <w:rsid w:val="00A1603A"/>
    <w:rsid w:val="00A1613C"/>
    <w:rsid w:val="00A163A9"/>
    <w:rsid w:val="00A16E74"/>
    <w:rsid w:val="00A16EFC"/>
    <w:rsid w:val="00A17556"/>
    <w:rsid w:val="00A17B59"/>
    <w:rsid w:val="00A20131"/>
    <w:rsid w:val="00A205BF"/>
    <w:rsid w:val="00A20699"/>
    <w:rsid w:val="00A20DAF"/>
    <w:rsid w:val="00A20F8B"/>
    <w:rsid w:val="00A21437"/>
    <w:rsid w:val="00A2165C"/>
    <w:rsid w:val="00A220E4"/>
    <w:rsid w:val="00A223B3"/>
    <w:rsid w:val="00A22447"/>
    <w:rsid w:val="00A22A39"/>
    <w:rsid w:val="00A22F92"/>
    <w:rsid w:val="00A2301D"/>
    <w:rsid w:val="00A2320E"/>
    <w:rsid w:val="00A237BA"/>
    <w:rsid w:val="00A23991"/>
    <w:rsid w:val="00A23A39"/>
    <w:rsid w:val="00A2419D"/>
    <w:rsid w:val="00A243A1"/>
    <w:rsid w:val="00A2449B"/>
    <w:rsid w:val="00A247E4"/>
    <w:rsid w:val="00A248C6"/>
    <w:rsid w:val="00A24C27"/>
    <w:rsid w:val="00A24F0C"/>
    <w:rsid w:val="00A24F7E"/>
    <w:rsid w:val="00A25194"/>
    <w:rsid w:val="00A2552C"/>
    <w:rsid w:val="00A2585B"/>
    <w:rsid w:val="00A25D99"/>
    <w:rsid w:val="00A266F4"/>
    <w:rsid w:val="00A2703A"/>
    <w:rsid w:val="00A27294"/>
    <w:rsid w:val="00A272CE"/>
    <w:rsid w:val="00A3005F"/>
    <w:rsid w:val="00A30191"/>
    <w:rsid w:val="00A30B7A"/>
    <w:rsid w:val="00A30BF4"/>
    <w:rsid w:val="00A31C98"/>
    <w:rsid w:val="00A32A16"/>
    <w:rsid w:val="00A32C5C"/>
    <w:rsid w:val="00A33BFA"/>
    <w:rsid w:val="00A346F0"/>
    <w:rsid w:val="00A349E4"/>
    <w:rsid w:val="00A34A73"/>
    <w:rsid w:val="00A34B9B"/>
    <w:rsid w:val="00A350DF"/>
    <w:rsid w:val="00A35F70"/>
    <w:rsid w:val="00A36502"/>
    <w:rsid w:val="00A3721F"/>
    <w:rsid w:val="00A373DE"/>
    <w:rsid w:val="00A40108"/>
    <w:rsid w:val="00A402D9"/>
    <w:rsid w:val="00A407D0"/>
    <w:rsid w:val="00A40A55"/>
    <w:rsid w:val="00A40AEE"/>
    <w:rsid w:val="00A4110A"/>
    <w:rsid w:val="00A413B7"/>
    <w:rsid w:val="00A415B3"/>
    <w:rsid w:val="00A41647"/>
    <w:rsid w:val="00A41C32"/>
    <w:rsid w:val="00A41CC2"/>
    <w:rsid w:val="00A41FAA"/>
    <w:rsid w:val="00A420EB"/>
    <w:rsid w:val="00A42562"/>
    <w:rsid w:val="00A42AAC"/>
    <w:rsid w:val="00A42D0F"/>
    <w:rsid w:val="00A439EE"/>
    <w:rsid w:val="00A43A9F"/>
    <w:rsid w:val="00A43EAA"/>
    <w:rsid w:val="00A44100"/>
    <w:rsid w:val="00A45F31"/>
    <w:rsid w:val="00A46DB5"/>
    <w:rsid w:val="00A47147"/>
    <w:rsid w:val="00A4782F"/>
    <w:rsid w:val="00A478EF"/>
    <w:rsid w:val="00A479FA"/>
    <w:rsid w:val="00A47B14"/>
    <w:rsid w:val="00A47B3B"/>
    <w:rsid w:val="00A500BC"/>
    <w:rsid w:val="00A500CB"/>
    <w:rsid w:val="00A5028B"/>
    <w:rsid w:val="00A5171A"/>
    <w:rsid w:val="00A51940"/>
    <w:rsid w:val="00A51B1A"/>
    <w:rsid w:val="00A51B3A"/>
    <w:rsid w:val="00A52213"/>
    <w:rsid w:val="00A52645"/>
    <w:rsid w:val="00A52A34"/>
    <w:rsid w:val="00A52A3B"/>
    <w:rsid w:val="00A52AC2"/>
    <w:rsid w:val="00A52D06"/>
    <w:rsid w:val="00A53AFF"/>
    <w:rsid w:val="00A5411C"/>
    <w:rsid w:val="00A54CE6"/>
    <w:rsid w:val="00A54DF3"/>
    <w:rsid w:val="00A5509B"/>
    <w:rsid w:val="00A55721"/>
    <w:rsid w:val="00A55BE2"/>
    <w:rsid w:val="00A56577"/>
    <w:rsid w:val="00A56BEC"/>
    <w:rsid w:val="00A56F9A"/>
    <w:rsid w:val="00A57158"/>
    <w:rsid w:val="00A5726B"/>
    <w:rsid w:val="00A572FC"/>
    <w:rsid w:val="00A57929"/>
    <w:rsid w:val="00A57A17"/>
    <w:rsid w:val="00A60BAE"/>
    <w:rsid w:val="00A6261F"/>
    <w:rsid w:val="00A629D1"/>
    <w:rsid w:val="00A631D7"/>
    <w:rsid w:val="00A6356F"/>
    <w:rsid w:val="00A63BC6"/>
    <w:rsid w:val="00A64240"/>
    <w:rsid w:val="00A642B5"/>
    <w:rsid w:val="00A6464B"/>
    <w:rsid w:val="00A64CAF"/>
    <w:rsid w:val="00A65303"/>
    <w:rsid w:val="00A6539A"/>
    <w:rsid w:val="00A65543"/>
    <w:rsid w:val="00A65932"/>
    <w:rsid w:val="00A65D1F"/>
    <w:rsid w:val="00A65E3A"/>
    <w:rsid w:val="00A66384"/>
    <w:rsid w:val="00A701EA"/>
    <w:rsid w:val="00A70CA1"/>
    <w:rsid w:val="00A70EBB"/>
    <w:rsid w:val="00A71237"/>
    <w:rsid w:val="00A71569"/>
    <w:rsid w:val="00A71AE6"/>
    <w:rsid w:val="00A71DD8"/>
    <w:rsid w:val="00A71E03"/>
    <w:rsid w:val="00A72090"/>
    <w:rsid w:val="00A72470"/>
    <w:rsid w:val="00A72953"/>
    <w:rsid w:val="00A72DC7"/>
    <w:rsid w:val="00A73225"/>
    <w:rsid w:val="00A732E7"/>
    <w:rsid w:val="00A74337"/>
    <w:rsid w:val="00A74A3F"/>
    <w:rsid w:val="00A759B2"/>
    <w:rsid w:val="00A75FA0"/>
    <w:rsid w:val="00A75FB0"/>
    <w:rsid w:val="00A76131"/>
    <w:rsid w:val="00A761A7"/>
    <w:rsid w:val="00A763A9"/>
    <w:rsid w:val="00A765D7"/>
    <w:rsid w:val="00A77809"/>
    <w:rsid w:val="00A779E7"/>
    <w:rsid w:val="00A80492"/>
    <w:rsid w:val="00A81124"/>
    <w:rsid w:val="00A8129F"/>
    <w:rsid w:val="00A81378"/>
    <w:rsid w:val="00A821CE"/>
    <w:rsid w:val="00A821DA"/>
    <w:rsid w:val="00A8243C"/>
    <w:rsid w:val="00A8261C"/>
    <w:rsid w:val="00A82FF7"/>
    <w:rsid w:val="00A841B7"/>
    <w:rsid w:val="00A84623"/>
    <w:rsid w:val="00A847E2"/>
    <w:rsid w:val="00A847EF"/>
    <w:rsid w:val="00A84C6A"/>
    <w:rsid w:val="00A84CCF"/>
    <w:rsid w:val="00A85629"/>
    <w:rsid w:val="00A857B1"/>
    <w:rsid w:val="00A85A97"/>
    <w:rsid w:val="00A85E06"/>
    <w:rsid w:val="00A863CE"/>
    <w:rsid w:val="00A867FC"/>
    <w:rsid w:val="00A87ACF"/>
    <w:rsid w:val="00A87E61"/>
    <w:rsid w:val="00A90355"/>
    <w:rsid w:val="00A918D9"/>
    <w:rsid w:val="00A921B7"/>
    <w:rsid w:val="00A92893"/>
    <w:rsid w:val="00A93200"/>
    <w:rsid w:val="00A947FE"/>
    <w:rsid w:val="00A95D16"/>
    <w:rsid w:val="00A960E5"/>
    <w:rsid w:val="00A96D56"/>
    <w:rsid w:val="00A96EEC"/>
    <w:rsid w:val="00A979AE"/>
    <w:rsid w:val="00A97DAB"/>
    <w:rsid w:val="00A97E3E"/>
    <w:rsid w:val="00A97FB3"/>
    <w:rsid w:val="00AA0062"/>
    <w:rsid w:val="00AA08BA"/>
    <w:rsid w:val="00AA0B8D"/>
    <w:rsid w:val="00AA0B95"/>
    <w:rsid w:val="00AA0CA9"/>
    <w:rsid w:val="00AA1000"/>
    <w:rsid w:val="00AA1034"/>
    <w:rsid w:val="00AA1FDF"/>
    <w:rsid w:val="00AA262D"/>
    <w:rsid w:val="00AA2854"/>
    <w:rsid w:val="00AA3492"/>
    <w:rsid w:val="00AA379B"/>
    <w:rsid w:val="00AA4829"/>
    <w:rsid w:val="00AA4A0D"/>
    <w:rsid w:val="00AA4B59"/>
    <w:rsid w:val="00AA57FE"/>
    <w:rsid w:val="00AA5972"/>
    <w:rsid w:val="00AA5F85"/>
    <w:rsid w:val="00AA67EC"/>
    <w:rsid w:val="00AA6BC9"/>
    <w:rsid w:val="00AA6D6C"/>
    <w:rsid w:val="00AA6FC3"/>
    <w:rsid w:val="00AA7502"/>
    <w:rsid w:val="00AA7A0B"/>
    <w:rsid w:val="00AA7DDE"/>
    <w:rsid w:val="00AB035E"/>
    <w:rsid w:val="00AB0495"/>
    <w:rsid w:val="00AB108F"/>
    <w:rsid w:val="00AB15EB"/>
    <w:rsid w:val="00AB1B5C"/>
    <w:rsid w:val="00AB1B8E"/>
    <w:rsid w:val="00AB2222"/>
    <w:rsid w:val="00AB2D56"/>
    <w:rsid w:val="00AB305E"/>
    <w:rsid w:val="00AB3AE4"/>
    <w:rsid w:val="00AB3FB0"/>
    <w:rsid w:val="00AB46D4"/>
    <w:rsid w:val="00AB544F"/>
    <w:rsid w:val="00AB5595"/>
    <w:rsid w:val="00AB5A08"/>
    <w:rsid w:val="00AB5B82"/>
    <w:rsid w:val="00AB63F7"/>
    <w:rsid w:val="00AB67BB"/>
    <w:rsid w:val="00AB6E4C"/>
    <w:rsid w:val="00AB6F34"/>
    <w:rsid w:val="00AB74E8"/>
    <w:rsid w:val="00AB75DB"/>
    <w:rsid w:val="00AC014F"/>
    <w:rsid w:val="00AC0324"/>
    <w:rsid w:val="00AC0A95"/>
    <w:rsid w:val="00AC2C34"/>
    <w:rsid w:val="00AC2D7F"/>
    <w:rsid w:val="00AC3186"/>
    <w:rsid w:val="00AC3773"/>
    <w:rsid w:val="00AC3C4B"/>
    <w:rsid w:val="00AC4842"/>
    <w:rsid w:val="00AC4B08"/>
    <w:rsid w:val="00AC4D06"/>
    <w:rsid w:val="00AC539E"/>
    <w:rsid w:val="00AC54A4"/>
    <w:rsid w:val="00AC6FFF"/>
    <w:rsid w:val="00AC7E12"/>
    <w:rsid w:val="00AC7F5D"/>
    <w:rsid w:val="00AD0407"/>
    <w:rsid w:val="00AD0746"/>
    <w:rsid w:val="00AD0F81"/>
    <w:rsid w:val="00AD0FFB"/>
    <w:rsid w:val="00AD1FC8"/>
    <w:rsid w:val="00AD2CCA"/>
    <w:rsid w:val="00AD354A"/>
    <w:rsid w:val="00AD39DA"/>
    <w:rsid w:val="00AD3ABD"/>
    <w:rsid w:val="00AD3D2F"/>
    <w:rsid w:val="00AD40F1"/>
    <w:rsid w:val="00AD462D"/>
    <w:rsid w:val="00AD470C"/>
    <w:rsid w:val="00AD52C0"/>
    <w:rsid w:val="00AD5641"/>
    <w:rsid w:val="00AD5767"/>
    <w:rsid w:val="00AD5AEC"/>
    <w:rsid w:val="00AD65A9"/>
    <w:rsid w:val="00AD65C1"/>
    <w:rsid w:val="00AD65DC"/>
    <w:rsid w:val="00AD6D1A"/>
    <w:rsid w:val="00AD7288"/>
    <w:rsid w:val="00AD7539"/>
    <w:rsid w:val="00AE010B"/>
    <w:rsid w:val="00AE0D31"/>
    <w:rsid w:val="00AE0D5E"/>
    <w:rsid w:val="00AE10FB"/>
    <w:rsid w:val="00AE1249"/>
    <w:rsid w:val="00AE16F2"/>
    <w:rsid w:val="00AE192F"/>
    <w:rsid w:val="00AE1BE9"/>
    <w:rsid w:val="00AE2634"/>
    <w:rsid w:val="00AE296C"/>
    <w:rsid w:val="00AE4797"/>
    <w:rsid w:val="00AE48C7"/>
    <w:rsid w:val="00AE4B5B"/>
    <w:rsid w:val="00AE4C6D"/>
    <w:rsid w:val="00AE4D67"/>
    <w:rsid w:val="00AE5A74"/>
    <w:rsid w:val="00AE5AAD"/>
    <w:rsid w:val="00AE5B22"/>
    <w:rsid w:val="00AE5C06"/>
    <w:rsid w:val="00AE5EA7"/>
    <w:rsid w:val="00AE69A2"/>
    <w:rsid w:val="00AE6C53"/>
    <w:rsid w:val="00AE7093"/>
    <w:rsid w:val="00AE709B"/>
    <w:rsid w:val="00AE7396"/>
    <w:rsid w:val="00AE75F0"/>
    <w:rsid w:val="00AE7845"/>
    <w:rsid w:val="00AF0C0A"/>
    <w:rsid w:val="00AF0D67"/>
    <w:rsid w:val="00AF1A0F"/>
    <w:rsid w:val="00AF1A35"/>
    <w:rsid w:val="00AF1CD8"/>
    <w:rsid w:val="00AF1FA2"/>
    <w:rsid w:val="00AF224E"/>
    <w:rsid w:val="00AF24FB"/>
    <w:rsid w:val="00AF257D"/>
    <w:rsid w:val="00AF286C"/>
    <w:rsid w:val="00AF298B"/>
    <w:rsid w:val="00AF2E68"/>
    <w:rsid w:val="00AF2E7F"/>
    <w:rsid w:val="00AF2FAB"/>
    <w:rsid w:val="00AF324E"/>
    <w:rsid w:val="00AF4186"/>
    <w:rsid w:val="00AF451D"/>
    <w:rsid w:val="00AF4527"/>
    <w:rsid w:val="00AF4787"/>
    <w:rsid w:val="00AF49E1"/>
    <w:rsid w:val="00AF4EC4"/>
    <w:rsid w:val="00AF5B48"/>
    <w:rsid w:val="00AF5F39"/>
    <w:rsid w:val="00AF61EE"/>
    <w:rsid w:val="00AF69A4"/>
    <w:rsid w:val="00AF6D5C"/>
    <w:rsid w:val="00AF761C"/>
    <w:rsid w:val="00AF7A20"/>
    <w:rsid w:val="00B002F0"/>
    <w:rsid w:val="00B005F9"/>
    <w:rsid w:val="00B0132F"/>
    <w:rsid w:val="00B01447"/>
    <w:rsid w:val="00B015E6"/>
    <w:rsid w:val="00B0165E"/>
    <w:rsid w:val="00B02B60"/>
    <w:rsid w:val="00B02DA4"/>
    <w:rsid w:val="00B031C1"/>
    <w:rsid w:val="00B04238"/>
    <w:rsid w:val="00B046FA"/>
    <w:rsid w:val="00B04BAB"/>
    <w:rsid w:val="00B04DE3"/>
    <w:rsid w:val="00B050D9"/>
    <w:rsid w:val="00B05158"/>
    <w:rsid w:val="00B061B2"/>
    <w:rsid w:val="00B06FC7"/>
    <w:rsid w:val="00B075F0"/>
    <w:rsid w:val="00B0766E"/>
    <w:rsid w:val="00B07F34"/>
    <w:rsid w:val="00B111C1"/>
    <w:rsid w:val="00B12178"/>
    <w:rsid w:val="00B1220E"/>
    <w:rsid w:val="00B1261D"/>
    <w:rsid w:val="00B12D06"/>
    <w:rsid w:val="00B13D88"/>
    <w:rsid w:val="00B142CB"/>
    <w:rsid w:val="00B14336"/>
    <w:rsid w:val="00B14931"/>
    <w:rsid w:val="00B14CDE"/>
    <w:rsid w:val="00B14EA4"/>
    <w:rsid w:val="00B15379"/>
    <w:rsid w:val="00B15BA6"/>
    <w:rsid w:val="00B16257"/>
    <w:rsid w:val="00B16FEE"/>
    <w:rsid w:val="00B17DFA"/>
    <w:rsid w:val="00B20385"/>
    <w:rsid w:val="00B20442"/>
    <w:rsid w:val="00B2061D"/>
    <w:rsid w:val="00B2085A"/>
    <w:rsid w:val="00B21863"/>
    <w:rsid w:val="00B21864"/>
    <w:rsid w:val="00B218ED"/>
    <w:rsid w:val="00B21A03"/>
    <w:rsid w:val="00B22122"/>
    <w:rsid w:val="00B23101"/>
    <w:rsid w:val="00B23190"/>
    <w:rsid w:val="00B23447"/>
    <w:rsid w:val="00B2380B"/>
    <w:rsid w:val="00B23D43"/>
    <w:rsid w:val="00B23F99"/>
    <w:rsid w:val="00B258CC"/>
    <w:rsid w:val="00B26380"/>
    <w:rsid w:val="00B26592"/>
    <w:rsid w:val="00B26658"/>
    <w:rsid w:val="00B26689"/>
    <w:rsid w:val="00B266AD"/>
    <w:rsid w:val="00B2674C"/>
    <w:rsid w:val="00B268E4"/>
    <w:rsid w:val="00B26F26"/>
    <w:rsid w:val="00B27071"/>
    <w:rsid w:val="00B27ED4"/>
    <w:rsid w:val="00B305DB"/>
    <w:rsid w:val="00B30995"/>
    <w:rsid w:val="00B313F6"/>
    <w:rsid w:val="00B31CDA"/>
    <w:rsid w:val="00B31ECD"/>
    <w:rsid w:val="00B32186"/>
    <w:rsid w:val="00B3371C"/>
    <w:rsid w:val="00B33742"/>
    <w:rsid w:val="00B33D1A"/>
    <w:rsid w:val="00B33FAD"/>
    <w:rsid w:val="00B3594F"/>
    <w:rsid w:val="00B35951"/>
    <w:rsid w:val="00B35F73"/>
    <w:rsid w:val="00B362B3"/>
    <w:rsid w:val="00B36766"/>
    <w:rsid w:val="00B373F3"/>
    <w:rsid w:val="00B37725"/>
    <w:rsid w:val="00B37BA6"/>
    <w:rsid w:val="00B37D34"/>
    <w:rsid w:val="00B37DC6"/>
    <w:rsid w:val="00B37E0A"/>
    <w:rsid w:val="00B40347"/>
    <w:rsid w:val="00B40646"/>
    <w:rsid w:val="00B40B3B"/>
    <w:rsid w:val="00B40DED"/>
    <w:rsid w:val="00B40E5E"/>
    <w:rsid w:val="00B40EEB"/>
    <w:rsid w:val="00B40F63"/>
    <w:rsid w:val="00B411D9"/>
    <w:rsid w:val="00B41617"/>
    <w:rsid w:val="00B418B7"/>
    <w:rsid w:val="00B41EF4"/>
    <w:rsid w:val="00B41F87"/>
    <w:rsid w:val="00B41FE7"/>
    <w:rsid w:val="00B4210A"/>
    <w:rsid w:val="00B43176"/>
    <w:rsid w:val="00B437D6"/>
    <w:rsid w:val="00B43B5B"/>
    <w:rsid w:val="00B43E81"/>
    <w:rsid w:val="00B43FEC"/>
    <w:rsid w:val="00B450C1"/>
    <w:rsid w:val="00B45AC0"/>
    <w:rsid w:val="00B464CC"/>
    <w:rsid w:val="00B464F2"/>
    <w:rsid w:val="00B46540"/>
    <w:rsid w:val="00B46AE6"/>
    <w:rsid w:val="00B46FCF"/>
    <w:rsid w:val="00B4728E"/>
    <w:rsid w:val="00B476BF"/>
    <w:rsid w:val="00B47867"/>
    <w:rsid w:val="00B47A35"/>
    <w:rsid w:val="00B47E62"/>
    <w:rsid w:val="00B50145"/>
    <w:rsid w:val="00B501C7"/>
    <w:rsid w:val="00B503EC"/>
    <w:rsid w:val="00B50F4E"/>
    <w:rsid w:val="00B5124D"/>
    <w:rsid w:val="00B5155E"/>
    <w:rsid w:val="00B51B6F"/>
    <w:rsid w:val="00B51DCA"/>
    <w:rsid w:val="00B52822"/>
    <w:rsid w:val="00B52F89"/>
    <w:rsid w:val="00B53400"/>
    <w:rsid w:val="00B53939"/>
    <w:rsid w:val="00B539EA"/>
    <w:rsid w:val="00B53D38"/>
    <w:rsid w:val="00B544DB"/>
    <w:rsid w:val="00B5453D"/>
    <w:rsid w:val="00B548D6"/>
    <w:rsid w:val="00B549C9"/>
    <w:rsid w:val="00B54CCE"/>
    <w:rsid w:val="00B54E0C"/>
    <w:rsid w:val="00B55671"/>
    <w:rsid w:val="00B55740"/>
    <w:rsid w:val="00B55922"/>
    <w:rsid w:val="00B55ADA"/>
    <w:rsid w:val="00B561A9"/>
    <w:rsid w:val="00B56AF2"/>
    <w:rsid w:val="00B572CC"/>
    <w:rsid w:val="00B57601"/>
    <w:rsid w:val="00B57DB0"/>
    <w:rsid w:val="00B57FF6"/>
    <w:rsid w:val="00B60D4E"/>
    <w:rsid w:val="00B6183F"/>
    <w:rsid w:val="00B6187A"/>
    <w:rsid w:val="00B61928"/>
    <w:rsid w:val="00B61CE4"/>
    <w:rsid w:val="00B61D72"/>
    <w:rsid w:val="00B61DBE"/>
    <w:rsid w:val="00B62434"/>
    <w:rsid w:val="00B628BE"/>
    <w:rsid w:val="00B62E60"/>
    <w:rsid w:val="00B62F85"/>
    <w:rsid w:val="00B6318F"/>
    <w:rsid w:val="00B63366"/>
    <w:rsid w:val="00B638D4"/>
    <w:rsid w:val="00B6401F"/>
    <w:rsid w:val="00B64329"/>
    <w:rsid w:val="00B644CE"/>
    <w:rsid w:val="00B65273"/>
    <w:rsid w:val="00B65487"/>
    <w:rsid w:val="00B656E7"/>
    <w:rsid w:val="00B65BE8"/>
    <w:rsid w:val="00B6616A"/>
    <w:rsid w:val="00B6627A"/>
    <w:rsid w:val="00B66647"/>
    <w:rsid w:val="00B672BB"/>
    <w:rsid w:val="00B67307"/>
    <w:rsid w:val="00B70551"/>
    <w:rsid w:val="00B710CE"/>
    <w:rsid w:val="00B7146A"/>
    <w:rsid w:val="00B721DA"/>
    <w:rsid w:val="00B72B9F"/>
    <w:rsid w:val="00B72CB2"/>
    <w:rsid w:val="00B72DC6"/>
    <w:rsid w:val="00B72FC2"/>
    <w:rsid w:val="00B731BC"/>
    <w:rsid w:val="00B73237"/>
    <w:rsid w:val="00B735FE"/>
    <w:rsid w:val="00B738A6"/>
    <w:rsid w:val="00B738C5"/>
    <w:rsid w:val="00B73FD3"/>
    <w:rsid w:val="00B7444D"/>
    <w:rsid w:val="00B746CE"/>
    <w:rsid w:val="00B7498F"/>
    <w:rsid w:val="00B7508A"/>
    <w:rsid w:val="00B75564"/>
    <w:rsid w:val="00B75C96"/>
    <w:rsid w:val="00B767BD"/>
    <w:rsid w:val="00B774BB"/>
    <w:rsid w:val="00B776FC"/>
    <w:rsid w:val="00B80AAA"/>
    <w:rsid w:val="00B80D4F"/>
    <w:rsid w:val="00B8105D"/>
    <w:rsid w:val="00B811B6"/>
    <w:rsid w:val="00B813E7"/>
    <w:rsid w:val="00B815B7"/>
    <w:rsid w:val="00B81970"/>
    <w:rsid w:val="00B819FC"/>
    <w:rsid w:val="00B81A76"/>
    <w:rsid w:val="00B822FE"/>
    <w:rsid w:val="00B8261F"/>
    <w:rsid w:val="00B8352D"/>
    <w:rsid w:val="00B83BB8"/>
    <w:rsid w:val="00B84F2A"/>
    <w:rsid w:val="00B85181"/>
    <w:rsid w:val="00B85363"/>
    <w:rsid w:val="00B85452"/>
    <w:rsid w:val="00B856FB"/>
    <w:rsid w:val="00B85E30"/>
    <w:rsid w:val="00B85FD5"/>
    <w:rsid w:val="00B860BF"/>
    <w:rsid w:val="00B8648F"/>
    <w:rsid w:val="00B86608"/>
    <w:rsid w:val="00B8687E"/>
    <w:rsid w:val="00B8743D"/>
    <w:rsid w:val="00B87458"/>
    <w:rsid w:val="00B8762F"/>
    <w:rsid w:val="00B876D2"/>
    <w:rsid w:val="00B90940"/>
    <w:rsid w:val="00B90EDF"/>
    <w:rsid w:val="00B90F28"/>
    <w:rsid w:val="00B90FAC"/>
    <w:rsid w:val="00B91027"/>
    <w:rsid w:val="00B910B5"/>
    <w:rsid w:val="00B911E8"/>
    <w:rsid w:val="00B91764"/>
    <w:rsid w:val="00B92930"/>
    <w:rsid w:val="00B92CCF"/>
    <w:rsid w:val="00B931BA"/>
    <w:rsid w:val="00B93282"/>
    <w:rsid w:val="00B94589"/>
    <w:rsid w:val="00B9478E"/>
    <w:rsid w:val="00B95820"/>
    <w:rsid w:val="00B96081"/>
    <w:rsid w:val="00B962D1"/>
    <w:rsid w:val="00B96463"/>
    <w:rsid w:val="00B966FD"/>
    <w:rsid w:val="00B970A3"/>
    <w:rsid w:val="00B97195"/>
    <w:rsid w:val="00B975B2"/>
    <w:rsid w:val="00B975EF"/>
    <w:rsid w:val="00B97BAB"/>
    <w:rsid w:val="00BA0D04"/>
    <w:rsid w:val="00BA1CDB"/>
    <w:rsid w:val="00BA242E"/>
    <w:rsid w:val="00BA2465"/>
    <w:rsid w:val="00BA2AAA"/>
    <w:rsid w:val="00BA2F62"/>
    <w:rsid w:val="00BA3777"/>
    <w:rsid w:val="00BA4D3B"/>
    <w:rsid w:val="00BA5793"/>
    <w:rsid w:val="00BA5962"/>
    <w:rsid w:val="00BA655F"/>
    <w:rsid w:val="00BA6A82"/>
    <w:rsid w:val="00BA78EA"/>
    <w:rsid w:val="00BA793F"/>
    <w:rsid w:val="00BA7A1D"/>
    <w:rsid w:val="00BA7A97"/>
    <w:rsid w:val="00BB02D0"/>
    <w:rsid w:val="00BB0613"/>
    <w:rsid w:val="00BB0F7E"/>
    <w:rsid w:val="00BB10DF"/>
    <w:rsid w:val="00BB1ABF"/>
    <w:rsid w:val="00BB2700"/>
    <w:rsid w:val="00BB3147"/>
    <w:rsid w:val="00BB39E9"/>
    <w:rsid w:val="00BB499E"/>
    <w:rsid w:val="00BB4AF3"/>
    <w:rsid w:val="00BB4EF2"/>
    <w:rsid w:val="00BB51C6"/>
    <w:rsid w:val="00BB52FE"/>
    <w:rsid w:val="00BB54D3"/>
    <w:rsid w:val="00BB5A92"/>
    <w:rsid w:val="00BB5A9A"/>
    <w:rsid w:val="00BB5D73"/>
    <w:rsid w:val="00BB5E67"/>
    <w:rsid w:val="00BB6726"/>
    <w:rsid w:val="00BB69B2"/>
    <w:rsid w:val="00BB6C77"/>
    <w:rsid w:val="00BB79E5"/>
    <w:rsid w:val="00BC0516"/>
    <w:rsid w:val="00BC0EBC"/>
    <w:rsid w:val="00BC1346"/>
    <w:rsid w:val="00BC1C64"/>
    <w:rsid w:val="00BC2011"/>
    <w:rsid w:val="00BC24A4"/>
    <w:rsid w:val="00BC292E"/>
    <w:rsid w:val="00BC2F35"/>
    <w:rsid w:val="00BC30BA"/>
    <w:rsid w:val="00BC3372"/>
    <w:rsid w:val="00BC348E"/>
    <w:rsid w:val="00BC379F"/>
    <w:rsid w:val="00BC3B46"/>
    <w:rsid w:val="00BC3ED6"/>
    <w:rsid w:val="00BC3F9C"/>
    <w:rsid w:val="00BC4167"/>
    <w:rsid w:val="00BC4183"/>
    <w:rsid w:val="00BC45BF"/>
    <w:rsid w:val="00BC4E4D"/>
    <w:rsid w:val="00BC539B"/>
    <w:rsid w:val="00BC60CB"/>
    <w:rsid w:val="00BC64C5"/>
    <w:rsid w:val="00BC6A79"/>
    <w:rsid w:val="00BC6AC5"/>
    <w:rsid w:val="00BC6E3B"/>
    <w:rsid w:val="00BC6E84"/>
    <w:rsid w:val="00BC729E"/>
    <w:rsid w:val="00BC7D35"/>
    <w:rsid w:val="00BC7ED9"/>
    <w:rsid w:val="00BD1293"/>
    <w:rsid w:val="00BD153E"/>
    <w:rsid w:val="00BD16E3"/>
    <w:rsid w:val="00BD2102"/>
    <w:rsid w:val="00BD2582"/>
    <w:rsid w:val="00BD27FA"/>
    <w:rsid w:val="00BD2963"/>
    <w:rsid w:val="00BD2FDC"/>
    <w:rsid w:val="00BD4074"/>
    <w:rsid w:val="00BD4356"/>
    <w:rsid w:val="00BD4788"/>
    <w:rsid w:val="00BD4A65"/>
    <w:rsid w:val="00BD520D"/>
    <w:rsid w:val="00BD5302"/>
    <w:rsid w:val="00BD572D"/>
    <w:rsid w:val="00BD582F"/>
    <w:rsid w:val="00BD596A"/>
    <w:rsid w:val="00BD59B6"/>
    <w:rsid w:val="00BD6091"/>
    <w:rsid w:val="00BD6CE5"/>
    <w:rsid w:val="00BD6CF3"/>
    <w:rsid w:val="00BD701E"/>
    <w:rsid w:val="00BD7C67"/>
    <w:rsid w:val="00BE0206"/>
    <w:rsid w:val="00BE03E9"/>
    <w:rsid w:val="00BE0C4B"/>
    <w:rsid w:val="00BE0E4F"/>
    <w:rsid w:val="00BE0EAA"/>
    <w:rsid w:val="00BE10ED"/>
    <w:rsid w:val="00BE1393"/>
    <w:rsid w:val="00BE1514"/>
    <w:rsid w:val="00BE15D2"/>
    <w:rsid w:val="00BE1DBA"/>
    <w:rsid w:val="00BE1EEA"/>
    <w:rsid w:val="00BE226C"/>
    <w:rsid w:val="00BE32C4"/>
    <w:rsid w:val="00BE3716"/>
    <w:rsid w:val="00BE413D"/>
    <w:rsid w:val="00BE4314"/>
    <w:rsid w:val="00BE447E"/>
    <w:rsid w:val="00BE475B"/>
    <w:rsid w:val="00BE492E"/>
    <w:rsid w:val="00BE4FC8"/>
    <w:rsid w:val="00BE5E2B"/>
    <w:rsid w:val="00BE6132"/>
    <w:rsid w:val="00BE6687"/>
    <w:rsid w:val="00BE6B9A"/>
    <w:rsid w:val="00BE6CE7"/>
    <w:rsid w:val="00BE6D63"/>
    <w:rsid w:val="00BE72ED"/>
    <w:rsid w:val="00BE7384"/>
    <w:rsid w:val="00BE7549"/>
    <w:rsid w:val="00BE754A"/>
    <w:rsid w:val="00BE7853"/>
    <w:rsid w:val="00BE7B6E"/>
    <w:rsid w:val="00BF000A"/>
    <w:rsid w:val="00BF01A8"/>
    <w:rsid w:val="00BF0858"/>
    <w:rsid w:val="00BF0EFF"/>
    <w:rsid w:val="00BF1B14"/>
    <w:rsid w:val="00BF1E80"/>
    <w:rsid w:val="00BF2259"/>
    <w:rsid w:val="00BF2260"/>
    <w:rsid w:val="00BF2556"/>
    <w:rsid w:val="00BF25D8"/>
    <w:rsid w:val="00BF341D"/>
    <w:rsid w:val="00BF452F"/>
    <w:rsid w:val="00BF473D"/>
    <w:rsid w:val="00BF5070"/>
    <w:rsid w:val="00BF5094"/>
    <w:rsid w:val="00BF54AD"/>
    <w:rsid w:val="00BF5AAC"/>
    <w:rsid w:val="00BF5D0A"/>
    <w:rsid w:val="00BF6202"/>
    <w:rsid w:val="00BF6D13"/>
    <w:rsid w:val="00BF6F99"/>
    <w:rsid w:val="00BF77D3"/>
    <w:rsid w:val="00BF7A4C"/>
    <w:rsid w:val="00C008FF"/>
    <w:rsid w:val="00C00D8D"/>
    <w:rsid w:val="00C00FD1"/>
    <w:rsid w:val="00C0150A"/>
    <w:rsid w:val="00C01957"/>
    <w:rsid w:val="00C020C3"/>
    <w:rsid w:val="00C032BA"/>
    <w:rsid w:val="00C034B5"/>
    <w:rsid w:val="00C045F6"/>
    <w:rsid w:val="00C04CD7"/>
    <w:rsid w:val="00C04DA4"/>
    <w:rsid w:val="00C04E26"/>
    <w:rsid w:val="00C0641D"/>
    <w:rsid w:val="00C066FE"/>
    <w:rsid w:val="00C06F5E"/>
    <w:rsid w:val="00C07024"/>
    <w:rsid w:val="00C07076"/>
    <w:rsid w:val="00C071D9"/>
    <w:rsid w:val="00C075BC"/>
    <w:rsid w:val="00C07FA0"/>
    <w:rsid w:val="00C102BC"/>
    <w:rsid w:val="00C10800"/>
    <w:rsid w:val="00C11000"/>
    <w:rsid w:val="00C12651"/>
    <w:rsid w:val="00C12BCE"/>
    <w:rsid w:val="00C12E51"/>
    <w:rsid w:val="00C139A8"/>
    <w:rsid w:val="00C1415E"/>
    <w:rsid w:val="00C14B80"/>
    <w:rsid w:val="00C15371"/>
    <w:rsid w:val="00C1567F"/>
    <w:rsid w:val="00C15F68"/>
    <w:rsid w:val="00C165AB"/>
    <w:rsid w:val="00C16AB8"/>
    <w:rsid w:val="00C16C45"/>
    <w:rsid w:val="00C175A7"/>
    <w:rsid w:val="00C17E91"/>
    <w:rsid w:val="00C20CD5"/>
    <w:rsid w:val="00C20E96"/>
    <w:rsid w:val="00C211A4"/>
    <w:rsid w:val="00C217E1"/>
    <w:rsid w:val="00C2260B"/>
    <w:rsid w:val="00C227A9"/>
    <w:rsid w:val="00C2282F"/>
    <w:rsid w:val="00C24134"/>
    <w:rsid w:val="00C250EB"/>
    <w:rsid w:val="00C25C80"/>
    <w:rsid w:val="00C25F37"/>
    <w:rsid w:val="00C260A0"/>
    <w:rsid w:val="00C27894"/>
    <w:rsid w:val="00C27A48"/>
    <w:rsid w:val="00C27B39"/>
    <w:rsid w:val="00C27D45"/>
    <w:rsid w:val="00C27DC6"/>
    <w:rsid w:val="00C304B8"/>
    <w:rsid w:val="00C30710"/>
    <w:rsid w:val="00C30EA2"/>
    <w:rsid w:val="00C31125"/>
    <w:rsid w:val="00C3183A"/>
    <w:rsid w:val="00C31AD7"/>
    <w:rsid w:val="00C330BB"/>
    <w:rsid w:val="00C3377D"/>
    <w:rsid w:val="00C35030"/>
    <w:rsid w:val="00C358D0"/>
    <w:rsid w:val="00C358DC"/>
    <w:rsid w:val="00C35C5D"/>
    <w:rsid w:val="00C363C5"/>
    <w:rsid w:val="00C36D86"/>
    <w:rsid w:val="00C3706F"/>
    <w:rsid w:val="00C377DC"/>
    <w:rsid w:val="00C37C70"/>
    <w:rsid w:val="00C401D7"/>
    <w:rsid w:val="00C40CAA"/>
    <w:rsid w:val="00C41745"/>
    <w:rsid w:val="00C41F0E"/>
    <w:rsid w:val="00C42019"/>
    <w:rsid w:val="00C42079"/>
    <w:rsid w:val="00C42A4D"/>
    <w:rsid w:val="00C42CEA"/>
    <w:rsid w:val="00C42FD2"/>
    <w:rsid w:val="00C43500"/>
    <w:rsid w:val="00C43536"/>
    <w:rsid w:val="00C435A1"/>
    <w:rsid w:val="00C43DDB"/>
    <w:rsid w:val="00C446B8"/>
    <w:rsid w:val="00C44FB2"/>
    <w:rsid w:val="00C4500D"/>
    <w:rsid w:val="00C45880"/>
    <w:rsid w:val="00C463C3"/>
    <w:rsid w:val="00C46427"/>
    <w:rsid w:val="00C4652A"/>
    <w:rsid w:val="00C46D07"/>
    <w:rsid w:val="00C46FC9"/>
    <w:rsid w:val="00C4739C"/>
    <w:rsid w:val="00C50A2A"/>
    <w:rsid w:val="00C50AFB"/>
    <w:rsid w:val="00C50CF7"/>
    <w:rsid w:val="00C51944"/>
    <w:rsid w:val="00C51FFB"/>
    <w:rsid w:val="00C5217E"/>
    <w:rsid w:val="00C52C31"/>
    <w:rsid w:val="00C52F8F"/>
    <w:rsid w:val="00C5380D"/>
    <w:rsid w:val="00C543E9"/>
    <w:rsid w:val="00C544BD"/>
    <w:rsid w:val="00C54ABC"/>
    <w:rsid w:val="00C55F7B"/>
    <w:rsid w:val="00C561D7"/>
    <w:rsid w:val="00C56AB5"/>
    <w:rsid w:val="00C56CE3"/>
    <w:rsid w:val="00C56DA9"/>
    <w:rsid w:val="00C57935"/>
    <w:rsid w:val="00C57DE0"/>
    <w:rsid w:val="00C60005"/>
    <w:rsid w:val="00C60092"/>
    <w:rsid w:val="00C60BC0"/>
    <w:rsid w:val="00C60BCC"/>
    <w:rsid w:val="00C615B9"/>
    <w:rsid w:val="00C61BEF"/>
    <w:rsid w:val="00C61D6F"/>
    <w:rsid w:val="00C61E46"/>
    <w:rsid w:val="00C6247E"/>
    <w:rsid w:val="00C62DB4"/>
    <w:rsid w:val="00C63088"/>
    <w:rsid w:val="00C6326D"/>
    <w:rsid w:val="00C6331C"/>
    <w:rsid w:val="00C63380"/>
    <w:rsid w:val="00C639EA"/>
    <w:rsid w:val="00C63EB1"/>
    <w:rsid w:val="00C63EBF"/>
    <w:rsid w:val="00C64063"/>
    <w:rsid w:val="00C647C6"/>
    <w:rsid w:val="00C64D4A"/>
    <w:rsid w:val="00C65DCB"/>
    <w:rsid w:val="00C6664E"/>
    <w:rsid w:val="00C66A76"/>
    <w:rsid w:val="00C67298"/>
    <w:rsid w:val="00C67880"/>
    <w:rsid w:val="00C67ED1"/>
    <w:rsid w:val="00C702EC"/>
    <w:rsid w:val="00C706C6"/>
    <w:rsid w:val="00C70749"/>
    <w:rsid w:val="00C710B0"/>
    <w:rsid w:val="00C71231"/>
    <w:rsid w:val="00C71538"/>
    <w:rsid w:val="00C71AC4"/>
    <w:rsid w:val="00C71C39"/>
    <w:rsid w:val="00C73189"/>
    <w:rsid w:val="00C7324E"/>
    <w:rsid w:val="00C732C1"/>
    <w:rsid w:val="00C73609"/>
    <w:rsid w:val="00C746F9"/>
    <w:rsid w:val="00C753F6"/>
    <w:rsid w:val="00C754BE"/>
    <w:rsid w:val="00C75E90"/>
    <w:rsid w:val="00C76BE4"/>
    <w:rsid w:val="00C76C7F"/>
    <w:rsid w:val="00C76D7E"/>
    <w:rsid w:val="00C7704A"/>
    <w:rsid w:val="00C77325"/>
    <w:rsid w:val="00C776F6"/>
    <w:rsid w:val="00C778E0"/>
    <w:rsid w:val="00C77C57"/>
    <w:rsid w:val="00C77CFA"/>
    <w:rsid w:val="00C77DE6"/>
    <w:rsid w:val="00C8055B"/>
    <w:rsid w:val="00C80744"/>
    <w:rsid w:val="00C80CB4"/>
    <w:rsid w:val="00C80F85"/>
    <w:rsid w:val="00C80FDE"/>
    <w:rsid w:val="00C81165"/>
    <w:rsid w:val="00C81304"/>
    <w:rsid w:val="00C8144E"/>
    <w:rsid w:val="00C826EB"/>
    <w:rsid w:val="00C82B64"/>
    <w:rsid w:val="00C82C4A"/>
    <w:rsid w:val="00C82DBC"/>
    <w:rsid w:val="00C831D7"/>
    <w:rsid w:val="00C83884"/>
    <w:rsid w:val="00C83AE5"/>
    <w:rsid w:val="00C83E14"/>
    <w:rsid w:val="00C83E6B"/>
    <w:rsid w:val="00C848DF"/>
    <w:rsid w:val="00C86149"/>
    <w:rsid w:val="00C86366"/>
    <w:rsid w:val="00C8638F"/>
    <w:rsid w:val="00C871A0"/>
    <w:rsid w:val="00C87369"/>
    <w:rsid w:val="00C905EE"/>
    <w:rsid w:val="00C90BF2"/>
    <w:rsid w:val="00C922D1"/>
    <w:rsid w:val="00C927CF"/>
    <w:rsid w:val="00C92FBE"/>
    <w:rsid w:val="00C936CD"/>
    <w:rsid w:val="00C93D7F"/>
    <w:rsid w:val="00C93E8E"/>
    <w:rsid w:val="00C94032"/>
    <w:rsid w:val="00C943EF"/>
    <w:rsid w:val="00C951CE"/>
    <w:rsid w:val="00C952E7"/>
    <w:rsid w:val="00C95828"/>
    <w:rsid w:val="00C96374"/>
    <w:rsid w:val="00C968A4"/>
    <w:rsid w:val="00C96C30"/>
    <w:rsid w:val="00C96E5E"/>
    <w:rsid w:val="00C96E65"/>
    <w:rsid w:val="00C97A9C"/>
    <w:rsid w:val="00C97EE7"/>
    <w:rsid w:val="00C97F57"/>
    <w:rsid w:val="00CA0A4B"/>
    <w:rsid w:val="00CA0B75"/>
    <w:rsid w:val="00CA0BA3"/>
    <w:rsid w:val="00CA0CF6"/>
    <w:rsid w:val="00CA10A8"/>
    <w:rsid w:val="00CA1843"/>
    <w:rsid w:val="00CA1D76"/>
    <w:rsid w:val="00CA1F68"/>
    <w:rsid w:val="00CA2A48"/>
    <w:rsid w:val="00CA2B57"/>
    <w:rsid w:val="00CA2E01"/>
    <w:rsid w:val="00CA2EDD"/>
    <w:rsid w:val="00CA3106"/>
    <w:rsid w:val="00CA3355"/>
    <w:rsid w:val="00CA3C15"/>
    <w:rsid w:val="00CA3C18"/>
    <w:rsid w:val="00CA3E2A"/>
    <w:rsid w:val="00CA4196"/>
    <w:rsid w:val="00CA468E"/>
    <w:rsid w:val="00CA4C94"/>
    <w:rsid w:val="00CA562A"/>
    <w:rsid w:val="00CA5F1D"/>
    <w:rsid w:val="00CA63F6"/>
    <w:rsid w:val="00CA6447"/>
    <w:rsid w:val="00CA687F"/>
    <w:rsid w:val="00CA69A1"/>
    <w:rsid w:val="00CA6EDB"/>
    <w:rsid w:val="00CA72E1"/>
    <w:rsid w:val="00CA7319"/>
    <w:rsid w:val="00CA77E7"/>
    <w:rsid w:val="00CA7E87"/>
    <w:rsid w:val="00CB0749"/>
    <w:rsid w:val="00CB0FB4"/>
    <w:rsid w:val="00CB18E9"/>
    <w:rsid w:val="00CB1AB2"/>
    <w:rsid w:val="00CB23BA"/>
    <w:rsid w:val="00CB2861"/>
    <w:rsid w:val="00CB28A0"/>
    <w:rsid w:val="00CB2D7B"/>
    <w:rsid w:val="00CB31F0"/>
    <w:rsid w:val="00CB4AA6"/>
    <w:rsid w:val="00CB5113"/>
    <w:rsid w:val="00CB5ED6"/>
    <w:rsid w:val="00CB6FD7"/>
    <w:rsid w:val="00CB78CD"/>
    <w:rsid w:val="00CB7FA4"/>
    <w:rsid w:val="00CC014C"/>
    <w:rsid w:val="00CC01C4"/>
    <w:rsid w:val="00CC0B9D"/>
    <w:rsid w:val="00CC0BCB"/>
    <w:rsid w:val="00CC1972"/>
    <w:rsid w:val="00CC1F14"/>
    <w:rsid w:val="00CC28BE"/>
    <w:rsid w:val="00CC2C46"/>
    <w:rsid w:val="00CC2D4C"/>
    <w:rsid w:val="00CC311D"/>
    <w:rsid w:val="00CC31F0"/>
    <w:rsid w:val="00CC32AA"/>
    <w:rsid w:val="00CC3762"/>
    <w:rsid w:val="00CC3770"/>
    <w:rsid w:val="00CC3B3A"/>
    <w:rsid w:val="00CC4AD4"/>
    <w:rsid w:val="00CC611D"/>
    <w:rsid w:val="00CC63CB"/>
    <w:rsid w:val="00CC63F1"/>
    <w:rsid w:val="00CC7434"/>
    <w:rsid w:val="00CD0074"/>
    <w:rsid w:val="00CD0197"/>
    <w:rsid w:val="00CD0504"/>
    <w:rsid w:val="00CD163D"/>
    <w:rsid w:val="00CD1E15"/>
    <w:rsid w:val="00CD20A8"/>
    <w:rsid w:val="00CD220C"/>
    <w:rsid w:val="00CD2A77"/>
    <w:rsid w:val="00CD2B64"/>
    <w:rsid w:val="00CD3B0F"/>
    <w:rsid w:val="00CD3E4E"/>
    <w:rsid w:val="00CD45A1"/>
    <w:rsid w:val="00CD518B"/>
    <w:rsid w:val="00CD5692"/>
    <w:rsid w:val="00CD6A3B"/>
    <w:rsid w:val="00CD7097"/>
    <w:rsid w:val="00CD71A1"/>
    <w:rsid w:val="00CD79D9"/>
    <w:rsid w:val="00CE041F"/>
    <w:rsid w:val="00CE0EC3"/>
    <w:rsid w:val="00CE0F87"/>
    <w:rsid w:val="00CE161A"/>
    <w:rsid w:val="00CE278C"/>
    <w:rsid w:val="00CE2857"/>
    <w:rsid w:val="00CE30FB"/>
    <w:rsid w:val="00CE32B4"/>
    <w:rsid w:val="00CE371C"/>
    <w:rsid w:val="00CE486A"/>
    <w:rsid w:val="00CE4967"/>
    <w:rsid w:val="00CE4A84"/>
    <w:rsid w:val="00CE4CC6"/>
    <w:rsid w:val="00CE4F44"/>
    <w:rsid w:val="00CE58D9"/>
    <w:rsid w:val="00CE61C6"/>
    <w:rsid w:val="00CE6A05"/>
    <w:rsid w:val="00CE705D"/>
    <w:rsid w:val="00CE70F0"/>
    <w:rsid w:val="00CE780A"/>
    <w:rsid w:val="00CE7BFC"/>
    <w:rsid w:val="00CE7DB1"/>
    <w:rsid w:val="00CE7F52"/>
    <w:rsid w:val="00CF003A"/>
    <w:rsid w:val="00CF01E5"/>
    <w:rsid w:val="00CF029D"/>
    <w:rsid w:val="00CF03F4"/>
    <w:rsid w:val="00CF05A7"/>
    <w:rsid w:val="00CF0D3D"/>
    <w:rsid w:val="00CF0E94"/>
    <w:rsid w:val="00CF0F96"/>
    <w:rsid w:val="00CF3176"/>
    <w:rsid w:val="00CF35F6"/>
    <w:rsid w:val="00CF3E5A"/>
    <w:rsid w:val="00CF3F99"/>
    <w:rsid w:val="00CF4750"/>
    <w:rsid w:val="00CF4ACE"/>
    <w:rsid w:val="00CF4DBC"/>
    <w:rsid w:val="00CF4F79"/>
    <w:rsid w:val="00CF5074"/>
    <w:rsid w:val="00CF54BF"/>
    <w:rsid w:val="00CF5E51"/>
    <w:rsid w:val="00CF6168"/>
    <w:rsid w:val="00CF61CB"/>
    <w:rsid w:val="00CF6740"/>
    <w:rsid w:val="00CF6909"/>
    <w:rsid w:val="00CF6C82"/>
    <w:rsid w:val="00D006DC"/>
    <w:rsid w:val="00D00987"/>
    <w:rsid w:val="00D00B70"/>
    <w:rsid w:val="00D00D87"/>
    <w:rsid w:val="00D017C6"/>
    <w:rsid w:val="00D01BAC"/>
    <w:rsid w:val="00D024DE"/>
    <w:rsid w:val="00D02B57"/>
    <w:rsid w:val="00D033DC"/>
    <w:rsid w:val="00D03E2B"/>
    <w:rsid w:val="00D0532B"/>
    <w:rsid w:val="00D05374"/>
    <w:rsid w:val="00D058C6"/>
    <w:rsid w:val="00D069DF"/>
    <w:rsid w:val="00D07395"/>
    <w:rsid w:val="00D07BD2"/>
    <w:rsid w:val="00D1052F"/>
    <w:rsid w:val="00D109B8"/>
    <w:rsid w:val="00D10A03"/>
    <w:rsid w:val="00D10C1F"/>
    <w:rsid w:val="00D10FCB"/>
    <w:rsid w:val="00D12802"/>
    <w:rsid w:val="00D12CD7"/>
    <w:rsid w:val="00D12D58"/>
    <w:rsid w:val="00D13714"/>
    <w:rsid w:val="00D139F8"/>
    <w:rsid w:val="00D14FE6"/>
    <w:rsid w:val="00D1544B"/>
    <w:rsid w:val="00D1549B"/>
    <w:rsid w:val="00D15B69"/>
    <w:rsid w:val="00D15C3B"/>
    <w:rsid w:val="00D16295"/>
    <w:rsid w:val="00D16B1A"/>
    <w:rsid w:val="00D172CC"/>
    <w:rsid w:val="00D17CCE"/>
    <w:rsid w:val="00D2019C"/>
    <w:rsid w:val="00D201F0"/>
    <w:rsid w:val="00D20DA3"/>
    <w:rsid w:val="00D20EC2"/>
    <w:rsid w:val="00D21F6F"/>
    <w:rsid w:val="00D21F98"/>
    <w:rsid w:val="00D2228D"/>
    <w:rsid w:val="00D2263F"/>
    <w:rsid w:val="00D242A3"/>
    <w:rsid w:val="00D24372"/>
    <w:rsid w:val="00D2467F"/>
    <w:rsid w:val="00D24AF3"/>
    <w:rsid w:val="00D24F7E"/>
    <w:rsid w:val="00D26169"/>
    <w:rsid w:val="00D26ABD"/>
    <w:rsid w:val="00D27A17"/>
    <w:rsid w:val="00D27CDD"/>
    <w:rsid w:val="00D30434"/>
    <w:rsid w:val="00D30910"/>
    <w:rsid w:val="00D30F16"/>
    <w:rsid w:val="00D31DA6"/>
    <w:rsid w:val="00D31E53"/>
    <w:rsid w:val="00D3262D"/>
    <w:rsid w:val="00D329D0"/>
    <w:rsid w:val="00D32A3F"/>
    <w:rsid w:val="00D32E06"/>
    <w:rsid w:val="00D32EF1"/>
    <w:rsid w:val="00D337B2"/>
    <w:rsid w:val="00D33D5C"/>
    <w:rsid w:val="00D3402A"/>
    <w:rsid w:val="00D3485E"/>
    <w:rsid w:val="00D34FEB"/>
    <w:rsid w:val="00D3544A"/>
    <w:rsid w:val="00D36020"/>
    <w:rsid w:val="00D3670D"/>
    <w:rsid w:val="00D36F1B"/>
    <w:rsid w:val="00D373BD"/>
    <w:rsid w:val="00D373E5"/>
    <w:rsid w:val="00D3788E"/>
    <w:rsid w:val="00D400F5"/>
    <w:rsid w:val="00D4146E"/>
    <w:rsid w:val="00D41AA0"/>
    <w:rsid w:val="00D430CF"/>
    <w:rsid w:val="00D431D5"/>
    <w:rsid w:val="00D4397C"/>
    <w:rsid w:val="00D4435F"/>
    <w:rsid w:val="00D44CFE"/>
    <w:rsid w:val="00D45C94"/>
    <w:rsid w:val="00D45D11"/>
    <w:rsid w:val="00D46092"/>
    <w:rsid w:val="00D46450"/>
    <w:rsid w:val="00D46BE6"/>
    <w:rsid w:val="00D47429"/>
    <w:rsid w:val="00D4795C"/>
    <w:rsid w:val="00D47B3A"/>
    <w:rsid w:val="00D47DD1"/>
    <w:rsid w:val="00D50D5E"/>
    <w:rsid w:val="00D519D3"/>
    <w:rsid w:val="00D51BA9"/>
    <w:rsid w:val="00D51E2B"/>
    <w:rsid w:val="00D52A79"/>
    <w:rsid w:val="00D53013"/>
    <w:rsid w:val="00D53669"/>
    <w:rsid w:val="00D53A2B"/>
    <w:rsid w:val="00D5441A"/>
    <w:rsid w:val="00D545A7"/>
    <w:rsid w:val="00D5488C"/>
    <w:rsid w:val="00D54C39"/>
    <w:rsid w:val="00D54EA3"/>
    <w:rsid w:val="00D5532F"/>
    <w:rsid w:val="00D562D2"/>
    <w:rsid w:val="00D567C0"/>
    <w:rsid w:val="00D56A52"/>
    <w:rsid w:val="00D56DE6"/>
    <w:rsid w:val="00D572D6"/>
    <w:rsid w:val="00D579AD"/>
    <w:rsid w:val="00D57DBB"/>
    <w:rsid w:val="00D600FA"/>
    <w:rsid w:val="00D6134F"/>
    <w:rsid w:val="00D613D5"/>
    <w:rsid w:val="00D619CB"/>
    <w:rsid w:val="00D6438E"/>
    <w:rsid w:val="00D6458F"/>
    <w:rsid w:val="00D64A13"/>
    <w:rsid w:val="00D64ECF"/>
    <w:rsid w:val="00D650EA"/>
    <w:rsid w:val="00D65BCE"/>
    <w:rsid w:val="00D65E14"/>
    <w:rsid w:val="00D66B42"/>
    <w:rsid w:val="00D66B59"/>
    <w:rsid w:val="00D67394"/>
    <w:rsid w:val="00D67B57"/>
    <w:rsid w:val="00D67ECE"/>
    <w:rsid w:val="00D70008"/>
    <w:rsid w:val="00D7000E"/>
    <w:rsid w:val="00D704E7"/>
    <w:rsid w:val="00D71001"/>
    <w:rsid w:val="00D7163A"/>
    <w:rsid w:val="00D734B6"/>
    <w:rsid w:val="00D73532"/>
    <w:rsid w:val="00D73BAD"/>
    <w:rsid w:val="00D73D9B"/>
    <w:rsid w:val="00D73F83"/>
    <w:rsid w:val="00D74A69"/>
    <w:rsid w:val="00D75075"/>
    <w:rsid w:val="00D7631C"/>
    <w:rsid w:val="00D766D7"/>
    <w:rsid w:val="00D77146"/>
    <w:rsid w:val="00D77B6E"/>
    <w:rsid w:val="00D8015B"/>
    <w:rsid w:val="00D801CB"/>
    <w:rsid w:val="00D804FC"/>
    <w:rsid w:val="00D82643"/>
    <w:rsid w:val="00D828A9"/>
    <w:rsid w:val="00D829C2"/>
    <w:rsid w:val="00D82F3B"/>
    <w:rsid w:val="00D8511F"/>
    <w:rsid w:val="00D85E55"/>
    <w:rsid w:val="00D85FDB"/>
    <w:rsid w:val="00D86661"/>
    <w:rsid w:val="00D870DA"/>
    <w:rsid w:val="00D874F2"/>
    <w:rsid w:val="00D878F0"/>
    <w:rsid w:val="00D90247"/>
    <w:rsid w:val="00D9058D"/>
    <w:rsid w:val="00D90B23"/>
    <w:rsid w:val="00D911D7"/>
    <w:rsid w:val="00D9144F"/>
    <w:rsid w:val="00D915F3"/>
    <w:rsid w:val="00D91BD2"/>
    <w:rsid w:val="00D926EC"/>
    <w:rsid w:val="00D92A09"/>
    <w:rsid w:val="00D9389D"/>
    <w:rsid w:val="00D949E2"/>
    <w:rsid w:val="00D95C82"/>
    <w:rsid w:val="00D96417"/>
    <w:rsid w:val="00D968FA"/>
    <w:rsid w:val="00D970CA"/>
    <w:rsid w:val="00D9747E"/>
    <w:rsid w:val="00D97796"/>
    <w:rsid w:val="00D979DA"/>
    <w:rsid w:val="00D979F3"/>
    <w:rsid w:val="00DA041A"/>
    <w:rsid w:val="00DA093E"/>
    <w:rsid w:val="00DA1BB6"/>
    <w:rsid w:val="00DA1D63"/>
    <w:rsid w:val="00DA1D86"/>
    <w:rsid w:val="00DA2015"/>
    <w:rsid w:val="00DA26A5"/>
    <w:rsid w:val="00DA3E34"/>
    <w:rsid w:val="00DA3E4C"/>
    <w:rsid w:val="00DA4059"/>
    <w:rsid w:val="00DA4229"/>
    <w:rsid w:val="00DA423F"/>
    <w:rsid w:val="00DA4AFE"/>
    <w:rsid w:val="00DA4F59"/>
    <w:rsid w:val="00DA5278"/>
    <w:rsid w:val="00DA5476"/>
    <w:rsid w:val="00DA67CC"/>
    <w:rsid w:val="00DA6C42"/>
    <w:rsid w:val="00DA6C90"/>
    <w:rsid w:val="00DA70C5"/>
    <w:rsid w:val="00DA7723"/>
    <w:rsid w:val="00DA779A"/>
    <w:rsid w:val="00DA7E20"/>
    <w:rsid w:val="00DB0D9B"/>
    <w:rsid w:val="00DB1F99"/>
    <w:rsid w:val="00DB1FF7"/>
    <w:rsid w:val="00DB2189"/>
    <w:rsid w:val="00DB2CE6"/>
    <w:rsid w:val="00DB3581"/>
    <w:rsid w:val="00DB3922"/>
    <w:rsid w:val="00DB3CA6"/>
    <w:rsid w:val="00DB3E4C"/>
    <w:rsid w:val="00DB47C3"/>
    <w:rsid w:val="00DB551F"/>
    <w:rsid w:val="00DB5B54"/>
    <w:rsid w:val="00DB5FBC"/>
    <w:rsid w:val="00DB6952"/>
    <w:rsid w:val="00DB6BE8"/>
    <w:rsid w:val="00DB709B"/>
    <w:rsid w:val="00DC05D4"/>
    <w:rsid w:val="00DC0A0D"/>
    <w:rsid w:val="00DC14AF"/>
    <w:rsid w:val="00DC1529"/>
    <w:rsid w:val="00DC1999"/>
    <w:rsid w:val="00DC1B1E"/>
    <w:rsid w:val="00DC1FE4"/>
    <w:rsid w:val="00DC229B"/>
    <w:rsid w:val="00DC2932"/>
    <w:rsid w:val="00DC2A13"/>
    <w:rsid w:val="00DC2E5B"/>
    <w:rsid w:val="00DC2E88"/>
    <w:rsid w:val="00DC33B5"/>
    <w:rsid w:val="00DC3C16"/>
    <w:rsid w:val="00DC405C"/>
    <w:rsid w:val="00DC4640"/>
    <w:rsid w:val="00DC4CCE"/>
    <w:rsid w:val="00DC5238"/>
    <w:rsid w:val="00DC53A8"/>
    <w:rsid w:val="00DC5843"/>
    <w:rsid w:val="00DC5AFA"/>
    <w:rsid w:val="00DC5F19"/>
    <w:rsid w:val="00DC6990"/>
    <w:rsid w:val="00DC7530"/>
    <w:rsid w:val="00DC7DBF"/>
    <w:rsid w:val="00DD1331"/>
    <w:rsid w:val="00DD136C"/>
    <w:rsid w:val="00DD179F"/>
    <w:rsid w:val="00DD1BE2"/>
    <w:rsid w:val="00DD1FDB"/>
    <w:rsid w:val="00DD322D"/>
    <w:rsid w:val="00DD374F"/>
    <w:rsid w:val="00DD396F"/>
    <w:rsid w:val="00DD4269"/>
    <w:rsid w:val="00DD426F"/>
    <w:rsid w:val="00DD43E2"/>
    <w:rsid w:val="00DD46C0"/>
    <w:rsid w:val="00DD4A77"/>
    <w:rsid w:val="00DD4BAE"/>
    <w:rsid w:val="00DD5512"/>
    <w:rsid w:val="00DD5756"/>
    <w:rsid w:val="00DD5C30"/>
    <w:rsid w:val="00DD61FC"/>
    <w:rsid w:val="00DD6288"/>
    <w:rsid w:val="00DD662E"/>
    <w:rsid w:val="00DD6CD2"/>
    <w:rsid w:val="00DD6E2A"/>
    <w:rsid w:val="00DD7126"/>
    <w:rsid w:val="00DD791F"/>
    <w:rsid w:val="00DD7FBE"/>
    <w:rsid w:val="00DE0A3A"/>
    <w:rsid w:val="00DE0AF6"/>
    <w:rsid w:val="00DE13E0"/>
    <w:rsid w:val="00DE1C2E"/>
    <w:rsid w:val="00DE2EBB"/>
    <w:rsid w:val="00DE32EE"/>
    <w:rsid w:val="00DE45B4"/>
    <w:rsid w:val="00DE46A7"/>
    <w:rsid w:val="00DE476C"/>
    <w:rsid w:val="00DE5786"/>
    <w:rsid w:val="00DE5EBE"/>
    <w:rsid w:val="00DE5F79"/>
    <w:rsid w:val="00DE60C7"/>
    <w:rsid w:val="00DE6548"/>
    <w:rsid w:val="00DE65E2"/>
    <w:rsid w:val="00DE6607"/>
    <w:rsid w:val="00DE69DB"/>
    <w:rsid w:val="00DE6F93"/>
    <w:rsid w:val="00DE7113"/>
    <w:rsid w:val="00DE735C"/>
    <w:rsid w:val="00DE7F14"/>
    <w:rsid w:val="00DF0330"/>
    <w:rsid w:val="00DF05E1"/>
    <w:rsid w:val="00DF085D"/>
    <w:rsid w:val="00DF0D1E"/>
    <w:rsid w:val="00DF0E5F"/>
    <w:rsid w:val="00DF0F48"/>
    <w:rsid w:val="00DF1033"/>
    <w:rsid w:val="00DF23D4"/>
    <w:rsid w:val="00DF2A6A"/>
    <w:rsid w:val="00DF3920"/>
    <w:rsid w:val="00DF41E5"/>
    <w:rsid w:val="00DF436F"/>
    <w:rsid w:val="00DF45C2"/>
    <w:rsid w:val="00DF45D1"/>
    <w:rsid w:val="00DF4663"/>
    <w:rsid w:val="00DF4809"/>
    <w:rsid w:val="00DF4CA6"/>
    <w:rsid w:val="00DF5533"/>
    <w:rsid w:val="00DF5670"/>
    <w:rsid w:val="00DF5F61"/>
    <w:rsid w:val="00DF712D"/>
    <w:rsid w:val="00E00388"/>
    <w:rsid w:val="00E00E99"/>
    <w:rsid w:val="00E01432"/>
    <w:rsid w:val="00E01857"/>
    <w:rsid w:val="00E01A17"/>
    <w:rsid w:val="00E01E28"/>
    <w:rsid w:val="00E01E66"/>
    <w:rsid w:val="00E01F0B"/>
    <w:rsid w:val="00E023BD"/>
    <w:rsid w:val="00E02A5E"/>
    <w:rsid w:val="00E030CE"/>
    <w:rsid w:val="00E03828"/>
    <w:rsid w:val="00E038F9"/>
    <w:rsid w:val="00E03A98"/>
    <w:rsid w:val="00E04563"/>
    <w:rsid w:val="00E047EC"/>
    <w:rsid w:val="00E057B5"/>
    <w:rsid w:val="00E05C7F"/>
    <w:rsid w:val="00E05FF4"/>
    <w:rsid w:val="00E06379"/>
    <w:rsid w:val="00E070A7"/>
    <w:rsid w:val="00E0711E"/>
    <w:rsid w:val="00E07886"/>
    <w:rsid w:val="00E07C4F"/>
    <w:rsid w:val="00E10D59"/>
    <w:rsid w:val="00E1150C"/>
    <w:rsid w:val="00E115E9"/>
    <w:rsid w:val="00E118F3"/>
    <w:rsid w:val="00E1245F"/>
    <w:rsid w:val="00E12DA9"/>
    <w:rsid w:val="00E12EEA"/>
    <w:rsid w:val="00E130AD"/>
    <w:rsid w:val="00E138AD"/>
    <w:rsid w:val="00E13B27"/>
    <w:rsid w:val="00E13CCA"/>
    <w:rsid w:val="00E14095"/>
    <w:rsid w:val="00E1464E"/>
    <w:rsid w:val="00E14CA6"/>
    <w:rsid w:val="00E14CEA"/>
    <w:rsid w:val="00E14D78"/>
    <w:rsid w:val="00E14F57"/>
    <w:rsid w:val="00E15546"/>
    <w:rsid w:val="00E15B9B"/>
    <w:rsid w:val="00E1689F"/>
    <w:rsid w:val="00E17759"/>
    <w:rsid w:val="00E179EC"/>
    <w:rsid w:val="00E17AA6"/>
    <w:rsid w:val="00E17C88"/>
    <w:rsid w:val="00E206CD"/>
    <w:rsid w:val="00E20B56"/>
    <w:rsid w:val="00E20D99"/>
    <w:rsid w:val="00E212E4"/>
    <w:rsid w:val="00E22FB9"/>
    <w:rsid w:val="00E2331F"/>
    <w:rsid w:val="00E23883"/>
    <w:rsid w:val="00E23B45"/>
    <w:rsid w:val="00E24494"/>
    <w:rsid w:val="00E25399"/>
    <w:rsid w:val="00E25456"/>
    <w:rsid w:val="00E257A3"/>
    <w:rsid w:val="00E25FF3"/>
    <w:rsid w:val="00E2722A"/>
    <w:rsid w:val="00E27317"/>
    <w:rsid w:val="00E2777A"/>
    <w:rsid w:val="00E27936"/>
    <w:rsid w:val="00E27AD8"/>
    <w:rsid w:val="00E27D1A"/>
    <w:rsid w:val="00E3183D"/>
    <w:rsid w:val="00E318F6"/>
    <w:rsid w:val="00E31EA8"/>
    <w:rsid w:val="00E31EAD"/>
    <w:rsid w:val="00E3228D"/>
    <w:rsid w:val="00E32318"/>
    <w:rsid w:val="00E32E79"/>
    <w:rsid w:val="00E33F75"/>
    <w:rsid w:val="00E3547D"/>
    <w:rsid w:val="00E35F65"/>
    <w:rsid w:val="00E363BC"/>
    <w:rsid w:val="00E366F7"/>
    <w:rsid w:val="00E368B2"/>
    <w:rsid w:val="00E36D28"/>
    <w:rsid w:val="00E40339"/>
    <w:rsid w:val="00E40916"/>
    <w:rsid w:val="00E40AB2"/>
    <w:rsid w:val="00E4162B"/>
    <w:rsid w:val="00E416C6"/>
    <w:rsid w:val="00E41895"/>
    <w:rsid w:val="00E4191A"/>
    <w:rsid w:val="00E424CD"/>
    <w:rsid w:val="00E42BFD"/>
    <w:rsid w:val="00E42EF1"/>
    <w:rsid w:val="00E4387C"/>
    <w:rsid w:val="00E439A0"/>
    <w:rsid w:val="00E44D2F"/>
    <w:rsid w:val="00E45199"/>
    <w:rsid w:val="00E45390"/>
    <w:rsid w:val="00E456DF"/>
    <w:rsid w:val="00E45877"/>
    <w:rsid w:val="00E45998"/>
    <w:rsid w:val="00E45BDA"/>
    <w:rsid w:val="00E4608D"/>
    <w:rsid w:val="00E46BBA"/>
    <w:rsid w:val="00E47638"/>
    <w:rsid w:val="00E500B0"/>
    <w:rsid w:val="00E504D7"/>
    <w:rsid w:val="00E50707"/>
    <w:rsid w:val="00E5073B"/>
    <w:rsid w:val="00E50C4A"/>
    <w:rsid w:val="00E51029"/>
    <w:rsid w:val="00E5127E"/>
    <w:rsid w:val="00E51311"/>
    <w:rsid w:val="00E51517"/>
    <w:rsid w:val="00E51E3F"/>
    <w:rsid w:val="00E521F0"/>
    <w:rsid w:val="00E52D0D"/>
    <w:rsid w:val="00E52DC0"/>
    <w:rsid w:val="00E53281"/>
    <w:rsid w:val="00E53CBF"/>
    <w:rsid w:val="00E54040"/>
    <w:rsid w:val="00E5413F"/>
    <w:rsid w:val="00E545FD"/>
    <w:rsid w:val="00E5469D"/>
    <w:rsid w:val="00E54AAB"/>
    <w:rsid w:val="00E54B67"/>
    <w:rsid w:val="00E550E9"/>
    <w:rsid w:val="00E5512E"/>
    <w:rsid w:val="00E55259"/>
    <w:rsid w:val="00E56720"/>
    <w:rsid w:val="00E56A8F"/>
    <w:rsid w:val="00E609DE"/>
    <w:rsid w:val="00E61317"/>
    <w:rsid w:val="00E61D5D"/>
    <w:rsid w:val="00E62D8F"/>
    <w:rsid w:val="00E636CA"/>
    <w:rsid w:val="00E63C04"/>
    <w:rsid w:val="00E63ED4"/>
    <w:rsid w:val="00E64B96"/>
    <w:rsid w:val="00E64C03"/>
    <w:rsid w:val="00E65363"/>
    <w:rsid w:val="00E65470"/>
    <w:rsid w:val="00E6716D"/>
    <w:rsid w:val="00E67290"/>
    <w:rsid w:val="00E6796D"/>
    <w:rsid w:val="00E67C40"/>
    <w:rsid w:val="00E70DF9"/>
    <w:rsid w:val="00E7108B"/>
    <w:rsid w:val="00E71E5E"/>
    <w:rsid w:val="00E71EC7"/>
    <w:rsid w:val="00E726E6"/>
    <w:rsid w:val="00E72BE0"/>
    <w:rsid w:val="00E73BF8"/>
    <w:rsid w:val="00E73CBE"/>
    <w:rsid w:val="00E7438E"/>
    <w:rsid w:val="00E7510E"/>
    <w:rsid w:val="00E75C65"/>
    <w:rsid w:val="00E75D3E"/>
    <w:rsid w:val="00E76033"/>
    <w:rsid w:val="00E7643D"/>
    <w:rsid w:val="00E76B3F"/>
    <w:rsid w:val="00E76BF8"/>
    <w:rsid w:val="00E77090"/>
    <w:rsid w:val="00E775CC"/>
    <w:rsid w:val="00E77687"/>
    <w:rsid w:val="00E77CA7"/>
    <w:rsid w:val="00E80A2D"/>
    <w:rsid w:val="00E80E2C"/>
    <w:rsid w:val="00E80FB4"/>
    <w:rsid w:val="00E81621"/>
    <w:rsid w:val="00E81806"/>
    <w:rsid w:val="00E81EAD"/>
    <w:rsid w:val="00E82C19"/>
    <w:rsid w:val="00E82C44"/>
    <w:rsid w:val="00E82D48"/>
    <w:rsid w:val="00E834C3"/>
    <w:rsid w:val="00E8495C"/>
    <w:rsid w:val="00E84A21"/>
    <w:rsid w:val="00E8504C"/>
    <w:rsid w:val="00E85610"/>
    <w:rsid w:val="00E85CF2"/>
    <w:rsid w:val="00E865BB"/>
    <w:rsid w:val="00E86739"/>
    <w:rsid w:val="00E86B5D"/>
    <w:rsid w:val="00E87AF9"/>
    <w:rsid w:val="00E87B6A"/>
    <w:rsid w:val="00E87CE1"/>
    <w:rsid w:val="00E87D23"/>
    <w:rsid w:val="00E90004"/>
    <w:rsid w:val="00E906C3"/>
    <w:rsid w:val="00E90AA2"/>
    <w:rsid w:val="00E90D10"/>
    <w:rsid w:val="00E90D60"/>
    <w:rsid w:val="00E90E2E"/>
    <w:rsid w:val="00E9261B"/>
    <w:rsid w:val="00E92817"/>
    <w:rsid w:val="00E928D2"/>
    <w:rsid w:val="00E92C16"/>
    <w:rsid w:val="00E9314D"/>
    <w:rsid w:val="00E932CD"/>
    <w:rsid w:val="00E93F00"/>
    <w:rsid w:val="00E940F1"/>
    <w:rsid w:val="00E94C3F"/>
    <w:rsid w:val="00E94CE0"/>
    <w:rsid w:val="00E950BE"/>
    <w:rsid w:val="00E96B20"/>
    <w:rsid w:val="00E97916"/>
    <w:rsid w:val="00E979EC"/>
    <w:rsid w:val="00E97CF9"/>
    <w:rsid w:val="00EA0CC0"/>
    <w:rsid w:val="00EA0E98"/>
    <w:rsid w:val="00EA17CB"/>
    <w:rsid w:val="00EA1B7B"/>
    <w:rsid w:val="00EA1C1B"/>
    <w:rsid w:val="00EA1EF4"/>
    <w:rsid w:val="00EA1F54"/>
    <w:rsid w:val="00EA1FDA"/>
    <w:rsid w:val="00EA2F2C"/>
    <w:rsid w:val="00EA2F45"/>
    <w:rsid w:val="00EA337C"/>
    <w:rsid w:val="00EA3B6A"/>
    <w:rsid w:val="00EA3D63"/>
    <w:rsid w:val="00EA3E4B"/>
    <w:rsid w:val="00EA5816"/>
    <w:rsid w:val="00EA5919"/>
    <w:rsid w:val="00EA64E8"/>
    <w:rsid w:val="00EA737C"/>
    <w:rsid w:val="00EA73A8"/>
    <w:rsid w:val="00EA73AC"/>
    <w:rsid w:val="00EA7B31"/>
    <w:rsid w:val="00EA7B39"/>
    <w:rsid w:val="00EA7D0D"/>
    <w:rsid w:val="00EA7EB2"/>
    <w:rsid w:val="00EA7F5E"/>
    <w:rsid w:val="00EB0496"/>
    <w:rsid w:val="00EB0BF9"/>
    <w:rsid w:val="00EB0F97"/>
    <w:rsid w:val="00EB1AD8"/>
    <w:rsid w:val="00EB2293"/>
    <w:rsid w:val="00EB2425"/>
    <w:rsid w:val="00EB26DE"/>
    <w:rsid w:val="00EB4524"/>
    <w:rsid w:val="00EB4886"/>
    <w:rsid w:val="00EB48ED"/>
    <w:rsid w:val="00EB5321"/>
    <w:rsid w:val="00EB5769"/>
    <w:rsid w:val="00EB5C3A"/>
    <w:rsid w:val="00EB5D33"/>
    <w:rsid w:val="00EB624D"/>
    <w:rsid w:val="00EB6555"/>
    <w:rsid w:val="00EB6681"/>
    <w:rsid w:val="00EB6A97"/>
    <w:rsid w:val="00EB6E63"/>
    <w:rsid w:val="00EB6EA9"/>
    <w:rsid w:val="00EB6EE8"/>
    <w:rsid w:val="00EB74C1"/>
    <w:rsid w:val="00EC04D9"/>
    <w:rsid w:val="00EC0648"/>
    <w:rsid w:val="00EC07EF"/>
    <w:rsid w:val="00EC0A9F"/>
    <w:rsid w:val="00EC106C"/>
    <w:rsid w:val="00EC108B"/>
    <w:rsid w:val="00EC18CD"/>
    <w:rsid w:val="00EC1E10"/>
    <w:rsid w:val="00EC208F"/>
    <w:rsid w:val="00EC239E"/>
    <w:rsid w:val="00EC256E"/>
    <w:rsid w:val="00EC2C83"/>
    <w:rsid w:val="00EC31D4"/>
    <w:rsid w:val="00EC3261"/>
    <w:rsid w:val="00EC4C10"/>
    <w:rsid w:val="00EC4E73"/>
    <w:rsid w:val="00EC5B26"/>
    <w:rsid w:val="00EC6137"/>
    <w:rsid w:val="00EC6266"/>
    <w:rsid w:val="00EC637C"/>
    <w:rsid w:val="00EC6BCD"/>
    <w:rsid w:val="00EC6EE5"/>
    <w:rsid w:val="00EC7257"/>
    <w:rsid w:val="00EC72F2"/>
    <w:rsid w:val="00EC7679"/>
    <w:rsid w:val="00EC7947"/>
    <w:rsid w:val="00EC7EDB"/>
    <w:rsid w:val="00EC7F29"/>
    <w:rsid w:val="00ED0A0A"/>
    <w:rsid w:val="00ED0BC6"/>
    <w:rsid w:val="00ED133A"/>
    <w:rsid w:val="00ED18A5"/>
    <w:rsid w:val="00ED1A0B"/>
    <w:rsid w:val="00ED2393"/>
    <w:rsid w:val="00ED2998"/>
    <w:rsid w:val="00ED3247"/>
    <w:rsid w:val="00ED3880"/>
    <w:rsid w:val="00ED4BAB"/>
    <w:rsid w:val="00ED5D11"/>
    <w:rsid w:val="00ED64BF"/>
    <w:rsid w:val="00ED7064"/>
    <w:rsid w:val="00ED7B14"/>
    <w:rsid w:val="00ED7F4B"/>
    <w:rsid w:val="00EE0CB8"/>
    <w:rsid w:val="00EE0E24"/>
    <w:rsid w:val="00EE17FA"/>
    <w:rsid w:val="00EE1C3E"/>
    <w:rsid w:val="00EE1C5E"/>
    <w:rsid w:val="00EE27D5"/>
    <w:rsid w:val="00EE2F65"/>
    <w:rsid w:val="00EE2FCE"/>
    <w:rsid w:val="00EE2FDB"/>
    <w:rsid w:val="00EE3C04"/>
    <w:rsid w:val="00EE3CD5"/>
    <w:rsid w:val="00EE4F1B"/>
    <w:rsid w:val="00EE59B4"/>
    <w:rsid w:val="00EE6870"/>
    <w:rsid w:val="00EE6C41"/>
    <w:rsid w:val="00EE6D6B"/>
    <w:rsid w:val="00EE7FFE"/>
    <w:rsid w:val="00EF0B2E"/>
    <w:rsid w:val="00EF0C05"/>
    <w:rsid w:val="00EF0F29"/>
    <w:rsid w:val="00EF138D"/>
    <w:rsid w:val="00EF1567"/>
    <w:rsid w:val="00EF171F"/>
    <w:rsid w:val="00EF1772"/>
    <w:rsid w:val="00EF2EA4"/>
    <w:rsid w:val="00EF2F53"/>
    <w:rsid w:val="00EF37DF"/>
    <w:rsid w:val="00EF3912"/>
    <w:rsid w:val="00EF4205"/>
    <w:rsid w:val="00EF42CB"/>
    <w:rsid w:val="00EF4558"/>
    <w:rsid w:val="00EF4BCA"/>
    <w:rsid w:val="00EF5108"/>
    <w:rsid w:val="00EF5BEE"/>
    <w:rsid w:val="00EF64FD"/>
    <w:rsid w:val="00EF798D"/>
    <w:rsid w:val="00EF7C50"/>
    <w:rsid w:val="00F004C0"/>
    <w:rsid w:val="00F0085A"/>
    <w:rsid w:val="00F01065"/>
    <w:rsid w:val="00F01857"/>
    <w:rsid w:val="00F019E7"/>
    <w:rsid w:val="00F01CA9"/>
    <w:rsid w:val="00F02023"/>
    <w:rsid w:val="00F02430"/>
    <w:rsid w:val="00F028C4"/>
    <w:rsid w:val="00F02ABF"/>
    <w:rsid w:val="00F02B70"/>
    <w:rsid w:val="00F033ED"/>
    <w:rsid w:val="00F03EEC"/>
    <w:rsid w:val="00F03FDE"/>
    <w:rsid w:val="00F048B6"/>
    <w:rsid w:val="00F04BB5"/>
    <w:rsid w:val="00F05401"/>
    <w:rsid w:val="00F05888"/>
    <w:rsid w:val="00F059E3"/>
    <w:rsid w:val="00F05BC4"/>
    <w:rsid w:val="00F06014"/>
    <w:rsid w:val="00F0616B"/>
    <w:rsid w:val="00F0714C"/>
    <w:rsid w:val="00F07498"/>
    <w:rsid w:val="00F07800"/>
    <w:rsid w:val="00F07A40"/>
    <w:rsid w:val="00F07C41"/>
    <w:rsid w:val="00F10259"/>
    <w:rsid w:val="00F104F5"/>
    <w:rsid w:val="00F10A95"/>
    <w:rsid w:val="00F10C2C"/>
    <w:rsid w:val="00F10CB3"/>
    <w:rsid w:val="00F110AF"/>
    <w:rsid w:val="00F11261"/>
    <w:rsid w:val="00F11648"/>
    <w:rsid w:val="00F11708"/>
    <w:rsid w:val="00F12702"/>
    <w:rsid w:val="00F13EF9"/>
    <w:rsid w:val="00F13FB1"/>
    <w:rsid w:val="00F14605"/>
    <w:rsid w:val="00F1471E"/>
    <w:rsid w:val="00F15014"/>
    <w:rsid w:val="00F1503C"/>
    <w:rsid w:val="00F154A7"/>
    <w:rsid w:val="00F15C67"/>
    <w:rsid w:val="00F15DB3"/>
    <w:rsid w:val="00F15E17"/>
    <w:rsid w:val="00F1638A"/>
    <w:rsid w:val="00F166DB"/>
    <w:rsid w:val="00F16C1E"/>
    <w:rsid w:val="00F16D10"/>
    <w:rsid w:val="00F17076"/>
    <w:rsid w:val="00F20310"/>
    <w:rsid w:val="00F20819"/>
    <w:rsid w:val="00F2089B"/>
    <w:rsid w:val="00F20973"/>
    <w:rsid w:val="00F216CB"/>
    <w:rsid w:val="00F21A10"/>
    <w:rsid w:val="00F22173"/>
    <w:rsid w:val="00F222D9"/>
    <w:rsid w:val="00F224BC"/>
    <w:rsid w:val="00F227E7"/>
    <w:rsid w:val="00F23312"/>
    <w:rsid w:val="00F23906"/>
    <w:rsid w:val="00F23BEC"/>
    <w:rsid w:val="00F23C95"/>
    <w:rsid w:val="00F23EBE"/>
    <w:rsid w:val="00F24431"/>
    <w:rsid w:val="00F244C0"/>
    <w:rsid w:val="00F253B9"/>
    <w:rsid w:val="00F2599B"/>
    <w:rsid w:val="00F259DA"/>
    <w:rsid w:val="00F25B41"/>
    <w:rsid w:val="00F26206"/>
    <w:rsid w:val="00F26AEE"/>
    <w:rsid w:val="00F26AFF"/>
    <w:rsid w:val="00F26E2E"/>
    <w:rsid w:val="00F27D02"/>
    <w:rsid w:val="00F308B3"/>
    <w:rsid w:val="00F30B18"/>
    <w:rsid w:val="00F30F98"/>
    <w:rsid w:val="00F311DB"/>
    <w:rsid w:val="00F313B8"/>
    <w:rsid w:val="00F314D6"/>
    <w:rsid w:val="00F31B84"/>
    <w:rsid w:val="00F32D20"/>
    <w:rsid w:val="00F32FC5"/>
    <w:rsid w:val="00F3424F"/>
    <w:rsid w:val="00F34A80"/>
    <w:rsid w:val="00F34E29"/>
    <w:rsid w:val="00F3549E"/>
    <w:rsid w:val="00F35552"/>
    <w:rsid w:val="00F355B4"/>
    <w:rsid w:val="00F3566A"/>
    <w:rsid w:val="00F3570C"/>
    <w:rsid w:val="00F35D4A"/>
    <w:rsid w:val="00F35E23"/>
    <w:rsid w:val="00F35EF7"/>
    <w:rsid w:val="00F35FCA"/>
    <w:rsid w:val="00F36F7D"/>
    <w:rsid w:val="00F3792F"/>
    <w:rsid w:val="00F37B3B"/>
    <w:rsid w:val="00F37DBB"/>
    <w:rsid w:val="00F37FC4"/>
    <w:rsid w:val="00F414E5"/>
    <w:rsid w:val="00F41E23"/>
    <w:rsid w:val="00F4295E"/>
    <w:rsid w:val="00F42F9C"/>
    <w:rsid w:val="00F43CE7"/>
    <w:rsid w:val="00F445CD"/>
    <w:rsid w:val="00F44863"/>
    <w:rsid w:val="00F45712"/>
    <w:rsid w:val="00F45783"/>
    <w:rsid w:val="00F45855"/>
    <w:rsid w:val="00F45AB4"/>
    <w:rsid w:val="00F46285"/>
    <w:rsid w:val="00F4668B"/>
    <w:rsid w:val="00F469D6"/>
    <w:rsid w:val="00F46D2B"/>
    <w:rsid w:val="00F46E4E"/>
    <w:rsid w:val="00F46E7C"/>
    <w:rsid w:val="00F47508"/>
    <w:rsid w:val="00F4756D"/>
    <w:rsid w:val="00F47570"/>
    <w:rsid w:val="00F47A0E"/>
    <w:rsid w:val="00F47AC2"/>
    <w:rsid w:val="00F50430"/>
    <w:rsid w:val="00F50B0B"/>
    <w:rsid w:val="00F50DF6"/>
    <w:rsid w:val="00F51AEB"/>
    <w:rsid w:val="00F51DC9"/>
    <w:rsid w:val="00F52623"/>
    <w:rsid w:val="00F52B74"/>
    <w:rsid w:val="00F52D25"/>
    <w:rsid w:val="00F53052"/>
    <w:rsid w:val="00F53737"/>
    <w:rsid w:val="00F539D5"/>
    <w:rsid w:val="00F54706"/>
    <w:rsid w:val="00F54B73"/>
    <w:rsid w:val="00F556EE"/>
    <w:rsid w:val="00F55BAC"/>
    <w:rsid w:val="00F55F22"/>
    <w:rsid w:val="00F56EAF"/>
    <w:rsid w:val="00F570AA"/>
    <w:rsid w:val="00F57FC2"/>
    <w:rsid w:val="00F60A20"/>
    <w:rsid w:val="00F61457"/>
    <w:rsid w:val="00F61E2E"/>
    <w:rsid w:val="00F61FC6"/>
    <w:rsid w:val="00F6203A"/>
    <w:rsid w:val="00F62488"/>
    <w:rsid w:val="00F624B2"/>
    <w:rsid w:val="00F625BF"/>
    <w:rsid w:val="00F62B8D"/>
    <w:rsid w:val="00F62BBC"/>
    <w:rsid w:val="00F63332"/>
    <w:rsid w:val="00F63780"/>
    <w:rsid w:val="00F63820"/>
    <w:rsid w:val="00F63C37"/>
    <w:rsid w:val="00F648A7"/>
    <w:rsid w:val="00F64F88"/>
    <w:rsid w:val="00F65D2A"/>
    <w:rsid w:val="00F6615C"/>
    <w:rsid w:val="00F66466"/>
    <w:rsid w:val="00F67326"/>
    <w:rsid w:val="00F673BC"/>
    <w:rsid w:val="00F67A66"/>
    <w:rsid w:val="00F67DB0"/>
    <w:rsid w:val="00F702CA"/>
    <w:rsid w:val="00F703E9"/>
    <w:rsid w:val="00F70B92"/>
    <w:rsid w:val="00F70F8C"/>
    <w:rsid w:val="00F718C3"/>
    <w:rsid w:val="00F71D31"/>
    <w:rsid w:val="00F72C59"/>
    <w:rsid w:val="00F735E7"/>
    <w:rsid w:val="00F73ABD"/>
    <w:rsid w:val="00F73B77"/>
    <w:rsid w:val="00F74356"/>
    <w:rsid w:val="00F74582"/>
    <w:rsid w:val="00F74662"/>
    <w:rsid w:val="00F754DB"/>
    <w:rsid w:val="00F75564"/>
    <w:rsid w:val="00F75F42"/>
    <w:rsid w:val="00F76BC0"/>
    <w:rsid w:val="00F7757C"/>
    <w:rsid w:val="00F7767E"/>
    <w:rsid w:val="00F7769E"/>
    <w:rsid w:val="00F77D07"/>
    <w:rsid w:val="00F802A1"/>
    <w:rsid w:val="00F802A7"/>
    <w:rsid w:val="00F80B86"/>
    <w:rsid w:val="00F81819"/>
    <w:rsid w:val="00F81C67"/>
    <w:rsid w:val="00F82231"/>
    <w:rsid w:val="00F8241C"/>
    <w:rsid w:val="00F826CC"/>
    <w:rsid w:val="00F82A56"/>
    <w:rsid w:val="00F82AE7"/>
    <w:rsid w:val="00F82B8A"/>
    <w:rsid w:val="00F82F67"/>
    <w:rsid w:val="00F83187"/>
    <w:rsid w:val="00F84AEB"/>
    <w:rsid w:val="00F84C1A"/>
    <w:rsid w:val="00F84DA0"/>
    <w:rsid w:val="00F85878"/>
    <w:rsid w:val="00F858F3"/>
    <w:rsid w:val="00F85DEE"/>
    <w:rsid w:val="00F85E6C"/>
    <w:rsid w:val="00F86439"/>
    <w:rsid w:val="00F8653B"/>
    <w:rsid w:val="00F86AFB"/>
    <w:rsid w:val="00F8764C"/>
    <w:rsid w:val="00F876F5"/>
    <w:rsid w:val="00F87A9B"/>
    <w:rsid w:val="00F87F77"/>
    <w:rsid w:val="00F90C39"/>
    <w:rsid w:val="00F90C8B"/>
    <w:rsid w:val="00F91BD0"/>
    <w:rsid w:val="00F92E68"/>
    <w:rsid w:val="00F93101"/>
    <w:rsid w:val="00F94A36"/>
    <w:rsid w:val="00F94A7A"/>
    <w:rsid w:val="00F94F4A"/>
    <w:rsid w:val="00F950E0"/>
    <w:rsid w:val="00F950F5"/>
    <w:rsid w:val="00F953FB"/>
    <w:rsid w:val="00F95BED"/>
    <w:rsid w:val="00F962C9"/>
    <w:rsid w:val="00F963A3"/>
    <w:rsid w:val="00F96686"/>
    <w:rsid w:val="00F96C74"/>
    <w:rsid w:val="00F96DB4"/>
    <w:rsid w:val="00F9727A"/>
    <w:rsid w:val="00F9742B"/>
    <w:rsid w:val="00F97D98"/>
    <w:rsid w:val="00FA0BD7"/>
    <w:rsid w:val="00FA0FB7"/>
    <w:rsid w:val="00FA1A32"/>
    <w:rsid w:val="00FA1F5D"/>
    <w:rsid w:val="00FA25B4"/>
    <w:rsid w:val="00FA3F53"/>
    <w:rsid w:val="00FA4348"/>
    <w:rsid w:val="00FA434E"/>
    <w:rsid w:val="00FA4711"/>
    <w:rsid w:val="00FA486C"/>
    <w:rsid w:val="00FA4C11"/>
    <w:rsid w:val="00FA4DF8"/>
    <w:rsid w:val="00FA5CB0"/>
    <w:rsid w:val="00FA624F"/>
    <w:rsid w:val="00FA70C1"/>
    <w:rsid w:val="00FA728D"/>
    <w:rsid w:val="00FA79B4"/>
    <w:rsid w:val="00FB0113"/>
    <w:rsid w:val="00FB04A3"/>
    <w:rsid w:val="00FB07BC"/>
    <w:rsid w:val="00FB0ECA"/>
    <w:rsid w:val="00FB1433"/>
    <w:rsid w:val="00FB1E3A"/>
    <w:rsid w:val="00FB2A9D"/>
    <w:rsid w:val="00FB33C9"/>
    <w:rsid w:val="00FB3821"/>
    <w:rsid w:val="00FB39B0"/>
    <w:rsid w:val="00FB48F8"/>
    <w:rsid w:val="00FB4B22"/>
    <w:rsid w:val="00FB573B"/>
    <w:rsid w:val="00FB5F62"/>
    <w:rsid w:val="00FB667D"/>
    <w:rsid w:val="00FB714F"/>
    <w:rsid w:val="00FB72DC"/>
    <w:rsid w:val="00FB73B2"/>
    <w:rsid w:val="00FB75F8"/>
    <w:rsid w:val="00FB78EB"/>
    <w:rsid w:val="00FB7E84"/>
    <w:rsid w:val="00FC02B8"/>
    <w:rsid w:val="00FC0645"/>
    <w:rsid w:val="00FC13E2"/>
    <w:rsid w:val="00FC18D1"/>
    <w:rsid w:val="00FC202A"/>
    <w:rsid w:val="00FC20C1"/>
    <w:rsid w:val="00FC35DC"/>
    <w:rsid w:val="00FC44D7"/>
    <w:rsid w:val="00FC4755"/>
    <w:rsid w:val="00FC4795"/>
    <w:rsid w:val="00FC508B"/>
    <w:rsid w:val="00FC511C"/>
    <w:rsid w:val="00FC5583"/>
    <w:rsid w:val="00FC565D"/>
    <w:rsid w:val="00FC59BB"/>
    <w:rsid w:val="00FC5A28"/>
    <w:rsid w:val="00FC673F"/>
    <w:rsid w:val="00FC6B61"/>
    <w:rsid w:val="00FC6EA9"/>
    <w:rsid w:val="00FC7013"/>
    <w:rsid w:val="00FC7035"/>
    <w:rsid w:val="00FC7038"/>
    <w:rsid w:val="00FC713C"/>
    <w:rsid w:val="00FC73D9"/>
    <w:rsid w:val="00FD0D00"/>
    <w:rsid w:val="00FD0D0E"/>
    <w:rsid w:val="00FD0EE1"/>
    <w:rsid w:val="00FD2600"/>
    <w:rsid w:val="00FD2B78"/>
    <w:rsid w:val="00FD2BEE"/>
    <w:rsid w:val="00FD2EF3"/>
    <w:rsid w:val="00FD361B"/>
    <w:rsid w:val="00FD3753"/>
    <w:rsid w:val="00FD3DE2"/>
    <w:rsid w:val="00FD3E33"/>
    <w:rsid w:val="00FD426D"/>
    <w:rsid w:val="00FD4333"/>
    <w:rsid w:val="00FD4469"/>
    <w:rsid w:val="00FD5822"/>
    <w:rsid w:val="00FD6D2C"/>
    <w:rsid w:val="00FD703E"/>
    <w:rsid w:val="00FD7048"/>
    <w:rsid w:val="00FD759D"/>
    <w:rsid w:val="00FD76E9"/>
    <w:rsid w:val="00FD7AEC"/>
    <w:rsid w:val="00FE0195"/>
    <w:rsid w:val="00FE07A4"/>
    <w:rsid w:val="00FE2F7B"/>
    <w:rsid w:val="00FE3003"/>
    <w:rsid w:val="00FE3057"/>
    <w:rsid w:val="00FE348A"/>
    <w:rsid w:val="00FE367B"/>
    <w:rsid w:val="00FE389B"/>
    <w:rsid w:val="00FE3946"/>
    <w:rsid w:val="00FE3D62"/>
    <w:rsid w:val="00FE3DB8"/>
    <w:rsid w:val="00FE42E1"/>
    <w:rsid w:val="00FE4300"/>
    <w:rsid w:val="00FE46F7"/>
    <w:rsid w:val="00FE632C"/>
    <w:rsid w:val="00FE63D1"/>
    <w:rsid w:val="00FE74F4"/>
    <w:rsid w:val="00FE7EBD"/>
    <w:rsid w:val="00FF091C"/>
    <w:rsid w:val="00FF0A1E"/>
    <w:rsid w:val="00FF1280"/>
    <w:rsid w:val="00FF17D8"/>
    <w:rsid w:val="00FF18F6"/>
    <w:rsid w:val="00FF1A97"/>
    <w:rsid w:val="00FF26E3"/>
    <w:rsid w:val="00FF2C51"/>
    <w:rsid w:val="00FF2D13"/>
    <w:rsid w:val="00FF30B3"/>
    <w:rsid w:val="00FF3E2E"/>
    <w:rsid w:val="00FF4363"/>
    <w:rsid w:val="00FF5541"/>
    <w:rsid w:val="00FF6B4C"/>
    <w:rsid w:val="00FF7137"/>
    <w:rsid w:val="00FF7AA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uiPriority="35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1. Глава"/>
    <w:basedOn w:val="a"/>
    <w:next w:val="a"/>
    <w:qFormat/>
    <w:pPr>
      <w:keepNext/>
      <w:spacing w:line="360" w:lineRule="auto"/>
      <w:ind w:firstLine="708"/>
      <w:jc w:val="center"/>
      <w:outlineLvl w:val="0"/>
    </w:pPr>
    <w:rPr>
      <w:b/>
      <w:bCs/>
    </w:rPr>
  </w:style>
  <w:style w:type="paragraph" w:styleId="20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b/>
      <w:bCs/>
      <w:sz w:val="20"/>
      <w:lang w:val="en-US"/>
    </w:rPr>
  </w:style>
  <w:style w:type="paragraph" w:styleId="40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bCs/>
      <w:sz w:val="20"/>
      <w:lang w:val="en-US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5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8"/>
      <w:jc w:val="both"/>
      <w:outlineLvl w:val="5"/>
    </w:pPr>
    <w:rPr>
      <w:b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720"/>
      <w:jc w:val="center"/>
      <w:outlineLvl w:val="7"/>
    </w:pPr>
    <w:rPr>
      <w:b/>
      <w:szCs w:val="20"/>
      <w:u w:val="single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851"/>
      <w:jc w:val="center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B12178"/>
    <w:rPr>
      <w:b/>
      <w:bCs/>
      <w:sz w:val="24"/>
      <w:szCs w:val="24"/>
      <w:lang w:val="ru-RU" w:eastAsia="ru-RU" w:bidi="ar-SA"/>
    </w:rPr>
  </w:style>
  <w:style w:type="paragraph" w:styleId="a5">
    <w:name w:val="Body Text Indent"/>
    <w:basedOn w:val="a"/>
    <w:pPr>
      <w:spacing w:line="360" w:lineRule="auto"/>
      <w:ind w:firstLine="705"/>
      <w:jc w:val="both"/>
    </w:pPr>
  </w:style>
  <w:style w:type="paragraph" w:styleId="a6">
    <w:name w:val="Body Text"/>
    <w:aliases w:val="Основной текст Знак, Знак Знак, Знак,Знак"/>
    <w:basedOn w:val="a"/>
    <w:link w:val="10"/>
    <w:pPr>
      <w:spacing w:line="360" w:lineRule="auto"/>
      <w:jc w:val="both"/>
    </w:pPr>
  </w:style>
  <w:style w:type="character" w:customStyle="1" w:styleId="10">
    <w:name w:val="Основной текст Знак1"/>
    <w:aliases w:val="Основной текст Знак Знак, Знак Знак Знак, Знак Знак1,Знак Знак"/>
    <w:link w:val="a6"/>
    <w:rsid w:val="006D4AA9"/>
    <w:rPr>
      <w:sz w:val="24"/>
      <w:szCs w:val="24"/>
      <w:lang w:val="ru-RU" w:eastAsia="ru-RU" w:bidi="ar-SA"/>
    </w:rPr>
  </w:style>
  <w:style w:type="paragraph" w:styleId="21">
    <w:name w:val="Body Text Indent 2"/>
    <w:basedOn w:val="a"/>
    <w:pPr>
      <w:spacing w:line="360" w:lineRule="auto"/>
      <w:ind w:firstLine="708"/>
      <w:jc w:val="both"/>
    </w:pPr>
    <w:rPr>
      <w:bCs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styleId="30">
    <w:name w:val="Body Text Indent 3"/>
    <w:basedOn w:val="a"/>
    <w:pPr>
      <w:spacing w:line="360" w:lineRule="auto"/>
      <w:ind w:firstLine="900"/>
      <w:jc w:val="both"/>
    </w:pPr>
  </w:style>
  <w:style w:type="character" w:styleId="a7">
    <w:name w:val="page number"/>
    <w:basedOn w:val="a0"/>
  </w:style>
  <w:style w:type="paragraph" w:styleId="a8">
    <w:name w:val="header"/>
    <w:aliases w:val="ВерхКолонтитул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aliases w:val="ВерхКолонтитул Знак"/>
    <w:link w:val="a8"/>
    <w:rsid w:val="00B12178"/>
    <w:rPr>
      <w:lang w:val="ru-RU" w:eastAsia="ru-RU" w:bidi="ar-SA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18"/>
    </w:rPr>
  </w:style>
  <w:style w:type="paragraph" w:customStyle="1" w:styleId="210">
    <w:name w:val="Основной текст 21"/>
    <w:basedOn w:val="a"/>
    <w:pPr>
      <w:ind w:firstLine="720"/>
      <w:jc w:val="both"/>
    </w:pPr>
    <w:rPr>
      <w:szCs w:val="2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31">
    <w:name w:val="Body Text 3"/>
    <w:basedOn w:val="a"/>
    <w:pPr>
      <w:widowControl w:val="0"/>
    </w:pPr>
    <w:rPr>
      <w:snapToGrid w:val="0"/>
      <w:szCs w:val="20"/>
    </w:rPr>
  </w:style>
  <w:style w:type="paragraph" w:styleId="22">
    <w:name w:val="Body Text 2"/>
    <w:basedOn w:val="a"/>
    <w:pPr>
      <w:widowControl w:val="0"/>
      <w:spacing w:before="120" w:line="360" w:lineRule="auto"/>
      <w:jc w:val="both"/>
    </w:pPr>
    <w:rPr>
      <w:b/>
      <w:snapToGrid w:val="0"/>
      <w:color w:val="00000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Subtitle"/>
    <w:basedOn w:val="a"/>
    <w:qFormat/>
    <w:pPr>
      <w:spacing w:line="360" w:lineRule="auto"/>
      <w:ind w:firstLine="720"/>
    </w:pPr>
    <w:rPr>
      <w:b/>
      <w:sz w:val="20"/>
      <w:szCs w:val="20"/>
    </w:rPr>
  </w:style>
  <w:style w:type="paragraph" w:customStyle="1" w:styleId="211">
    <w:name w:val="Основной текст с отступом 21"/>
    <w:basedOn w:val="a"/>
    <w:pPr>
      <w:ind w:firstLine="720"/>
      <w:jc w:val="both"/>
    </w:pPr>
    <w:rPr>
      <w:b/>
      <w:i/>
      <w:szCs w:val="20"/>
    </w:rPr>
  </w:style>
  <w:style w:type="paragraph" w:styleId="ac">
    <w:name w:val="footnote text"/>
    <w:basedOn w:val="a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39"/>
    <w:rsid w:val="00F17076"/>
    <w:pPr>
      <w:tabs>
        <w:tab w:val="right" w:leader="dot" w:pos="9360"/>
      </w:tabs>
      <w:spacing w:before="120" w:after="120"/>
    </w:pPr>
    <w:rPr>
      <w:b/>
      <w:caps/>
      <w:noProof/>
      <w:sz w:val="22"/>
      <w:szCs w:val="22"/>
      <w:lang w:val="en-US"/>
    </w:rPr>
  </w:style>
  <w:style w:type="paragraph" w:styleId="23">
    <w:name w:val="toc 2"/>
    <w:basedOn w:val="a"/>
    <w:next w:val="a"/>
    <w:autoRedefine/>
    <w:uiPriority w:val="39"/>
    <w:rsid w:val="001430BA"/>
    <w:pPr>
      <w:tabs>
        <w:tab w:val="right" w:leader="dot" w:pos="9360"/>
      </w:tabs>
      <w:spacing w:before="120"/>
      <w:ind w:left="238"/>
    </w:pPr>
    <w:rPr>
      <w:smallCaps/>
      <w:noProof/>
      <w:lang w:val="en-US"/>
    </w:rPr>
  </w:style>
  <w:style w:type="paragraph" w:styleId="32">
    <w:name w:val="toc 3"/>
    <w:basedOn w:val="a"/>
    <w:next w:val="a"/>
    <w:autoRedefine/>
    <w:uiPriority w:val="39"/>
    <w:rsid w:val="001430BA"/>
    <w:pPr>
      <w:tabs>
        <w:tab w:val="right" w:leader="dot" w:pos="9360"/>
      </w:tabs>
      <w:ind w:left="482"/>
    </w:pPr>
    <w:rPr>
      <w:i/>
      <w:noProof/>
      <w:szCs w:val="20"/>
    </w:rPr>
  </w:style>
  <w:style w:type="paragraph" w:styleId="41">
    <w:name w:val="toc 4"/>
    <w:basedOn w:val="a"/>
    <w:next w:val="a"/>
    <w:autoRedefine/>
    <w:uiPriority w:val="39"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d">
    <w:name w:val="Hyperlink"/>
    <w:uiPriority w:val="99"/>
    <w:rPr>
      <w:color w:val="0000FF"/>
      <w:u w:val="single"/>
    </w:rPr>
  </w:style>
  <w:style w:type="paragraph" w:styleId="ae">
    <w:name w:val="Block Text"/>
    <w:basedOn w:val="a"/>
    <w:pPr>
      <w:ind w:left="-57" w:right="-57"/>
      <w:jc w:val="center"/>
    </w:pPr>
    <w:rPr>
      <w:b/>
      <w:sz w:val="18"/>
      <w:szCs w:val="20"/>
    </w:rPr>
  </w:style>
  <w:style w:type="paragraph" w:styleId="12">
    <w:name w:val="index 1"/>
    <w:basedOn w:val="a"/>
    <w:next w:val="a"/>
    <w:autoRedefine/>
    <w:semiHidden/>
    <w:pPr>
      <w:ind w:left="240" w:hanging="240"/>
    </w:pPr>
  </w:style>
  <w:style w:type="paragraph" w:styleId="af">
    <w:name w:val="caption"/>
    <w:basedOn w:val="a"/>
    <w:next w:val="a"/>
    <w:uiPriority w:val="35"/>
    <w:qFormat/>
    <w:pPr>
      <w:jc w:val="center"/>
    </w:pPr>
    <w:rPr>
      <w:b/>
      <w:i/>
      <w:sz w:val="28"/>
      <w:szCs w:val="20"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1">
    <w:name w:val="Нижний колонтитул Знак"/>
    <w:link w:val="af0"/>
    <w:uiPriority w:val="99"/>
    <w:rsid w:val="00BC539B"/>
    <w:rPr>
      <w:sz w:val="28"/>
    </w:rPr>
  </w:style>
  <w:style w:type="paragraph" w:customStyle="1" w:styleId="OTCHET00">
    <w:name w:val="OTCHET_00"/>
    <w:basedOn w:val="24"/>
    <w:pPr>
      <w:tabs>
        <w:tab w:val="clear" w:pos="1665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 w:val="24"/>
    </w:rPr>
  </w:style>
  <w:style w:type="paragraph" w:styleId="24">
    <w:name w:val="List Number 2"/>
    <w:basedOn w:val="a"/>
    <w:pPr>
      <w:tabs>
        <w:tab w:val="num" w:pos="1665"/>
      </w:tabs>
      <w:ind w:left="1665" w:hanging="960"/>
    </w:pPr>
    <w:rPr>
      <w:sz w:val="20"/>
      <w:szCs w:val="20"/>
    </w:rPr>
  </w:style>
  <w:style w:type="character" w:styleId="af2">
    <w:name w:val="Strong"/>
    <w:uiPriority w:val="22"/>
    <w:qFormat/>
    <w:rPr>
      <w:b/>
      <w:bCs/>
    </w:rPr>
  </w:style>
  <w:style w:type="paragraph" w:styleId="33">
    <w:name w:val="List Bullet 3"/>
    <w:basedOn w:val="a"/>
    <w:autoRedefine/>
    <w:pPr>
      <w:tabs>
        <w:tab w:val="num" w:pos="0"/>
      </w:tabs>
      <w:spacing w:line="360" w:lineRule="auto"/>
      <w:ind w:firstLine="900"/>
    </w:pPr>
    <w:rPr>
      <w:sz w:val="28"/>
    </w:rPr>
  </w:style>
  <w:style w:type="paragraph" w:styleId="25">
    <w:name w:val="List 2"/>
    <w:basedOn w:val="a"/>
    <w:pPr>
      <w:ind w:left="566" w:hanging="283"/>
    </w:pPr>
  </w:style>
  <w:style w:type="paragraph" w:styleId="34">
    <w:name w:val="List 3"/>
    <w:basedOn w:val="a"/>
    <w:pPr>
      <w:ind w:left="849" w:hanging="283"/>
    </w:pPr>
  </w:style>
  <w:style w:type="paragraph" w:styleId="26">
    <w:name w:val="List Continue 2"/>
    <w:basedOn w:val="a"/>
    <w:pPr>
      <w:spacing w:after="120"/>
      <w:ind w:left="566"/>
    </w:pPr>
  </w:style>
  <w:style w:type="paragraph" w:customStyle="1" w:styleId="af3">
    <w:name w:val="Табличный"/>
    <w:basedOn w:val="a"/>
    <w:link w:val="af4"/>
    <w:rsid w:val="00B813E7"/>
    <w:pPr>
      <w:jc w:val="center"/>
    </w:pPr>
  </w:style>
  <w:style w:type="character" w:customStyle="1" w:styleId="af4">
    <w:name w:val="Табличный Знак"/>
    <w:link w:val="af3"/>
    <w:rsid w:val="00B813E7"/>
    <w:rPr>
      <w:sz w:val="24"/>
      <w:szCs w:val="24"/>
      <w:lang w:val="ru-RU" w:eastAsia="ru-RU" w:bidi="ar-SA"/>
    </w:rPr>
  </w:style>
  <w:style w:type="table" w:styleId="af5">
    <w:name w:val="Table Grid"/>
    <w:basedOn w:val="a1"/>
    <w:rsid w:val="00C4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Web),Знак Знак22, Знак Знак22,Обычный (веб)3,Обычный (Web)1,Обычный (Web) Знак Знак,Обычный (веб)2 Знак Знак Знак Знак,Знак2 Знак Знак Знак1 Знак Знак Знак Знак,Обычный (веб)11 Знак Знак Знак Знак"/>
    <w:basedOn w:val="a"/>
    <w:link w:val="af7"/>
    <w:uiPriority w:val="99"/>
    <w:qFormat/>
    <w:rsid w:val="00011E8A"/>
    <w:pPr>
      <w:spacing w:before="100" w:beforeAutospacing="1" w:after="100" w:afterAutospacing="1"/>
    </w:pPr>
  </w:style>
  <w:style w:type="character" w:customStyle="1" w:styleId="af7">
    <w:name w:val="Обычный (веб) Знак"/>
    <w:aliases w:val="Обычный (Web) Знак,Знак Знак22 Знак, Знак Знак22 Знак,Обычный (веб)3 Знак,Обычный (Web)1 Знак,Обычный (Web) Знак Знак Знак,Обычный (веб)2 Знак Знак Знак Знак Знак,Знак2 Знак Знак Знак1 Знак Знак Знак Знак Знак"/>
    <w:link w:val="af6"/>
    <w:locked/>
    <w:rsid w:val="00624CFE"/>
    <w:rPr>
      <w:sz w:val="24"/>
      <w:szCs w:val="24"/>
    </w:rPr>
  </w:style>
  <w:style w:type="paragraph" w:customStyle="1" w:styleId="af8">
    <w:name w:val="Обычный + По центру"/>
    <w:basedOn w:val="3"/>
    <w:rsid w:val="00D13714"/>
    <w:rPr>
      <w:sz w:val="24"/>
    </w:rPr>
  </w:style>
  <w:style w:type="paragraph" w:styleId="af9">
    <w:name w:val="Document Map"/>
    <w:basedOn w:val="a"/>
    <w:semiHidden/>
    <w:rsid w:val="000630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ain">
    <w:name w:val="Main"/>
    <w:link w:val="Main0"/>
    <w:qFormat/>
    <w:rsid w:val="0028067C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28067C"/>
    <w:rPr>
      <w:rFonts w:cs="Tahoma"/>
      <w:sz w:val="24"/>
      <w:szCs w:val="16"/>
      <w:lang w:val="ru-RU" w:eastAsia="ru-RU" w:bidi="ar-SA"/>
    </w:rPr>
  </w:style>
  <w:style w:type="character" w:customStyle="1" w:styleId="27">
    <w:name w:val="Основной текст 2 Знак"/>
    <w:rsid w:val="0028067C"/>
    <w:rPr>
      <w:rFonts w:ascii="Arial" w:hAnsi="Arial" w:cs="Arial"/>
    </w:rPr>
  </w:style>
  <w:style w:type="character" w:customStyle="1" w:styleId="editsection">
    <w:name w:val="editsection"/>
    <w:basedOn w:val="a0"/>
    <w:rsid w:val="007308DA"/>
  </w:style>
  <w:style w:type="paragraph" w:customStyle="1" w:styleId="13">
    <w:name w:val="заголовок 1"/>
    <w:basedOn w:val="a"/>
    <w:next w:val="a"/>
    <w:rsid w:val="00F63C37"/>
    <w:pPr>
      <w:keepNext/>
      <w:autoSpaceDE w:val="0"/>
      <w:autoSpaceDN w:val="0"/>
      <w:spacing w:before="240" w:after="240"/>
      <w:jc w:val="center"/>
      <w:outlineLvl w:val="0"/>
    </w:pPr>
    <w:rPr>
      <w:b/>
      <w:bCs/>
      <w:iCs/>
      <w:sz w:val="32"/>
    </w:rPr>
  </w:style>
  <w:style w:type="character" w:styleId="afa">
    <w:name w:val="FollowedHyperlink"/>
    <w:uiPriority w:val="99"/>
    <w:rsid w:val="00F63C37"/>
    <w:rPr>
      <w:color w:val="800080"/>
      <w:u w:val="single"/>
    </w:rPr>
  </w:style>
  <w:style w:type="character" w:styleId="afb">
    <w:name w:val="Emphasis"/>
    <w:aliases w:val="I.I.1"/>
    <w:qFormat/>
    <w:rsid w:val="00B94589"/>
    <w:rPr>
      <w:i/>
      <w:iCs/>
    </w:rPr>
  </w:style>
  <w:style w:type="paragraph" w:customStyle="1" w:styleId="podpis">
    <w:name w:val="podpis"/>
    <w:basedOn w:val="a"/>
    <w:rsid w:val="001B704E"/>
    <w:pPr>
      <w:spacing w:before="100" w:beforeAutospacing="1" w:after="100" w:afterAutospacing="1"/>
    </w:pPr>
  </w:style>
  <w:style w:type="paragraph" w:styleId="28">
    <w:name w:val="envelope return"/>
    <w:basedOn w:val="a"/>
    <w:rsid w:val="00A478EF"/>
    <w:rPr>
      <w:rFonts w:ascii="Arial" w:hAnsi="Arial"/>
      <w:sz w:val="20"/>
      <w:szCs w:val="20"/>
    </w:rPr>
  </w:style>
  <w:style w:type="paragraph" w:customStyle="1" w:styleId="BodyTextIndent21">
    <w:name w:val="Body Text Indent 21"/>
    <w:basedOn w:val="a"/>
    <w:rsid w:val="00E7108B"/>
    <w:pPr>
      <w:ind w:firstLine="720"/>
      <w:jc w:val="both"/>
    </w:pPr>
    <w:rPr>
      <w:b/>
      <w:i/>
      <w:szCs w:val="20"/>
    </w:rPr>
  </w:style>
  <w:style w:type="character" w:customStyle="1" w:styleId="MainChar">
    <w:name w:val="Main Char"/>
    <w:rsid w:val="00DE0A3A"/>
    <w:rPr>
      <w:rFonts w:cs="Tahoma"/>
      <w:sz w:val="24"/>
      <w:szCs w:val="16"/>
      <w:lang w:val="ru-RU" w:eastAsia="ru-RU" w:bidi="ar-SA"/>
    </w:rPr>
  </w:style>
  <w:style w:type="paragraph" w:customStyle="1" w:styleId="212">
    <w:name w:val="Основной текст 21"/>
    <w:basedOn w:val="a"/>
    <w:rsid w:val="00E76BF8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E76BF8"/>
    <w:pPr>
      <w:suppressLineNumbers/>
      <w:suppressAutoHyphens/>
    </w:pPr>
    <w:rPr>
      <w:sz w:val="20"/>
      <w:szCs w:val="20"/>
      <w:lang w:eastAsia="ar-SA"/>
    </w:rPr>
  </w:style>
  <w:style w:type="paragraph" w:customStyle="1" w:styleId="14">
    <w:name w:val="Обычный1"/>
    <w:rsid w:val="00E76BF8"/>
    <w:pPr>
      <w:suppressAutoHyphens/>
      <w:spacing w:before="100" w:after="100"/>
    </w:pPr>
    <w:rPr>
      <w:rFonts w:eastAsia="Arial"/>
      <w:sz w:val="24"/>
      <w:lang w:eastAsia="ar-SA"/>
    </w:rPr>
  </w:style>
  <w:style w:type="paragraph" w:customStyle="1" w:styleId="ConsPlusNormal">
    <w:name w:val="ConsPlusNormal"/>
    <w:rsid w:val="0062307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20">
    <w:name w:val="Основной текст 22"/>
    <w:basedOn w:val="a"/>
    <w:rsid w:val="00EB6681"/>
    <w:pPr>
      <w:suppressAutoHyphens/>
      <w:spacing w:after="120" w:line="480" w:lineRule="auto"/>
    </w:pPr>
    <w:rPr>
      <w:lang w:eastAsia="ar-SA"/>
    </w:rPr>
  </w:style>
  <w:style w:type="paragraph" w:customStyle="1" w:styleId="35">
    <w:name w:val="Знак Знак3 Знак Знак Знак Знак"/>
    <w:basedOn w:val="a"/>
    <w:rsid w:val="00FD260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h2">
    <w:name w:val="h2"/>
    <w:basedOn w:val="a3"/>
    <w:rsid w:val="00841B8A"/>
    <w:pPr>
      <w:spacing w:after="480"/>
    </w:pPr>
    <w:rPr>
      <w:bCs w:val="0"/>
    </w:rPr>
  </w:style>
  <w:style w:type="paragraph" w:customStyle="1" w:styleId="TableContents">
    <w:name w:val="Table Contents"/>
    <w:basedOn w:val="a"/>
    <w:rsid w:val="001471C9"/>
    <w:pPr>
      <w:widowControl w:val="0"/>
      <w:suppressLineNumbers/>
      <w:suppressAutoHyphens/>
    </w:pPr>
    <w:rPr>
      <w:kern w:val="1"/>
    </w:rPr>
  </w:style>
  <w:style w:type="paragraph" w:customStyle="1" w:styleId="Normal1">
    <w:name w:val="Normal1"/>
    <w:rsid w:val="007E7C68"/>
    <w:pPr>
      <w:widowControl w:val="0"/>
      <w:spacing w:line="280" w:lineRule="auto"/>
      <w:ind w:firstLine="560"/>
      <w:jc w:val="both"/>
    </w:pPr>
    <w:rPr>
      <w:snapToGrid w:val="0"/>
    </w:rPr>
  </w:style>
  <w:style w:type="character" w:customStyle="1" w:styleId="st">
    <w:name w:val="st"/>
    <w:basedOn w:val="a0"/>
    <w:rsid w:val="00A2585B"/>
  </w:style>
  <w:style w:type="paragraph" w:customStyle="1" w:styleId="ConsPlusDocList">
    <w:name w:val="ConsPlusDocList"/>
    <w:next w:val="a"/>
    <w:rsid w:val="006745E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d">
    <w:name w:val="Название таблицы"/>
    <w:basedOn w:val="a"/>
    <w:qFormat/>
    <w:rsid w:val="002A27D5"/>
    <w:pPr>
      <w:spacing w:line="360" w:lineRule="auto"/>
      <w:jc w:val="center"/>
    </w:pPr>
    <w:rPr>
      <w:lang w:eastAsia="en-US"/>
    </w:rPr>
  </w:style>
  <w:style w:type="paragraph" w:customStyle="1" w:styleId="afe">
    <w:name w:val="Начало"/>
    <w:basedOn w:val="a3"/>
    <w:next w:val="a3"/>
    <w:rsid w:val="002A27D5"/>
    <w:pPr>
      <w:spacing w:line="360" w:lineRule="auto"/>
      <w:outlineLvl w:val="0"/>
    </w:pPr>
    <w:rPr>
      <w:sz w:val="28"/>
      <w:szCs w:val="28"/>
    </w:rPr>
  </w:style>
  <w:style w:type="paragraph" w:styleId="aff">
    <w:name w:val="List Paragraph"/>
    <w:basedOn w:val="a"/>
    <w:link w:val="aff0"/>
    <w:uiPriority w:val="34"/>
    <w:qFormat/>
    <w:rsid w:val="00465257"/>
    <w:pPr>
      <w:spacing w:line="360" w:lineRule="auto"/>
      <w:ind w:left="720" w:firstLine="709"/>
    </w:pPr>
  </w:style>
  <w:style w:type="character" w:customStyle="1" w:styleId="aff0">
    <w:name w:val="Абзац списка Знак"/>
    <w:link w:val="aff"/>
    <w:rsid w:val="00631023"/>
    <w:rPr>
      <w:sz w:val="24"/>
      <w:szCs w:val="24"/>
    </w:rPr>
  </w:style>
  <w:style w:type="paragraph" w:customStyle="1" w:styleId="2x2gray">
    <w:name w:val="2x2gray"/>
    <w:basedOn w:val="a"/>
    <w:rsid w:val="00092EB1"/>
    <w:pPr>
      <w:shd w:val="clear" w:color="auto" w:fill="FFFFFF"/>
      <w:spacing w:before="100" w:beforeAutospacing="1" w:after="100" w:afterAutospacing="1" w:line="360" w:lineRule="auto"/>
      <w:ind w:firstLine="567"/>
      <w:jc w:val="both"/>
    </w:pPr>
    <w:rPr>
      <w:rFonts w:ascii="Verdana" w:eastAsia="Arial Unicode MS" w:hAnsi="Verdana" w:cs="Arial Unicode MS"/>
      <w:color w:val="000000"/>
      <w:sz w:val="18"/>
      <w:szCs w:val="18"/>
    </w:rPr>
  </w:style>
  <w:style w:type="paragraph" w:customStyle="1" w:styleId="aff1">
    <w:name w:val="Таблица"/>
    <w:basedOn w:val="ab"/>
    <w:link w:val="aff2"/>
    <w:qFormat/>
    <w:rsid w:val="00BC2011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2">
    <w:name w:val="Таблица Знак"/>
    <w:link w:val="aff1"/>
    <w:locked/>
    <w:rsid w:val="00BC2011"/>
    <w:rPr>
      <w:color w:val="000000"/>
      <w:sz w:val="24"/>
      <w:szCs w:val="24"/>
      <w:lang w:val="ru-RU" w:eastAsia="en-US" w:bidi="ar-SA"/>
    </w:rPr>
  </w:style>
  <w:style w:type="table" w:styleId="-3">
    <w:name w:val="Table Web 3"/>
    <w:basedOn w:val="a1"/>
    <w:rsid w:val="00EE2F6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estern">
    <w:name w:val="western"/>
    <w:basedOn w:val="a"/>
    <w:rsid w:val="004C0E24"/>
    <w:pPr>
      <w:spacing w:before="100" w:beforeAutospacing="1" w:line="363" w:lineRule="atLeast"/>
      <w:jc w:val="both"/>
    </w:pPr>
    <w:rPr>
      <w:color w:val="00000A"/>
    </w:rPr>
  </w:style>
  <w:style w:type="character" w:customStyle="1" w:styleId="WW8Num4z0">
    <w:name w:val="WW8Num4z0"/>
    <w:rsid w:val="005A1450"/>
    <w:rPr>
      <w:rFonts w:ascii="OpenSymbol" w:hAnsi="OpenSymbol"/>
    </w:rPr>
  </w:style>
  <w:style w:type="character" w:customStyle="1" w:styleId="googqs-tidbit">
    <w:name w:val="goog_qs-tidbit"/>
    <w:rsid w:val="00FC44D7"/>
  </w:style>
  <w:style w:type="character" w:customStyle="1" w:styleId="apple-converted-space">
    <w:name w:val="apple-converted-space"/>
    <w:rsid w:val="00FC44D7"/>
  </w:style>
  <w:style w:type="paragraph" w:customStyle="1" w:styleId="29">
    <w:name w:val="Знак2"/>
    <w:basedOn w:val="a"/>
    <w:rsid w:val="002923C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81">
    <w:name w:val="Знак Знак8"/>
    <w:rsid w:val="002923C0"/>
    <w:rPr>
      <w:b/>
      <w:bCs/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905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">
    <w:name w:val="f"/>
    <w:rsid w:val="00F01065"/>
  </w:style>
  <w:style w:type="character" w:customStyle="1" w:styleId="mw-headline">
    <w:name w:val="mw-headline"/>
    <w:rsid w:val="00E25FF3"/>
  </w:style>
  <w:style w:type="character" w:customStyle="1" w:styleId="Gungsuh">
    <w:name w:val="Основной текст + Gungsuh"/>
    <w:aliases w:val="9,5 pt,Интервал 0 pt"/>
    <w:rsid w:val="00B23D43"/>
    <w:rPr>
      <w:rFonts w:ascii="Gungsuh" w:eastAsia="Gungsuh" w:cs="Gungsuh"/>
      <w:spacing w:val="-10"/>
      <w:sz w:val="19"/>
      <w:szCs w:val="19"/>
    </w:rPr>
  </w:style>
  <w:style w:type="paragraph" w:styleId="aff3">
    <w:name w:val="Balloon Text"/>
    <w:basedOn w:val="a"/>
    <w:link w:val="aff4"/>
    <w:rsid w:val="008F47B2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rsid w:val="008F47B2"/>
    <w:rPr>
      <w:rFonts w:ascii="Segoe UI" w:hAnsi="Segoe UI" w:cs="Segoe UI"/>
      <w:sz w:val="18"/>
      <w:szCs w:val="18"/>
    </w:rPr>
  </w:style>
  <w:style w:type="paragraph" w:customStyle="1" w:styleId="4">
    <w:name w:val="Заголовок 4 + авто"/>
    <w:basedOn w:val="3"/>
    <w:rsid w:val="004845FC"/>
    <w:pPr>
      <w:numPr>
        <w:ilvl w:val="2"/>
        <w:numId w:val="7"/>
      </w:numPr>
      <w:suppressAutoHyphens/>
      <w:jc w:val="center"/>
    </w:pPr>
    <w:rPr>
      <w:sz w:val="24"/>
      <w:lang w:val="x-none" w:eastAsia="zh-CN"/>
    </w:rPr>
  </w:style>
  <w:style w:type="paragraph" w:customStyle="1" w:styleId="2">
    <w:name w:val="за 2"/>
    <w:basedOn w:val="20"/>
    <w:link w:val="2a"/>
    <w:qFormat/>
    <w:rsid w:val="0065439A"/>
    <w:pPr>
      <w:numPr>
        <w:ilvl w:val="1"/>
        <w:numId w:val="1"/>
      </w:numPr>
      <w:tabs>
        <w:tab w:val="num" w:pos="576"/>
      </w:tabs>
      <w:suppressAutoHyphens/>
      <w:spacing w:before="240" w:after="60" w:line="240" w:lineRule="auto"/>
      <w:jc w:val="left"/>
    </w:pPr>
    <w:rPr>
      <w:iCs/>
      <w:color w:val="000000"/>
      <w:lang w:eastAsia="ar-SA"/>
    </w:rPr>
  </w:style>
  <w:style w:type="character" w:customStyle="1" w:styleId="2a">
    <w:name w:val="за 2 Знак"/>
    <w:link w:val="2"/>
    <w:rsid w:val="0065439A"/>
    <w:rPr>
      <w:b/>
      <w:bCs/>
      <w:iCs/>
      <w:color w:val="000000"/>
      <w:sz w:val="24"/>
      <w:szCs w:val="24"/>
      <w:lang w:eastAsia="ar-SA"/>
    </w:rPr>
  </w:style>
  <w:style w:type="paragraph" w:customStyle="1" w:styleId="2b">
    <w:name w:val="Название объекта2"/>
    <w:basedOn w:val="a"/>
    <w:next w:val="ab"/>
    <w:rsid w:val="002D1260"/>
    <w:pPr>
      <w:suppressAutoHyphens/>
      <w:jc w:val="center"/>
    </w:pPr>
    <w:rPr>
      <w:b/>
      <w:bCs/>
      <w:lang w:eastAsia="zh-CN"/>
    </w:rPr>
  </w:style>
  <w:style w:type="character" w:customStyle="1" w:styleId="15">
    <w:name w:val="Название Знак1"/>
    <w:rsid w:val="002D1260"/>
    <w:rPr>
      <w:b/>
      <w:bCs/>
      <w:sz w:val="24"/>
      <w:szCs w:val="24"/>
    </w:rPr>
  </w:style>
  <w:style w:type="character" w:customStyle="1" w:styleId="WW8Num13z0">
    <w:name w:val="WW8Num13z0"/>
    <w:rsid w:val="009575E5"/>
    <w:rPr>
      <w:u w:val="none"/>
    </w:rPr>
  </w:style>
  <w:style w:type="character" w:customStyle="1" w:styleId="WW8Num6z0">
    <w:name w:val="WW8Num6z0"/>
    <w:rsid w:val="00B32186"/>
    <w:rPr>
      <w:rFonts w:ascii="Symbol" w:hAnsi="Symbol" w:cs="Symbol"/>
      <w:color w:val="auto"/>
    </w:rPr>
  </w:style>
  <w:style w:type="paragraph" w:customStyle="1" w:styleId="aff5">
    <w:name w:val="Обычный текст"/>
    <w:basedOn w:val="a"/>
    <w:link w:val="aff6"/>
    <w:qFormat/>
    <w:rsid w:val="007F23D7"/>
    <w:pPr>
      <w:ind w:firstLine="709"/>
      <w:jc w:val="both"/>
    </w:pPr>
    <w:rPr>
      <w:lang w:val="en-US" w:eastAsia="ar-SA" w:bidi="en-US"/>
    </w:rPr>
  </w:style>
  <w:style w:type="character" w:customStyle="1" w:styleId="aff6">
    <w:name w:val="Обычный текст Знак"/>
    <w:link w:val="aff5"/>
    <w:rsid w:val="007F23D7"/>
    <w:rPr>
      <w:sz w:val="24"/>
      <w:szCs w:val="24"/>
      <w:lang w:val="en-US" w:eastAsia="ar-SA" w:bidi="en-US"/>
    </w:rPr>
  </w:style>
  <w:style w:type="paragraph" w:customStyle="1" w:styleId="213">
    <w:name w:val="Нумерованный список 21"/>
    <w:basedOn w:val="a"/>
    <w:rsid w:val="00902961"/>
    <w:pPr>
      <w:tabs>
        <w:tab w:val="left" w:pos="1665"/>
      </w:tabs>
      <w:suppressAutoHyphens/>
      <w:ind w:left="1665" w:hanging="960"/>
    </w:pPr>
    <w:rPr>
      <w:sz w:val="20"/>
      <w:szCs w:val="20"/>
      <w:lang w:eastAsia="zh-CN"/>
    </w:rPr>
  </w:style>
  <w:style w:type="character" w:customStyle="1" w:styleId="spelle">
    <w:name w:val="spelle"/>
    <w:rsid w:val="00DC5F19"/>
  </w:style>
  <w:style w:type="paragraph" w:customStyle="1" w:styleId="aff7">
    <w:name w:val="Заголовок"/>
    <w:basedOn w:val="a"/>
    <w:next w:val="a6"/>
    <w:rsid w:val="0080533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WW8Num36z0">
    <w:name w:val="WW8Num36z0"/>
    <w:rsid w:val="0047229F"/>
    <w:rPr>
      <w:rFonts w:ascii="Times New Roman" w:eastAsia="Times New Roman" w:hAnsi="Times New Roman" w:cs="Times New Roman"/>
    </w:rPr>
  </w:style>
  <w:style w:type="paragraph" w:customStyle="1" w:styleId="headertext">
    <w:name w:val="headertext"/>
    <w:basedOn w:val="a"/>
    <w:rsid w:val="0063102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31023"/>
    <w:pPr>
      <w:spacing w:before="100" w:beforeAutospacing="1" w:after="100" w:afterAutospacing="1"/>
    </w:pPr>
  </w:style>
  <w:style w:type="paragraph" w:styleId="aff8">
    <w:name w:val="Plain Text"/>
    <w:basedOn w:val="a"/>
    <w:link w:val="aff9"/>
    <w:qFormat/>
    <w:rsid w:val="000610E5"/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basedOn w:val="a0"/>
    <w:link w:val="aff8"/>
    <w:qFormat/>
    <w:rsid w:val="000610E5"/>
    <w:rPr>
      <w:rFonts w:ascii="Courier New" w:hAnsi="Courier New" w:cs="Courier New"/>
    </w:rPr>
  </w:style>
  <w:style w:type="paragraph" w:customStyle="1" w:styleId="Style7">
    <w:name w:val="Style7"/>
    <w:basedOn w:val="a"/>
    <w:rsid w:val="009218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c">
    <w:name w:val="Основной текст (2) + Полужирный"/>
    <w:rsid w:val="006148EA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paragraph" w:customStyle="1" w:styleId="2d">
    <w:name w:val="Основной текст (2)"/>
    <w:basedOn w:val="a"/>
    <w:rsid w:val="006148EA"/>
    <w:pPr>
      <w:shd w:val="clear" w:color="auto" w:fill="FFFFFF"/>
      <w:suppressAutoHyphens/>
      <w:spacing w:line="240" w:lineRule="atLeast"/>
    </w:pPr>
    <w:rPr>
      <w:rFonts w:ascii="Tahoma" w:hAnsi="Tahoma" w:cs="Tahoma"/>
      <w:sz w:val="19"/>
      <w:szCs w:val="19"/>
    </w:rPr>
  </w:style>
  <w:style w:type="character" w:customStyle="1" w:styleId="2Exact">
    <w:name w:val="Основной текст (2) Exact"/>
    <w:rsid w:val="00614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+ Полужирный Exact"/>
    <w:rsid w:val="006148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a">
    <w:name w:val="обычный"/>
    <w:basedOn w:val="a"/>
    <w:link w:val="affb"/>
    <w:rsid w:val="00AD65A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affb">
    <w:name w:val="обычный Знак Знак"/>
    <w:link w:val="affa"/>
    <w:locked/>
    <w:rsid w:val="00AD65A9"/>
    <w:rPr>
      <w:sz w:val="24"/>
      <w:szCs w:val="24"/>
      <w:lang w:eastAsia="ar-SA"/>
    </w:rPr>
  </w:style>
  <w:style w:type="table" w:customStyle="1" w:styleId="36">
    <w:name w:val="Сетка таблицы3"/>
    <w:basedOn w:val="a1"/>
    <w:next w:val="af5"/>
    <w:uiPriority w:val="59"/>
    <w:rsid w:val="00221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12AE3"/>
    <w:pPr>
      <w:widowControl w:val="0"/>
      <w:autoSpaceDE w:val="0"/>
      <w:autoSpaceDN w:val="0"/>
      <w:jc w:val="both"/>
    </w:pPr>
    <w:rPr>
      <w:rFonts w:ascii="Calibri" w:eastAsia="Calibri" w:hAnsi="Calibri" w:cs="Calibri"/>
      <w:sz w:val="22"/>
      <w:szCs w:val="22"/>
      <w:lang w:bidi="ru-RU"/>
    </w:rPr>
  </w:style>
  <w:style w:type="table" w:customStyle="1" w:styleId="100">
    <w:name w:val="Сетка таблицы10"/>
    <w:basedOn w:val="a1"/>
    <w:next w:val="af5"/>
    <w:rsid w:val="00312AE3"/>
    <w:pPr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35DC"/>
    <w:pPr>
      <w:autoSpaceDE w:val="0"/>
      <w:autoSpaceDN w:val="0"/>
      <w:adjustRightInd w:val="0"/>
    </w:pPr>
    <w:rPr>
      <w:rFonts w:eastAsia="Arial"/>
      <w:color w:val="000000"/>
      <w:sz w:val="24"/>
      <w:szCs w:val="24"/>
      <w:lang w:eastAsia="en-US"/>
    </w:rPr>
  </w:style>
  <w:style w:type="paragraph" w:customStyle="1" w:styleId="310">
    <w:name w:val="Основной текст 31"/>
    <w:basedOn w:val="a"/>
    <w:rsid w:val="00F45855"/>
    <w:pPr>
      <w:suppressAutoHyphens/>
      <w:spacing w:after="120"/>
    </w:pPr>
    <w:rPr>
      <w:sz w:val="16"/>
      <w:szCs w:val="16"/>
      <w:lang w:eastAsia="ar-SA"/>
    </w:rPr>
  </w:style>
  <w:style w:type="paragraph" w:customStyle="1" w:styleId="16">
    <w:name w:val="Заголовок1"/>
    <w:basedOn w:val="a"/>
    <w:next w:val="a6"/>
    <w:rsid w:val="00AF257D"/>
    <w:pPr>
      <w:suppressAutoHyphens/>
      <w:jc w:val="center"/>
    </w:pPr>
    <w:rPr>
      <w:rFonts w:eastAsia="SimSun"/>
      <w:b/>
      <w:bCs/>
      <w:lang w:eastAsia="zh-CN"/>
    </w:rPr>
  </w:style>
  <w:style w:type="paragraph" w:customStyle="1" w:styleId="280">
    <w:name w:val="Основной текст 28"/>
    <w:basedOn w:val="a"/>
    <w:rsid w:val="0073487F"/>
    <w:pPr>
      <w:ind w:firstLine="720"/>
      <w:jc w:val="both"/>
    </w:pPr>
    <w:rPr>
      <w:rFonts w:eastAsia="SimSu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uiPriority="35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1. Глава"/>
    <w:basedOn w:val="a"/>
    <w:next w:val="a"/>
    <w:qFormat/>
    <w:pPr>
      <w:keepNext/>
      <w:spacing w:line="360" w:lineRule="auto"/>
      <w:ind w:firstLine="708"/>
      <w:jc w:val="center"/>
      <w:outlineLvl w:val="0"/>
    </w:pPr>
    <w:rPr>
      <w:b/>
      <w:bCs/>
    </w:rPr>
  </w:style>
  <w:style w:type="paragraph" w:styleId="20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b/>
      <w:bCs/>
      <w:sz w:val="20"/>
      <w:lang w:val="en-US"/>
    </w:rPr>
  </w:style>
  <w:style w:type="paragraph" w:styleId="40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bCs/>
      <w:sz w:val="20"/>
      <w:lang w:val="en-US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5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8"/>
      <w:jc w:val="both"/>
      <w:outlineLvl w:val="5"/>
    </w:pPr>
    <w:rPr>
      <w:b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720"/>
      <w:jc w:val="center"/>
      <w:outlineLvl w:val="7"/>
    </w:pPr>
    <w:rPr>
      <w:b/>
      <w:szCs w:val="20"/>
      <w:u w:val="single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851"/>
      <w:jc w:val="center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B12178"/>
    <w:rPr>
      <w:b/>
      <w:bCs/>
      <w:sz w:val="24"/>
      <w:szCs w:val="24"/>
      <w:lang w:val="ru-RU" w:eastAsia="ru-RU" w:bidi="ar-SA"/>
    </w:rPr>
  </w:style>
  <w:style w:type="paragraph" w:styleId="a5">
    <w:name w:val="Body Text Indent"/>
    <w:basedOn w:val="a"/>
    <w:pPr>
      <w:spacing w:line="360" w:lineRule="auto"/>
      <w:ind w:firstLine="705"/>
      <w:jc w:val="both"/>
    </w:pPr>
  </w:style>
  <w:style w:type="paragraph" w:styleId="a6">
    <w:name w:val="Body Text"/>
    <w:aliases w:val="Основной текст Знак, Знак Знак, Знак,Знак"/>
    <w:basedOn w:val="a"/>
    <w:link w:val="10"/>
    <w:pPr>
      <w:spacing w:line="360" w:lineRule="auto"/>
      <w:jc w:val="both"/>
    </w:pPr>
  </w:style>
  <w:style w:type="character" w:customStyle="1" w:styleId="10">
    <w:name w:val="Основной текст Знак1"/>
    <w:aliases w:val="Основной текст Знак Знак, Знак Знак Знак, Знак Знак1,Знак Знак"/>
    <w:link w:val="a6"/>
    <w:rsid w:val="006D4AA9"/>
    <w:rPr>
      <w:sz w:val="24"/>
      <w:szCs w:val="24"/>
      <w:lang w:val="ru-RU" w:eastAsia="ru-RU" w:bidi="ar-SA"/>
    </w:rPr>
  </w:style>
  <w:style w:type="paragraph" w:styleId="21">
    <w:name w:val="Body Text Indent 2"/>
    <w:basedOn w:val="a"/>
    <w:pPr>
      <w:spacing w:line="360" w:lineRule="auto"/>
      <w:ind w:firstLine="708"/>
      <w:jc w:val="both"/>
    </w:pPr>
    <w:rPr>
      <w:bCs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styleId="30">
    <w:name w:val="Body Text Indent 3"/>
    <w:basedOn w:val="a"/>
    <w:pPr>
      <w:spacing w:line="360" w:lineRule="auto"/>
      <w:ind w:firstLine="900"/>
      <w:jc w:val="both"/>
    </w:pPr>
  </w:style>
  <w:style w:type="character" w:styleId="a7">
    <w:name w:val="page number"/>
    <w:basedOn w:val="a0"/>
  </w:style>
  <w:style w:type="paragraph" w:styleId="a8">
    <w:name w:val="header"/>
    <w:aliases w:val="ВерхКолонтитул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aliases w:val="ВерхКолонтитул Знак"/>
    <w:link w:val="a8"/>
    <w:rsid w:val="00B12178"/>
    <w:rPr>
      <w:lang w:val="ru-RU" w:eastAsia="ru-RU" w:bidi="ar-SA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18"/>
    </w:rPr>
  </w:style>
  <w:style w:type="paragraph" w:customStyle="1" w:styleId="210">
    <w:name w:val="Основной текст 21"/>
    <w:basedOn w:val="a"/>
    <w:pPr>
      <w:ind w:firstLine="720"/>
      <w:jc w:val="both"/>
    </w:pPr>
    <w:rPr>
      <w:szCs w:val="2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31">
    <w:name w:val="Body Text 3"/>
    <w:basedOn w:val="a"/>
    <w:pPr>
      <w:widowControl w:val="0"/>
    </w:pPr>
    <w:rPr>
      <w:snapToGrid w:val="0"/>
      <w:szCs w:val="20"/>
    </w:rPr>
  </w:style>
  <w:style w:type="paragraph" w:styleId="22">
    <w:name w:val="Body Text 2"/>
    <w:basedOn w:val="a"/>
    <w:pPr>
      <w:widowControl w:val="0"/>
      <w:spacing w:before="120" w:line="360" w:lineRule="auto"/>
      <w:jc w:val="both"/>
    </w:pPr>
    <w:rPr>
      <w:b/>
      <w:snapToGrid w:val="0"/>
      <w:color w:val="00000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Subtitle"/>
    <w:basedOn w:val="a"/>
    <w:qFormat/>
    <w:pPr>
      <w:spacing w:line="360" w:lineRule="auto"/>
      <w:ind w:firstLine="720"/>
    </w:pPr>
    <w:rPr>
      <w:b/>
      <w:sz w:val="20"/>
      <w:szCs w:val="20"/>
    </w:rPr>
  </w:style>
  <w:style w:type="paragraph" w:customStyle="1" w:styleId="211">
    <w:name w:val="Основной текст с отступом 21"/>
    <w:basedOn w:val="a"/>
    <w:pPr>
      <w:ind w:firstLine="720"/>
      <w:jc w:val="both"/>
    </w:pPr>
    <w:rPr>
      <w:b/>
      <w:i/>
      <w:szCs w:val="20"/>
    </w:rPr>
  </w:style>
  <w:style w:type="paragraph" w:styleId="ac">
    <w:name w:val="footnote text"/>
    <w:basedOn w:val="a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39"/>
    <w:rsid w:val="00F17076"/>
    <w:pPr>
      <w:tabs>
        <w:tab w:val="right" w:leader="dot" w:pos="9360"/>
      </w:tabs>
      <w:spacing w:before="120" w:after="120"/>
    </w:pPr>
    <w:rPr>
      <w:b/>
      <w:caps/>
      <w:noProof/>
      <w:sz w:val="22"/>
      <w:szCs w:val="22"/>
      <w:lang w:val="en-US"/>
    </w:rPr>
  </w:style>
  <w:style w:type="paragraph" w:styleId="23">
    <w:name w:val="toc 2"/>
    <w:basedOn w:val="a"/>
    <w:next w:val="a"/>
    <w:autoRedefine/>
    <w:uiPriority w:val="39"/>
    <w:rsid w:val="001430BA"/>
    <w:pPr>
      <w:tabs>
        <w:tab w:val="right" w:leader="dot" w:pos="9360"/>
      </w:tabs>
      <w:spacing w:before="120"/>
      <w:ind w:left="238"/>
    </w:pPr>
    <w:rPr>
      <w:smallCaps/>
      <w:noProof/>
      <w:lang w:val="en-US"/>
    </w:rPr>
  </w:style>
  <w:style w:type="paragraph" w:styleId="32">
    <w:name w:val="toc 3"/>
    <w:basedOn w:val="a"/>
    <w:next w:val="a"/>
    <w:autoRedefine/>
    <w:uiPriority w:val="39"/>
    <w:rsid w:val="001430BA"/>
    <w:pPr>
      <w:tabs>
        <w:tab w:val="right" w:leader="dot" w:pos="9360"/>
      </w:tabs>
      <w:ind w:left="482"/>
    </w:pPr>
    <w:rPr>
      <w:i/>
      <w:noProof/>
      <w:szCs w:val="20"/>
    </w:rPr>
  </w:style>
  <w:style w:type="paragraph" w:styleId="41">
    <w:name w:val="toc 4"/>
    <w:basedOn w:val="a"/>
    <w:next w:val="a"/>
    <w:autoRedefine/>
    <w:uiPriority w:val="39"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d">
    <w:name w:val="Hyperlink"/>
    <w:uiPriority w:val="99"/>
    <w:rPr>
      <w:color w:val="0000FF"/>
      <w:u w:val="single"/>
    </w:rPr>
  </w:style>
  <w:style w:type="paragraph" w:styleId="ae">
    <w:name w:val="Block Text"/>
    <w:basedOn w:val="a"/>
    <w:pPr>
      <w:ind w:left="-57" w:right="-57"/>
      <w:jc w:val="center"/>
    </w:pPr>
    <w:rPr>
      <w:b/>
      <w:sz w:val="18"/>
      <w:szCs w:val="20"/>
    </w:rPr>
  </w:style>
  <w:style w:type="paragraph" w:styleId="12">
    <w:name w:val="index 1"/>
    <w:basedOn w:val="a"/>
    <w:next w:val="a"/>
    <w:autoRedefine/>
    <w:semiHidden/>
    <w:pPr>
      <w:ind w:left="240" w:hanging="240"/>
    </w:pPr>
  </w:style>
  <w:style w:type="paragraph" w:styleId="af">
    <w:name w:val="caption"/>
    <w:basedOn w:val="a"/>
    <w:next w:val="a"/>
    <w:uiPriority w:val="35"/>
    <w:qFormat/>
    <w:pPr>
      <w:jc w:val="center"/>
    </w:pPr>
    <w:rPr>
      <w:b/>
      <w:i/>
      <w:sz w:val="28"/>
      <w:szCs w:val="20"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1">
    <w:name w:val="Нижний колонтитул Знак"/>
    <w:link w:val="af0"/>
    <w:uiPriority w:val="99"/>
    <w:rsid w:val="00BC539B"/>
    <w:rPr>
      <w:sz w:val="28"/>
    </w:rPr>
  </w:style>
  <w:style w:type="paragraph" w:customStyle="1" w:styleId="OTCHET00">
    <w:name w:val="OTCHET_00"/>
    <w:basedOn w:val="24"/>
    <w:pPr>
      <w:tabs>
        <w:tab w:val="clear" w:pos="1665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 w:val="24"/>
    </w:rPr>
  </w:style>
  <w:style w:type="paragraph" w:styleId="24">
    <w:name w:val="List Number 2"/>
    <w:basedOn w:val="a"/>
    <w:pPr>
      <w:tabs>
        <w:tab w:val="num" w:pos="1665"/>
      </w:tabs>
      <w:ind w:left="1665" w:hanging="960"/>
    </w:pPr>
    <w:rPr>
      <w:sz w:val="20"/>
      <w:szCs w:val="20"/>
    </w:rPr>
  </w:style>
  <w:style w:type="character" w:styleId="af2">
    <w:name w:val="Strong"/>
    <w:uiPriority w:val="22"/>
    <w:qFormat/>
    <w:rPr>
      <w:b/>
      <w:bCs/>
    </w:rPr>
  </w:style>
  <w:style w:type="paragraph" w:styleId="33">
    <w:name w:val="List Bullet 3"/>
    <w:basedOn w:val="a"/>
    <w:autoRedefine/>
    <w:pPr>
      <w:tabs>
        <w:tab w:val="num" w:pos="0"/>
      </w:tabs>
      <w:spacing w:line="360" w:lineRule="auto"/>
      <w:ind w:firstLine="900"/>
    </w:pPr>
    <w:rPr>
      <w:sz w:val="28"/>
    </w:rPr>
  </w:style>
  <w:style w:type="paragraph" w:styleId="25">
    <w:name w:val="List 2"/>
    <w:basedOn w:val="a"/>
    <w:pPr>
      <w:ind w:left="566" w:hanging="283"/>
    </w:pPr>
  </w:style>
  <w:style w:type="paragraph" w:styleId="34">
    <w:name w:val="List 3"/>
    <w:basedOn w:val="a"/>
    <w:pPr>
      <w:ind w:left="849" w:hanging="283"/>
    </w:pPr>
  </w:style>
  <w:style w:type="paragraph" w:styleId="26">
    <w:name w:val="List Continue 2"/>
    <w:basedOn w:val="a"/>
    <w:pPr>
      <w:spacing w:after="120"/>
      <w:ind w:left="566"/>
    </w:pPr>
  </w:style>
  <w:style w:type="paragraph" w:customStyle="1" w:styleId="af3">
    <w:name w:val="Табличный"/>
    <w:basedOn w:val="a"/>
    <w:link w:val="af4"/>
    <w:rsid w:val="00B813E7"/>
    <w:pPr>
      <w:jc w:val="center"/>
    </w:pPr>
  </w:style>
  <w:style w:type="character" w:customStyle="1" w:styleId="af4">
    <w:name w:val="Табличный Знак"/>
    <w:link w:val="af3"/>
    <w:rsid w:val="00B813E7"/>
    <w:rPr>
      <w:sz w:val="24"/>
      <w:szCs w:val="24"/>
      <w:lang w:val="ru-RU" w:eastAsia="ru-RU" w:bidi="ar-SA"/>
    </w:rPr>
  </w:style>
  <w:style w:type="table" w:styleId="af5">
    <w:name w:val="Table Grid"/>
    <w:basedOn w:val="a1"/>
    <w:rsid w:val="00C4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Web),Знак Знак22, Знак Знак22,Обычный (веб)3,Обычный (Web)1,Обычный (Web) Знак Знак,Обычный (веб)2 Знак Знак Знак Знак,Знак2 Знак Знак Знак1 Знак Знак Знак Знак,Обычный (веб)11 Знак Знак Знак Знак"/>
    <w:basedOn w:val="a"/>
    <w:link w:val="af7"/>
    <w:uiPriority w:val="99"/>
    <w:qFormat/>
    <w:rsid w:val="00011E8A"/>
    <w:pPr>
      <w:spacing w:before="100" w:beforeAutospacing="1" w:after="100" w:afterAutospacing="1"/>
    </w:pPr>
  </w:style>
  <w:style w:type="character" w:customStyle="1" w:styleId="af7">
    <w:name w:val="Обычный (веб) Знак"/>
    <w:aliases w:val="Обычный (Web) Знак,Знак Знак22 Знак, Знак Знак22 Знак,Обычный (веб)3 Знак,Обычный (Web)1 Знак,Обычный (Web) Знак Знак Знак,Обычный (веб)2 Знак Знак Знак Знак Знак,Знак2 Знак Знак Знак1 Знак Знак Знак Знак Знак"/>
    <w:link w:val="af6"/>
    <w:locked/>
    <w:rsid w:val="00624CFE"/>
    <w:rPr>
      <w:sz w:val="24"/>
      <w:szCs w:val="24"/>
    </w:rPr>
  </w:style>
  <w:style w:type="paragraph" w:customStyle="1" w:styleId="af8">
    <w:name w:val="Обычный + По центру"/>
    <w:basedOn w:val="3"/>
    <w:rsid w:val="00D13714"/>
    <w:rPr>
      <w:sz w:val="24"/>
    </w:rPr>
  </w:style>
  <w:style w:type="paragraph" w:styleId="af9">
    <w:name w:val="Document Map"/>
    <w:basedOn w:val="a"/>
    <w:semiHidden/>
    <w:rsid w:val="000630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ain">
    <w:name w:val="Main"/>
    <w:link w:val="Main0"/>
    <w:qFormat/>
    <w:rsid w:val="0028067C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28067C"/>
    <w:rPr>
      <w:rFonts w:cs="Tahoma"/>
      <w:sz w:val="24"/>
      <w:szCs w:val="16"/>
      <w:lang w:val="ru-RU" w:eastAsia="ru-RU" w:bidi="ar-SA"/>
    </w:rPr>
  </w:style>
  <w:style w:type="character" w:customStyle="1" w:styleId="27">
    <w:name w:val="Основной текст 2 Знак"/>
    <w:rsid w:val="0028067C"/>
    <w:rPr>
      <w:rFonts w:ascii="Arial" w:hAnsi="Arial" w:cs="Arial"/>
    </w:rPr>
  </w:style>
  <w:style w:type="character" w:customStyle="1" w:styleId="editsection">
    <w:name w:val="editsection"/>
    <w:basedOn w:val="a0"/>
    <w:rsid w:val="007308DA"/>
  </w:style>
  <w:style w:type="paragraph" w:customStyle="1" w:styleId="13">
    <w:name w:val="заголовок 1"/>
    <w:basedOn w:val="a"/>
    <w:next w:val="a"/>
    <w:rsid w:val="00F63C37"/>
    <w:pPr>
      <w:keepNext/>
      <w:autoSpaceDE w:val="0"/>
      <w:autoSpaceDN w:val="0"/>
      <w:spacing w:before="240" w:after="240"/>
      <w:jc w:val="center"/>
      <w:outlineLvl w:val="0"/>
    </w:pPr>
    <w:rPr>
      <w:b/>
      <w:bCs/>
      <w:iCs/>
      <w:sz w:val="32"/>
    </w:rPr>
  </w:style>
  <w:style w:type="character" w:styleId="afa">
    <w:name w:val="FollowedHyperlink"/>
    <w:uiPriority w:val="99"/>
    <w:rsid w:val="00F63C37"/>
    <w:rPr>
      <w:color w:val="800080"/>
      <w:u w:val="single"/>
    </w:rPr>
  </w:style>
  <w:style w:type="character" w:styleId="afb">
    <w:name w:val="Emphasis"/>
    <w:aliases w:val="I.I.1"/>
    <w:qFormat/>
    <w:rsid w:val="00B94589"/>
    <w:rPr>
      <w:i/>
      <w:iCs/>
    </w:rPr>
  </w:style>
  <w:style w:type="paragraph" w:customStyle="1" w:styleId="podpis">
    <w:name w:val="podpis"/>
    <w:basedOn w:val="a"/>
    <w:rsid w:val="001B704E"/>
    <w:pPr>
      <w:spacing w:before="100" w:beforeAutospacing="1" w:after="100" w:afterAutospacing="1"/>
    </w:pPr>
  </w:style>
  <w:style w:type="paragraph" w:styleId="28">
    <w:name w:val="envelope return"/>
    <w:basedOn w:val="a"/>
    <w:rsid w:val="00A478EF"/>
    <w:rPr>
      <w:rFonts w:ascii="Arial" w:hAnsi="Arial"/>
      <w:sz w:val="20"/>
      <w:szCs w:val="20"/>
    </w:rPr>
  </w:style>
  <w:style w:type="paragraph" w:customStyle="1" w:styleId="BodyTextIndent21">
    <w:name w:val="Body Text Indent 21"/>
    <w:basedOn w:val="a"/>
    <w:rsid w:val="00E7108B"/>
    <w:pPr>
      <w:ind w:firstLine="720"/>
      <w:jc w:val="both"/>
    </w:pPr>
    <w:rPr>
      <w:b/>
      <w:i/>
      <w:szCs w:val="20"/>
    </w:rPr>
  </w:style>
  <w:style w:type="character" w:customStyle="1" w:styleId="MainChar">
    <w:name w:val="Main Char"/>
    <w:rsid w:val="00DE0A3A"/>
    <w:rPr>
      <w:rFonts w:cs="Tahoma"/>
      <w:sz w:val="24"/>
      <w:szCs w:val="16"/>
      <w:lang w:val="ru-RU" w:eastAsia="ru-RU" w:bidi="ar-SA"/>
    </w:rPr>
  </w:style>
  <w:style w:type="paragraph" w:customStyle="1" w:styleId="212">
    <w:name w:val="Основной текст 21"/>
    <w:basedOn w:val="a"/>
    <w:rsid w:val="00E76BF8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E76BF8"/>
    <w:pPr>
      <w:suppressLineNumbers/>
      <w:suppressAutoHyphens/>
    </w:pPr>
    <w:rPr>
      <w:sz w:val="20"/>
      <w:szCs w:val="20"/>
      <w:lang w:eastAsia="ar-SA"/>
    </w:rPr>
  </w:style>
  <w:style w:type="paragraph" w:customStyle="1" w:styleId="14">
    <w:name w:val="Обычный1"/>
    <w:rsid w:val="00E76BF8"/>
    <w:pPr>
      <w:suppressAutoHyphens/>
      <w:spacing w:before="100" w:after="100"/>
    </w:pPr>
    <w:rPr>
      <w:rFonts w:eastAsia="Arial"/>
      <w:sz w:val="24"/>
      <w:lang w:eastAsia="ar-SA"/>
    </w:rPr>
  </w:style>
  <w:style w:type="paragraph" w:customStyle="1" w:styleId="ConsPlusNormal">
    <w:name w:val="ConsPlusNormal"/>
    <w:rsid w:val="0062307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20">
    <w:name w:val="Основной текст 22"/>
    <w:basedOn w:val="a"/>
    <w:rsid w:val="00EB6681"/>
    <w:pPr>
      <w:suppressAutoHyphens/>
      <w:spacing w:after="120" w:line="480" w:lineRule="auto"/>
    </w:pPr>
    <w:rPr>
      <w:lang w:eastAsia="ar-SA"/>
    </w:rPr>
  </w:style>
  <w:style w:type="paragraph" w:customStyle="1" w:styleId="35">
    <w:name w:val="Знак Знак3 Знак Знак Знак Знак"/>
    <w:basedOn w:val="a"/>
    <w:rsid w:val="00FD260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h2">
    <w:name w:val="h2"/>
    <w:basedOn w:val="a3"/>
    <w:rsid w:val="00841B8A"/>
    <w:pPr>
      <w:spacing w:after="480"/>
    </w:pPr>
    <w:rPr>
      <w:bCs w:val="0"/>
    </w:rPr>
  </w:style>
  <w:style w:type="paragraph" w:customStyle="1" w:styleId="TableContents">
    <w:name w:val="Table Contents"/>
    <w:basedOn w:val="a"/>
    <w:rsid w:val="001471C9"/>
    <w:pPr>
      <w:widowControl w:val="0"/>
      <w:suppressLineNumbers/>
      <w:suppressAutoHyphens/>
    </w:pPr>
    <w:rPr>
      <w:kern w:val="1"/>
    </w:rPr>
  </w:style>
  <w:style w:type="paragraph" w:customStyle="1" w:styleId="Normal1">
    <w:name w:val="Normal1"/>
    <w:rsid w:val="007E7C68"/>
    <w:pPr>
      <w:widowControl w:val="0"/>
      <w:spacing w:line="280" w:lineRule="auto"/>
      <w:ind w:firstLine="560"/>
      <w:jc w:val="both"/>
    </w:pPr>
    <w:rPr>
      <w:snapToGrid w:val="0"/>
    </w:rPr>
  </w:style>
  <w:style w:type="character" w:customStyle="1" w:styleId="st">
    <w:name w:val="st"/>
    <w:basedOn w:val="a0"/>
    <w:rsid w:val="00A2585B"/>
  </w:style>
  <w:style w:type="paragraph" w:customStyle="1" w:styleId="ConsPlusDocList">
    <w:name w:val="ConsPlusDocList"/>
    <w:next w:val="a"/>
    <w:rsid w:val="006745E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d">
    <w:name w:val="Название таблицы"/>
    <w:basedOn w:val="a"/>
    <w:qFormat/>
    <w:rsid w:val="002A27D5"/>
    <w:pPr>
      <w:spacing w:line="360" w:lineRule="auto"/>
      <w:jc w:val="center"/>
    </w:pPr>
    <w:rPr>
      <w:lang w:eastAsia="en-US"/>
    </w:rPr>
  </w:style>
  <w:style w:type="paragraph" w:customStyle="1" w:styleId="afe">
    <w:name w:val="Начало"/>
    <w:basedOn w:val="a3"/>
    <w:next w:val="a3"/>
    <w:rsid w:val="002A27D5"/>
    <w:pPr>
      <w:spacing w:line="360" w:lineRule="auto"/>
      <w:outlineLvl w:val="0"/>
    </w:pPr>
    <w:rPr>
      <w:sz w:val="28"/>
      <w:szCs w:val="28"/>
    </w:rPr>
  </w:style>
  <w:style w:type="paragraph" w:styleId="aff">
    <w:name w:val="List Paragraph"/>
    <w:basedOn w:val="a"/>
    <w:link w:val="aff0"/>
    <w:uiPriority w:val="34"/>
    <w:qFormat/>
    <w:rsid w:val="00465257"/>
    <w:pPr>
      <w:spacing w:line="360" w:lineRule="auto"/>
      <w:ind w:left="720" w:firstLine="709"/>
    </w:pPr>
  </w:style>
  <w:style w:type="character" w:customStyle="1" w:styleId="aff0">
    <w:name w:val="Абзац списка Знак"/>
    <w:link w:val="aff"/>
    <w:rsid w:val="00631023"/>
    <w:rPr>
      <w:sz w:val="24"/>
      <w:szCs w:val="24"/>
    </w:rPr>
  </w:style>
  <w:style w:type="paragraph" w:customStyle="1" w:styleId="2x2gray">
    <w:name w:val="2x2gray"/>
    <w:basedOn w:val="a"/>
    <w:rsid w:val="00092EB1"/>
    <w:pPr>
      <w:shd w:val="clear" w:color="auto" w:fill="FFFFFF"/>
      <w:spacing w:before="100" w:beforeAutospacing="1" w:after="100" w:afterAutospacing="1" w:line="360" w:lineRule="auto"/>
      <w:ind w:firstLine="567"/>
      <w:jc w:val="both"/>
    </w:pPr>
    <w:rPr>
      <w:rFonts w:ascii="Verdana" w:eastAsia="Arial Unicode MS" w:hAnsi="Verdana" w:cs="Arial Unicode MS"/>
      <w:color w:val="000000"/>
      <w:sz w:val="18"/>
      <w:szCs w:val="18"/>
    </w:rPr>
  </w:style>
  <w:style w:type="paragraph" w:customStyle="1" w:styleId="aff1">
    <w:name w:val="Таблица"/>
    <w:basedOn w:val="ab"/>
    <w:link w:val="aff2"/>
    <w:qFormat/>
    <w:rsid w:val="00BC2011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2">
    <w:name w:val="Таблица Знак"/>
    <w:link w:val="aff1"/>
    <w:locked/>
    <w:rsid w:val="00BC2011"/>
    <w:rPr>
      <w:color w:val="000000"/>
      <w:sz w:val="24"/>
      <w:szCs w:val="24"/>
      <w:lang w:val="ru-RU" w:eastAsia="en-US" w:bidi="ar-SA"/>
    </w:rPr>
  </w:style>
  <w:style w:type="table" w:styleId="-3">
    <w:name w:val="Table Web 3"/>
    <w:basedOn w:val="a1"/>
    <w:rsid w:val="00EE2F6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estern">
    <w:name w:val="western"/>
    <w:basedOn w:val="a"/>
    <w:rsid w:val="004C0E24"/>
    <w:pPr>
      <w:spacing w:before="100" w:beforeAutospacing="1" w:line="363" w:lineRule="atLeast"/>
      <w:jc w:val="both"/>
    </w:pPr>
    <w:rPr>
      <w:color w:val="00000A"/>
    </w:rPr>
  </w:style>
  <w:style w:type="character" w:customStyle="1" w:styleId="WW8Num4z0">
    <w:name w:val="WW8Num4z0"/>
    <w:rsid w:val="005A1450"/>
    <w:rPr>
      <w:rFonts w:ascii="OpenSymbol" w:hAnsi="OpenSymbol"/>
    </w:rPr>
  </w:style>
  <w:style w:type="character" w:customStyle="1" w:styleId="googqs-tidbit">
    <w:name w:val="goog_qs-tidbit"/>
    <w:rsid w:val="00FC44D7"/>
  </w:style>
  <w:style w:type="character" w:customStyle="1" w:styleId="apple-converted-space">
    <w:name w:val="apple-converted-space"/>
    <w:rsid w:val="00FC44D7"/>
  </w:style>
  <w:style w:type="paragraph" w:customStyle="1" w:styleId="29">
    <w:name w:val="Знак2"/>
    <w:basedOn w:val="a"/>
    <w:rsid w:val="002923C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81">
    <w:name w:val="Знак Знак8"/>
    <w:rsid w:val="002923C0"/>
    <w:rPr>
      <w:b/>
      <w:bCs/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905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">
    <w:name w:val="f"/>
    <w:rsid w:val="00F01065"/>
  </w:style>
  <w:style w:type="character" w:customStyle="1" w:styleId="mw-headline">
    <w:name w:val="mw-headline"/>
    <w:rsid w:val="00E25FF3"/>
  </w:style>
  <w:style w:type="character" w:customStyle="1" w:styleId="Gungsuh">
    <w:name w:val="Основной текст + Gungsuh"/>
    <w:aliases w:val="9,5 pt,Интервал 0 pt"/>
    <w:rsid w:val="00B23D43"/>
    <w:rPr>
      <w:rFonts w:ascii="Gungsuh" w:eastAsia="Gungsuh" w:cs="Gungsuh"/>
      <w:spacing w:val="-10"/>
      <w:sz w:val="19"/>
      <w:szCs w:val="19"/>
    </w:rPr>
  </w:style>
  <w:style w:type="paragraph" w:styleId="aff3">
    <w:name w:val="Balloon Text"/>
    <w:basedOn w:val="a"/>
    <w:link w:val="aff4"/>
    <w:rsid w:val="008F47B2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rsid w:val="008F47B2"/>
    <w:rPr>
      <w:rFonts w:ascii="Segoe UI" w:hAnsi="Segoe UI" w:cs="Segoe UI"/>
      <w:sz w:val="18"/>
      <w:szCs w:val="18"/>
    </w:rPr>
  </w:style>
  <w:style w:type="paragraph" w:customStyle="1" w:styleId="4">
    <w:name w:val="Заголовок 4 + авто"/>
    <w:basedOn w:val="3"/>
    <w:rsid w:val="004845FC"/>
    <w:pPr>
      <w:numPr>
        <w:ilvl w:val="2"/>
        <w:numId w:val="7"/>
      </w:numPr>
      <w:suppressAutoHyphens/>
      <w:jc w:val="center"/>
    </w:pPr>
    <w:rPr>
      <w:sz w:val="24"/>
      <w:lang w:val="x-none" w:eastAsia="zh-CN"/>
    </w:rPr>
  </w:style>
  <w:style w:type="paragraph" w:customStyle="1" w:styleId="2">
    <w:name w:val="за 2"/>
    <w:basedOn w:val="20"/>
    <w:link w:val="2a"/>
    <w:qFormat/>
    <w:rsid w:val="0065439A"/>
    <w:pPr>
      <w:numPr>
        <w:ilvl w:val="1"/>
        <w:numId w:val="1"/>
      </w:numPr>
      <w:tabs>
        <w:tab w:val="num" w:pos="576"/>
      </w:tabs>
      <w:suppressAutoHyphens/>
      <w:spacing w:before="240" w:after="60" w:line="240" w:lineRule="auto"/>
      <w:jc w:val="left"/>
    </w:pPr>
    <w:rPr>
      <w:iCs/>
      <w:color w:val="000000"/>
      <w:lang w:eastAsia="ar-SA"/>
    </w:rPr>
  </w:style>
  <w:style w:type="character" w:customStyle="1" w:styleId="2a">
    <w:name w:val="за 2 Знак"/>
    <w:link w:val="2"/>
    <w:rsid w:val="0065439A"/>
    <w:rPr>
      <w:b/>
      <w:bCs/>
      <w:iCs/>
      <w:color w:val="000000"/>
      <w:sz w:val="24"/>
      <w:szCs w:val="24"/>
      <w:lang w:eastAsia="ar-SA"/>
    </w:rPr>
  </w:style>
  <w:style w:type="paragraph" w:customStyle="1" w:styleId="2b">
    <w:name w:val="Название объекта2"/>
    <w:basedOn w:val="a"/>
    <w:next w:val="ab"/>
    <w:rsid w:val="002D1260"/>
    <w:pPr>
      <w:suppressAutoHyphens/>
      <w:jc w:val="center"/>
    </w:pPr>
    <w:rPr>
      <w:b/>
      <w:bCs/>
      <w:lang w:eastAsia="zh-CN"/>
    </w:rPr>
  </w:style>
  <w:style w:type="character" w:customStyle="1" w:styleId="15">
    <w:name w:val="Название Знак1"/>
    <w:rsid w:val="002D1260"/>
    <w:rPr>
      <w:b/>
      <w:bCs/>
      <w:sz w:val="24"/>
      <w:szCs w:val="24"/>
    </w:rPr>
  </w:style>
  <w:style w:type="character" w:customStyle="1" w:styleId="WW8Num13z0">
    <w:name w:val="WW8Num13z0"/>
    <w:rsid w:val="009575E5"/>
    <w:rPr>
      <w:u w:val="none"/>
    </w:rPr>
  </w:style>
  <w:style w:type="character" w:customStyle="1" w:styleId="WW8Num6z0">
    <w:name w:val="WW8Num6z0"/>
    <w:rsid w:val="00B32186"/>
    <w:rPr>
      <w:rFonts w:ascii="Symbol" w:hAnsi="Symbol" w:cs="Symbol"/>
      <w:color w:val="auto"/>
    </w:rPr>
  </w:style>
  <w:style w:type="paragraph" w:customStyle="1" w:styleId="aff5">
    <w:name w:val="Обычный текст"/>
    <w:basedOn w:val="a"/>
    <w:link w:val="aff6"/>
    <w:qFormat/>
    <w:rsid w:val="007F23D7"/>
    <w:pPr>
      <w:ind w:firstLine="709"/>
      <w:jc w:val="both"/>
    </w:pPr>
    <w:rPr>
      <w:lang w:val="en-US" w:eastAsia="ar-SA" w:bidi="en-US"/>
    </w:rPr>
  </w:style>
  <w:style w:type="character" w:customStyle="1" w:styleId="aff6">
    <w:name w:val="Обычный текст Знак"/>
    <w:link w:val="aff5"/>
    <w:rsid w:val="007F23D7"/>
    <w:rPr>
      <w:sz w:val="24"/>
      <w:szCs w:val="24"/>
      <w:lang w:val="en-US" w:eastAsia="ar-SA" w:bidi="en-US"/>
    </w:rPr>
  </w:style>
  <w:style w:type="paragraph" w:customStyle="1" w:styleId="213">
    <w:name w:val="Нумерованный список 21"/>
    <w:basedOn w:val="a"/>
    <w:rsid w:val="00902961"/>
    <w:pPr>
      <w:tabs>
        <w:tab w:val="left" w:pos="1665"/>
      </w:tabs>
      <w:suppressAutoHyphens/>
      <w:ind w:left="1665" w:hanging="960"/>
    </w:pPr>
    <w:rPr>
      <w:sz w:val="20"/>
      <w:szCs w:val="20"/>
      <w:lang w:eastAsia="zh-CN"/>
    </w:rPr>
  </w:style>
  <w:style w:type="character" w:customStyle="1" w:styleId="spelle">
    <w:name w:val="spelle"/>
    <w:rsid w:val="00DC5F19"/>
  </w:style>
  <w:style w:type="paragraph" w:customStyle="1" w:styleId="aff7">
    <w:name w:val="Заголовок"/>
    <w:basedOn w:val="a"/>
    <w:next w:val="a6"/>
    <w:rsid w:val="0080533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WW8Num36z0">
    <w:name w:val="WW8Num36z0"/>
    <w:rsid w:val="0047229F"/>
    <w:rPr>
      <w:rFonts w:ascii="Times New Roman" w:eastAsia="Times New Roman" w:hAnsi="Times New Roman" w:cs="Times New Roman"/>
    </w:rPr>
  </w:style>
  <w:style w:type="paragraph" w:customStyle="1" w:styleId="headertext">
    <w:name w:val="headertext"/>
    <w:basedOn w:val="a"/>
    <w:rsid w:val="0063102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31023"/>
    <w:pPr>
      <w:spacing w:before="100" w:beforeAutospacing="1" w:after="100" w:afterAutospacing="1"/>
    </w:pPr>
  </w:style>
  <w:style w:type="paragraph" w:styleId="aff8">
    <w:name w:val="Plain Text"/>
    <w:basedOn w:val="a"/>
    <w:link w:val="aff9"/>
    <w:qFormat/>
    <w:rsid w:val="000610E5"/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basedOn w:val="a0"/>
    <w:link w:val="aff8"/>
    <w:qFormat/>
    <w:rsid w:val="000610E5"/>
    <w:rPr>
      <w:rFonts w:ascii="Courier New" w:hAnsi="Courier New" w:cs="Courier New"/>
    </w:rPr>
  </w:style>
  <w:style w:type="paragraph" w:customStyle="1" w:styleId="Style7">
    <w:name w:val="Style7"/>
    <w:basedOn w:val="a"/>
    <w:rsid w:val="009218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c">
    <w:name w:val="Основной текст (2) + Полужирный"/>
    <w:rsid w:val="006148EA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paragraph" w:customStyle="1" w:styleId="2d">
    <w:name w:val="Основной текст (2)"/>
    <w:basedOn w:val="a"/>
    <w:rsid w:val="006148EA"/>
    <w:pPr>
      <w:shd w:val="clear" w:color="auto" w:fill="FFFFFF"/>
      <w:suppressAutoHyphens/>
      <w:spacing w:line="240" w:lineRule="atLeast"/>
    </w:pPr>
    <w:rPr>
      <w:rFonts w:ascii="Tahoma" w:hAnsi="Tahoma" w:cs="Tahoma"/>
      <w:sz w:val="19"/>
      <w:szCs w:val="19"/>
    </w:rPr>
  </w:style>
  <w:style w:type="character" w:customStyle="1" w:styleId="2Exact">
    <w:name w:val="Основной текст (2) Exact"/>
    <w:rsid w:val="006148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+ Полужирный Exact"/>
    <w:rsid w:val="006148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a">
    <w:name w:val="обычный"/>
    <w:basedOn w:val="a"/>
    <w:link w:val="affb"/>
    <w:rsid w:val="00AD65A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affb">
    <w:name w:val="обычный Знак Знак"/>
    <w:link w:val="affa"/>
    <w:locked/>
    <w:rsid w:val="00AD65A9"/>
    <w:rPr>
      <w:sz w:val="24"/>
      <w:szCs w:val="24"/>
      <w:lang w:eastAsia="ar-SA"/>
    </w:rPr>
  </w:style>
  <w:style w:type="table" w:customStyle="1" w:styleId="36">
    <w:name w:val="Сетка таблицы3"/>
    <w:basedOn w:val="a1"/>
    <w:next w:val="af5"/>
    <w:uiPriority w:val="59"/>
    <w:rsid w:val="00221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12AE3"/>
    <w:pPr>
      <w:widowControl w:val="0"/>
      <w:autoSpaceDE w:val="0"/>
      <w:autoSpaceDN w:val="0"/>
      <w:jc w:val="both"/>
    </w:pPr>
    <w:rPr>
      <w:rFonts w:ascii="Calibri" w:eastAsia="Calibri" w:hAnsi="Calibri" w:cs="Calibri"/>
      <w:sz w:val="22"/>
      <w:szCs w:val="22"/>
      <w:lang w:bidi="ru-RU"/>
    </w:rPr>
  </w:style>
  <w:style w:type="table" w:customStyle="1" w:styleId="100">
    <w:name w:val="Сетка таблицы10"/>
    <w:basedOn w:val="a1"/>
    <w:next w:val="af5"/>
    <w:rsid w:val="00312AE3"/>
    <w:pPr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35DC"/>
    <w:pPr>
      <w:autoSpaceDE w:val="0"/>
      <w:autoSpaceDN w:val="0"/>
      <w:adjustRightInd w:val="0"/>
    </w:pPr>
    <w:rPr>
      <w:rFonts w:eastAsia="Arial"/>
      <w:color w:val="000000"/>
      <w:sz w:val="24"/>
      <w:szCs w:val="24"/>
      <w:lang w:eastAsia="en-US"/>
    </w:rPr>
  </w:style>
  <w:style w:type="paragraph" w:customStyle="1" w:styleId="310">
    <w:name w:val="Основной текст 31"/>
    <w:basedOn w:val="a"/>
    <w:rsid w:val="00F45855"/>
    <w:pPr>
      <w:suppressAutoHyphens/>
      <w:spacing w:after="120"/>
    </w:pPr>
    <w:rPr>
      <w:sz w:val="16"/>
      <w:szCs w:val="16"/>
      <w:lang w:eastAsia="ar-SA"/>
    </w:rPr>
  </w:style>
  <w:style w:type="paragraph" w:customStyle="1" w:styleId="16">
    <w:name w:val="Заголовок1"/>
    <w:basedOn w:val="a"/>
    <w:next w:val="a6"/>
    <w:rsid w:val="00AF257D"/>
    <w:pPr>
      <w:suppressAutoHyphens/>
      <w:jc w:val="center"/>
    </w:pPr>
    <w:rPr>
      <w:rFonts w:eastAsia="SimSun"/>
      <w:b/>
      <w:bCs/>
      <w:lang w:eastAsia="zh-CN"/>
    </w:rPr>
  </w:style>
  <w:style w:type="paragraph" w:customStyle="1" w:styleId="280">
    <w:name w:val="Основной текст 28"/>
    <w:basedOn w:val="a"/>
    <w:rsid w:val="0073487F"/>
    <w:pPr>
      <w:ind w:firstLine="720"/>
      <w:jc w:val="both"/>
    </w:pPr>
    <w:rPr>
      <w:rFonts w:eastAsia="SimSu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9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7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03059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12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5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3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5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32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0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12967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8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37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87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7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554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8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52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097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2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07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77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090833">
              <w:marLeft w:val="0"/>
              <w:marRight w:val="0"/>
              <w:marTop w:val="0"/>
              <w:marBottom w:val="0"/>
              <w:divBdr>
                <w:top w:val="single" w:sz="4" w:space="0" w:color="223F5D"/>
                <w:left w:val="single" w:sz="4" w:space="0" w:color="223F5D"/>
                <w:bottom w:val="single" w:sz="4" w:space="0" w:color="223F5D"/>
                <w:right w:val="single" w:sz="4" w:space="0" w:color="223F5D"/>
              </w:divBdr>
            </w:div>
            <w:div w:id="6581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5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3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6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4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98768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42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25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5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90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5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1700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0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9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69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82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7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73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7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77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8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2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8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55164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0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8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8190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59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61964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9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46140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5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597526">
                  <w:marLeft w:val="1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1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5EC67B2FC47A3582D3DB1D9F64222FE8035E906ED677F7B3F38AC972F25668500F7F58EDCDE787BF254475F4D3D80676166C71A197NBJ9H" TargetMode="Externa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yperlink" Target="normacs://normacs.ru/AD1?dob=41275.000012&amp;dol=41318.613819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B703F3737F03BB8C44205895FE02D94D02CA5397F2464B4A8D8EBE064854BB65DC80816DB0AC8C8E2BFC76B1F63C886E3B04530E4D324888K1C3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12D3DDF102A26BE9DA06FCE2619503AF9DFC8B80BFB00D0F9AD28B591B35F6179DDAB47972B5E9FC000F9273A0DBE4ABE168DC9ENDdFH" TargetMode="Externa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ref=64527697D5FD3669102AB402B32D03E5E1306F03893970CC62FA45E24752B6CEFA25182C505F8D792DFA5F847DFD90F50A8BF63E44DE98ECCDT6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C1EBB2C2C85BF98A3AE164385E18E129A25B9AC3C2BE341B03622A6AF0743D4B31C0979AF284F169BE6F0E349A9962AC6C4D83DB7F3139F0M" TargetMode="External"/><Relationship Id="rId19" Type="http://schemas.openxmlformats.org/officeDocument/2006/relationships/hyperlink" Target="consultantplus://offline/ref=B703F3737F03BB8C44205895FE02D94D00C35499F2404B4A8D8EBE064854BB65DC80816FB5A7D8DF67A22FE0B077846E2718520FK5CA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hyperlink" Target="consultantplus://offline/ref=64527697D5FD3669102AB402B32D03E5E3316802863D70CC62FA45E24752B6CEFA25182C505F8D792FFA5F847DFD90F50A8BF63E44DE98ECCDT6M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6A92A-1ACB-4D71-BE0C-547D9052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17399</TotalTime>
  <Pages>136</Pages>
  <Words>37579</Words>
  <Characters>214204</Characters>
  <Application>Microsoft Office Word</Application>
  <DocSecurity>0</DocSecurity>
  <Lines>1785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ПРИРОДНЫЕ УСЛОВИЯ</vt:lpstr>
    </vt:vector>
  </TitlesOfParts>
  <Company>ОКАиВП</Company>
  <LinksUpToDate>false</LinksUpToDate>
  <CharactersWithSpaces>251281</CharactersWithSpaces>
  <SharedDoc>false</SharedDoc>
  <HLinks>
    <vt:vector size="36" baseType="variant">
      <vt:variant>
        <vt:i4>2359402</vt:i4>
      </vt:variant>
      <vt:variant>
        <vt:i4>144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2949231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consultantplus://offline/ref=4FBF19F09335609C1D9BC030AAF336942789C3366B55B71394383433D183DEBFE4BB9D60FD9D5A7426BEBFF830F815936C1763EB163BE7316Fo3G</vt:lpwstr>
      </vt:variant>
      <vt:variant>
        <vt:lpwstr/>
      </vt:variant>
      <vt:variant>
        <vt:i4>2883688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consultantplus://offline/ref=C386F84B217508C9382FFD87DCCB98D02B41BBBEE92653FB985DF4B6C79D6BCC732A4C87D41CK</vt:lpwstr>
      </vt:variant>
      <vt:variant>
        <vt:lpwstr/>
      </vt:variant>
      <vt:variant>
        <vt:i4>655428</vt:i4>
      </vt:variant>
      <vt:variant>
        <vt:i4>135</vt:i4>
      </vt:variant>
      <vt:variant>
        <vt:i4>0</vt:i4>
      </vt:variant>
      <vt:variant>
        <vt:i4>5</vt:i4>
      </vt:variant>
      <vt:variant>
        <vt:lpwstr>http://dic.academic.ru/dic.nsf/ruwiki/1759411</vt:lpwstr>
      </vt:variant>
      <vt:variant>
        <vt:lpwstr/>
      </vt:variant>
      <vt:variant>
        <vt:i4>4325387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consultantplus://offline/ref=64B7EDCE63FB6078C8C80E83F4E9296FD4D05CC70C2991C659ADE22D05F16D90316CE5F339D731994029B0J9A1J</vt:lpwstr>
      </vt:variant>
      <vt:variant>
        <vt:lpwstr/>
      </vt:variant>
      <vt:variant>
        <vt:i4>4718685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consultantplus://offline/ref=7012D3DDF102A26BE9DA06FCE2619503AF9DFC8B80BFB00D0F9AD28B591B35F6179DDAB47972B5E9FC000F9273A0DBE4ABE168DC9ENDdFH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ПРИРОДНЫЕ УСЛОВИЯ</dc:title>
  <dc:subject/>
  <dc:creator>Галина</dc:creator>
  <cp:keywords/>
  <cp:lastModifiedBy>Умнова Татьяна Владимировна</cp:lastModifiedBy>
  <cp:revision>1237</cp:revision>
  <cp:lastPrinted>2020-09-23T11:07:00Z</cp:lastPrinted>
  <dcterms:created xsi:type="dcterms:W3CDTF">2020-09-24T10:53:00Z</dcterms:created>
  <dcterms:modified xsi:type="dcterms:W3CDTF">2025-08-06T05:25:00Z</dcterms:modified>
</cp:coreProperties>
</file>